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1EC8" w:rsidRDefault="00C71EC8">
      <w:pPr>
        <w:pStyle w:val="18"/>
        <w:spacing w:before="75" w:after="75"/>
        <w:jc w:val="both"/>
      </w:pPr>
    </w:p>
    <w:p w:rsidR="008635CE" w:rsidRPr="008635CE" w:rsidRDefault="008635CE" w:rsidP="008635CE">
      <w:pPr>
        <w:pStyle w:val="4"/>
        <w:numPr>
          <w:ilvl w:val="3"/>
          <w:numId w:val="5"/>
        </w:numPr>
        <w:pBdr>
          <w:bottom w:val="single" w:sz="8" w:space="0" w:color="000001"/>
        </w:pBdr>
        <w:tabs>
          <w:tab w:val="left" w:pos="709"/>
        </w:tabs>
        <w:spacing w:before="200" w:line="100" w:lineRule="atLeast"/>
        <w:ind w:left="0" w:firstLine="60"/>
        <w:rPr>
          <w:i/>
        </w:rPr>
      </w:pPr>
      <w:r w:rsidRPr="008635CE">
        <w:rPr>
          <w:i/>
          <w:color w:val="00000A"/>
          <w:sz w:val="36"/>
          <w:szCs w:val="36"/>
        </w:rPr>
        <w:t>КОНТРОЛЬНО-СЧЕТНАЯ КОМИССИЯ ГОРОДСКОГО ПОСЕЛЕНИЯ ГОРОД РОССОШЬ</w:t>
      </w:r>
    </w:p>
    <w:p w:rsidR="008635CE" w:rsidRDefault="008635CE" w:rsidP="008635CE">
      <w:pPr>
        <w:pStyle w:val="aff0"/>
        <w:spacing w:after="0" w:line="100" w:lineRule="atLeast"/>
        <w:jc w:val="center"/>
      </w:pPr>
      <w:r>
        <w:rPr>
          <w:rFonts w:ascii="Times New Roman" w:hAnsi="Times New Roman"/>
        </w:rPr>
        <w:t>пл. Ленина, д. 4, г. Россошь, Воронежская обл.,  396650,</w:t>
      </w:r>
    </w:p>
    <w:p w:rsidR="008635CE" w:rsidRDefault="008635CE" w:rsidP="008635CE">
      <w:pPr>
        <w:pStyle w:val="24"/>
        <w:spacing w:after="0" w:line="100" w:lineRule="atLeast"/>
        <w:jc w:val="center"/>
      </w:pPr>
      <w:r>
        <w:t xml:space="preserve">телефон (47396) 2-33-98,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bookmarkStart w:id="0" w:name="PH_user-email"/>
      <w:bookmarkStart w:id="1" w:name="PH_authMenu_button"/>
      <w:bookmarkEnd w:id="0"/>
      <w:bookmarkEnd w:id="1"/>
      <w:r>
        <w:rPr>
          <w:i/>
        </w:rPr>
        <w:t>ksk.rossosh@mail.ru</w:t>
      </w:r>
      <w:r>
        <w:t xml:space="preserve"> </w:t>
      </w:r>
    </w:p>
    <w:p w:rsidR="00C71EC8" w:rsidRDefault="00C71EC8">
      <w:pPr>
        <w:pStyle w:val="18"/>
        <w:spacing w:before="75" w:after="75"/>
        <w:jc w:val="both"/>
      </w:pPr>
    </w:p>
    <w:p w:rsidR="00154BCC" w:rsidRPr="005F0C13" w:rsidRDefault="008635CE" w:rsidP="00154BCC">
      <w:pPr>
        <w:jc w:val="center"/>
        <w:rPr>
          <w:b/>
          <w:bCs/>
          <w:sz w:val="28"/>
          <w:szCs w:val="28"/>
        </w:rPr>
      </w:pPr>
      <w:r w:rsidRPr="005F0C13">
        <w:rPr>
          <w:b/>
          <w:bCs/>
          <w:sz w:val="28"/>
          <w:szCs w:val="28"/>
        </w:rPr>
        <w:t>ЗАКЛЮЧЕНИЕ</w:t>
      </w:r>
    </w:p>
    <w:p w:rsidR="00154BCC" w:rsidRPr="005F0C13" w:rsidRDefault="00154BCC" w:rsidP="00154BCC">
      <w:pPr>
        <w:jc w:val="center"/>
        <w:rPr>
          <w:b/>
          <w:bCs/>
          <w:sz w:val="28"/>
          <w:szCs w:val="28"/>
        </w:rPr>
      </w:pPr>
    </w:p>
    <w:p w:rsidR="00154BCC" w:rsidRPr="00161D6E" w:rsidRDefault="00154BCC" w:rsidP="00154BCC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>по результатам внешней проверки отчета</w:t>
      </w:r>
    </w:p>
    <w:p w:rsidR="00161D6E" w:rsidRDefault="00154BCC" w:rsidP="003E7F3E">
      <w:pPr>
        <w:jc w:val="center"/>
        <w:rPr>
          <w:rStyle w:val="a5"/>
          <w:iCs/>
          <w:sz w:val="28"/>
          <w:szCs w:val="28"/>
        </w:rPr>
      </w:pPr>
      <w:r w:rsidRPr="00161D6E">
        <w:rPr>
          <w:rStyle w:val="a5"/>
          <w:iCs/>
          <w:sz w:val="28"/>
          <w:szCs w:val="28"/>
        </w:rPr>
        <w:t xml:space="preserve">об исполнении бюджета городского поселения город Россошь Россошанского муниципального  района Воронежской области </w:t>
      </w:r>
      <w:r w:rsidR="00161D6E">
        <w:rPr>
          <w:rStyle w:val="a5"/>
          <w:iCs/>
          <w:sz w:val="28"/>
          <w:szCs w:val="28"/>
        </w:rPr>
        <w:t xml:space="preserve">  </w:t>
      </w:r>
    </w:p>
    <w:p w:rsidR="00C71EC8" w:rsidRPr="003E7F3E" w:rsidRDefault="00161D6E" w:rsidP="003E7F3E">
      <w:pPr>
        <w:jc w:val="center"/>
      </w:pPr>
      <w:r>
        <w:rPr>
          <w:rStyle w:val="a5"/>
          <w:iCs/>
          <w:sz w:val="28"/>
          <w:szCs w:val="28"/>
        </w:rPr>
        <w:t xml:space="preserve">        за </w:t>
      </w:r>
      <w:r w:rsidR="00861703">
        <w:rPr>
          <w:rStyle w:val="a5"/>
          <w:iCs/>
          <w:sz w:val="28"/>
          <w:szCs w:val="28"/>
        </w:rPr>
        <w:t xml:space="preserve">первое полугодие </w:t>
      </w:r>
      <w:r w:rsidR="00D65773" w:rsidRPr="00161D6E">
        <w:rPr>
          <w:rStyle w:val="a5"/>
          <w:iCs/>
          <w:sz w:val="28"/>
          <w:szCs w:val="28"/>
        </w:rPr>
        <w:t>2019</w:t>
      </w:r>
      <w:r w:rsidR="00154BCC" w:rsidRPr="00161D6E">
        <w:rPr>
          <w:rStyle w:val="a5"/>
          <w:iCs/>
          <w:sz w:val="28"/>
          <w:szCs w:val="28"/>
        </w:rPr>
        <w:t xml:space="preserve"> год</w:t>
      </w:r>
      <w:r>
        <w:rPr>
          <w:rStyle w:val="a5"/>
          <w:iCs/>
          <w:sz w:val="28"/>
          <w:szCs w:val="28"/>
        </w:rPr>
        <w:t>а</w:t>
      </w:r>
      <w:r w:rsidR="00154BCC" w:rsidRPr="00161D6E">
        <w:rPr>
          <w:rStyle w:val="a5"/>
          <w:iCs/>
          <w:sz w:val="28"/>
          <w:szCs w:val="28"/>
        </w:rPr>
        <w:t xml:space="preserve"> </w:t>
      </w:r>
      <w:r w:rsidR="00C71EC8" w:rsidRPr="00161D6E">
        <w:rPr>
          <w:sz w:val="28"/>
          <w:szCs w:val="28"/>
        </w:rPr>
        <w:t xml:space="preserve">                                                            </w:t>
      </w:r>
      <w:r w:rsidR="00C71EC8" w:rsidRPr="00161D6E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C71EC8">
        <w:rPr>
          <w:b/>
          <w:bCs/>
          <w:color w:val="232323"/>
        </w:rPr>
        <w:br/>
      </w:r>
      <w:r w:rsidR="00C71EC8">
        <w:rPr>
          <w:b/>
          <w:color w:val="232323"/>
        </w:rPr>
        <w:t xml:space="preserve">                                 </w:t>
      </w:r>
    </w:p>
    <w:p w:rsidR="00C71EC8" w:rsidRDefault="005F0C13">
      <w:pPr>
        <w:jc w:val="both"/>
        <w:rPr>
          <w:sz w:val="28"/>
        </w:rPr>
      </w:pPr>
      <w:r>
        <w:rPr>
          <w:sz w:val="28"/>
        </w:rPr>
        <w:t xml:space="preserve">     </w:t>
      </w:r>
      <w:r w:rsidR="0081635B" w:rsidRPr="0081635B">
        <w:rPr>
          <w:sz w:val="28"/>
        </w:rPr>
        <w:t xml:space="preserve">28 </w:t>
      </w:r>
      <w:r w:rsidRPr="0081635B">
        <w:rPr>
          <w:sz w:val="28"/>
        </w:rPr>
        <w:t>августа</w:t>
      </w:r>
      <w:r w:rsidR="00C71EC8" w:rsidRPr="0081635B">
        <w:rPr>
          <w:sz w:val="28"/>
        </w:rPr>
        <w:t xml:space="preserve"> 201</w:t>
      </w:r>
      <w:r w:rsidR="008635CE" w:rsidRPr="0081635B">
        <w:rPr>
          <w:sz w:val="28"/>
        </w:rPr>
        <w:t>9</w:t>
      </w:r>
      <w:r w:rsidR="00C71EC8" w:rsidRPr="0081635B">
        <w:rPr>
          <w:sz w:val="28"/>
        </w:rPr>
        <w:t xml:space="preserve"> года                                                                    </w:t>
      </w:r>
      <w:r w:rsidRPr="0081635B">
        <w:rPr>
          <w:sz w:val="28"/>
        </w:rPr>
        <w:t xml:space="preserve">        </w:t>
      </w:r>
      <w:r w:rsidR="00125914" w:rsidRPr="0081635B">
        <w:rPr>
          <w:sz w:val="28"/>
        </w:rPr>
        <w:t xml:space="preserve">   </w:t>
      </w:r>
      <w:r w:rsidR="00D65773" w:rsidRPr="0081635B">
        <w:rPr>
          <w:sz w:val="28"/>
        </w:rPr>
        <w:t xml:space="preserve">    №</w:t>
      </w:r>
      <w:r w:rsidR="0081635B">
        <w:rPr>
          <w:sz w:val="28"/>
        </w:rPr>
        <w:t xml:space="preserve">  10</w:t>
      </w:r>
    </w:p>
    <w:p w:rsidR="00C71EC8" w:rsidRDefault="00C71EC8">
      <w:pPr>
        <w:ind w:right="-5"/>
        <w:jc w:val="both"/>
        <w:rPr>
          <w:sz w:val="28"/>
          <w:szCs w:val="28"/>
        </w:rPr>
      </w:pPr>
    </w:p>
    <w:p w:rsidR="0040085D" w:rsidRPr="001A6B03" w:rsidRDefault="0040085D" w:rsidP="0040085D">
      <w:pPr>
        <w:jc w:val="both"/>
      </w:pPr>
      <w:r>
        <w:rPr>
          <w:b/>
          <w:sz w:val="28"/>
          <w:szCs w:val="28"/>
        </w:rPr>
        <w:t xml:space="preserve">      </w:t>
      </w:r>
      <w:r w:rsidRPr="001A6B03">
        <w:rPr>
          <w:b/>
        </w:rPr>
        <w:t>Основание для проведения внешней проверки.</w:t>
      </w:r>
      <w:r w:rsidRPr="001A6B03">
        <w:t xml:space="preserve"> Пункт 1 статьи 157, </w:t>
      </w:r>
      <w:r w:rsidR="00D65773" w:rsidRPr="001A6B03">
        <w:t>статья 264.2</w:t>
      </w:r>
      <w:r w:rsidRPr="001A6B03">
        <w:t xml:space="preserve"> Бюджетного кодекса Российской Федерации (далее – БК РФ),</w:t>
      </w:r>
      <w:r w:rsidR="008F76FA" w:rsidRPr="001A6B03">
        <w:rPr>
          <w:spacing w:val="-1"/>
        </w:rPr>
        <w:t xml:space="preserve"> статья</w:t>
      </w:r>
      <w:r w:rsidR="00270F11" w:rsidRPr="001A6B03">
        <w:rPr>
          <w:spacing w:val="-1"/>
        </w:rPr>
        <w:t xml:space="preserve"> 57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</w:t>
      </w:r>
      <w:r w:rsidR="00917AD3" w:rsidRPr="001A6B03">
        <w:rPr>
          <w:spacing w:val="-1"/>
        </w:rPr>
        <w:t xml:space="preserve"> </w:t>
      </w:r>
      <w:r w:rsidR="0079368F" w:rsidRPr="001A6B03">
        <w:rPr>
          <w:spacing w:val="-1"/>
        </w:rPr>
        <w:t>утвержденного решением Совета народных депутатов городского поселения город Россошь от 21.12.2017г. №140 (в ред. решения от 21.03.2019</w:t>
      </w:r>
      <w:r w:rsidR="00B32ECE" w:rsidRPr="001A6B03">
        <w:rPr>
          <w:spacing w:val="-1"/>
        </w:rPr>
        <w:t>г.</w:t>
      </w:r>
      <w:r w:rsidR="0079368F" w:rsidRPr="001A6B03">
        <w:rPr>
          <w:spacing w:val="-1"/>
        </w:rPr>
        <w:t xml:space="preserve"> №238),</w:t>
      </w:r>
      <w:r w:rsidRPr="001A6B03">
        <w:rPr>
          <w:spacing w:val="-1"/>
        </w:rPr>
        <w:t xml:space="preserve"> </w:t>
      </w:r>
      <w:r w:rsidRPr="001A6B03">
        <w:t xml:space="preserve"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</w:t>
      </w:r>
      <w:r w:rsidRPr="001A6B03">
        <w:rPr>
          <w:spacing w:val="-10"/>
        </w:rPr>
        <w:t xml:space="preserve">Положения  </w:t>
      </w:r>
      <w:r w:rsidRPr="001A6B03">
        <w:rPr>
          <w:spacing w:val="-1"/>
        </w:rPr>
        <w:t>о Контрольно-счетной комиссии городского поселения город Россошь  Россошанского муниципального района Воронежской области</w:t>
      </w:r>
      <w:r w:rsidR="00560900" w:rsidRPr="001A6B03">
        <w:rPr>
          <w:spacing w:val="-1"/>
        </w:rPr>
        <w:t>,</w:t>
      </w:r>
      <w:r w:rsidR="0079368F" w:rsidRPr="001A6B03">
        <w:rPr>
          <w:spacing w:val="-1"/>
        </w:rPr>
        <w:t xml:space="preserve"> утвержденного решением Совета народных депутатов городско</w:t>
      </w:r>
      <w:r w:rsidR="00B32ECE" w:rsidRPr="001A6B03">
        <w:rPr>
          <w:spacing w:val="-1"/>
        </w:rPr>
        <w:t>го поселения город Россошь от 27</w:t>
      </w:r>
      <w:r w:rsidR="0079368F" w:rsidRPr="001A6B03">
        <w:rPr>
          <w:spacing w:val="-1"/>
        </w:rPr>
        <w:t>.</w:t>
      </w:r>
      <w:r w:rsidR="00B32ECE" w:rsidRPr="001A6B03">
        <w:rPr>
          <w:spacing w:val="-1"/>
        </w:rPr>
        <w:t>04</w:t>
      </w:r>
      <w:r w:rsidR="0079368F" w:rsidRPr="001A6B03">
        <w:rPr>
          <w:spacing w:val="-1"/>
        </w:rPr>
        <w:t>.20</w:t>
      </w:r>
      <w:r w:rsidR="00B32ECE" w:rsidRPr="001A6B03">
        <w:rPr>
          <w:spacing w:val="-1"/>
        </w:rPr>
        <w:t>12</w:t>
      </w:r>
      <w:r w:rsidR="0079368F" w:rsidRPr="001A6B03">
        <w:rPr>
          <w:spacing w:val="-1"/>
        </w:rPr>
        <w:t>г.</w:t>
      </w:r>
      <w:r w:rsidR="00B32ECE" w:rsidRPr="001A6B03">
        <w:rPr>
          <w:spacing w:val="-1"/>
        </w:rPr>
        <w:t xml:space="preserve"> №125</w:t>
      </w:r>
      <w:r w:rsidR="0079368F" w:rsidRPr="001A6B03">
        <w:rPr>
          <w:spacing w:val="-1"/>
        </w:rPr>
        <w:t xml:space="preserve"> (в ред. решени</w:t>
      </w:r>
      <w:r w:rsidR="00B32ECE" w:rsidRPr="001A6B03">
        <w:rPr>
          <w:spacing w:val="-1"/>
        </w:rPr>
        <w:t>й</w:t>
      </w:r>
      <w:r w:rsidRPr="001A6B03">
        <w:t xml:space="preserve"> </w:t>
      </w:r>
      <w:r w:rsidR="0055673D">
        <w:t>от 14.12.2017</w:t>
      </w:r>
      <w:r w:rsidR="00B32ECE" w:rsidRPr="001A6B03">
        <w:t xml:space="preserve"> №135, от 22.11.2018г. №217</w:t>
      </w:r>
      <w:r w:rsidR="00861703">
        <w:t>, от</w:t>
      </w:r>
      <w:r w:rsidR="0055673D">
        <w:t xml:space="preserve"> </w:t>
      </w:r>
      <w:r w:rsidR="00861703">
        <w:t>21.02.2019 №235</w:t>
      </w:r>
      <w:r w:rsidR="00B32ECE" w:rsidRPr="001A6B03">
        <w:t xml:space="preserve">), </w:t>
      </w:r>
      <w:r w:rsidR="004F6E81" w:rsidRPr="001A6B03">
        <w:t>П</w:t>
      </w:r>
      <w:r w:rsidR="008F76FA" w:rsidRPr="001A6B03">
        <w:t xml:space="preserve">лан работы </w:t>
      </w:r>
      <w:r w:rsidRPr="001A6B03">
        <w:t>Контрольно-счетной комиссии городского</w:t>
      </w:r>
      <w:r w:rsidR="004F6E81" w:rsidRPr="001A6B03">
        <w:t xml:space="preserve"> поселения город Россошь на 2019</w:t>
      </w:r>
      <w:r w:rsidRPr="001A6B03">
        <w:t xml:space="preserve"> год, утвержденный распоряжением </w:t>
      </w:r>
      <w:r w:rsidR="00EE5E95" w:rsidRPr="001A6B03">
        <w:t>Контрольно-счетной комиссии</w:t>
      </w:r>
      <w:r w:rsidRPr="001A6B03">
        <w:t xml:space="preserve"> городского поселения </w:t>
      </w:r>
      <w:r w:rsidR="00B32ECE" w:rsidRPr="001A6B03">
        <w:t>город Россошь от 06.03.2019г. №</w:t>
      </w:r>
      <w:r w:rsidRPr="001A6B03">
        <w:t>06.</w:t>
      </w: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40085D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 Цель внешней проверки.</w:t>
      </w:r>
    </w:p>
    <w:p w:rsidR="00603332" w:rsidRPr="001A6B03" w:rsidRDefault="00603332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332" w:rsidRPr="001A6B03" w:rsidRDefault="005F09C3" w:rsidP="0060333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sz w:val="24"/>
          <w:szCs w:val="24"/>
        </w:rPr>
        <w:t xml:space="preserve">- </w:t>
      </w:r>
      <w:r w:rsidR="00603332" w:rsidRPr="001A6B03">
        <w:rPr>
          <w:rFonts w:ascii="Times New Roman" w:hAnsi="Times New Roman" w:cs="Times New Roman"/>
          <w:sz w:val="24"/>
          <w:szCs w:val="24"/>
        </w:rPr>
        <w:t>Проверка организации исполнения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Соблюдение законодательства при подготовке и представлении отчета об исполнении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Анализ исполнения доходной части бюджета.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Оценка поступлений в доходную часть бюджета городского округа в целом и по основным видам доходов: налоговые и неналоговые, безвозмездные перечисления.</w:t>
      </w:r>
    </w:p>
    <w:p w:rsidR="00603332" w:rsidRPr="001A6B03" w:rsidRDefault="00603332" w:rsidP="00603332">
      <w:pPr>
        <w:pStyle w:val="aff4"/>
        <w:tabs>
          <w:tab w:val="left" w:pos="851"/>
        </w:tabs>
        <w:ind w:left="0" w:right="57"/>
      </w:pPr>
      <w:r w:rsidRPr="001A6B03">
        <w:t>- Исполнение расходов по обязательствам бюджета по основным разделам бюджетной классификации.</w:t>
      </w:r>
    </w:p>
    <w:p w:rsidR="0040085D" w:rsidRPr="001A6B03" w:rsidRDefault="0040085D" w:rsidP="003809A2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B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85D" w:rsidRDefault="0040085D" w:rsidP="0040085D">
      <w:pPr>
        <w:shd w:val="clear" w:color="auto" w:fill="FFFFFF"/>
        <w:ind w:right="-5"/>
      </w:pPr>
      <w:r w:rsidRPr="001A6B03">
        <w:rPr>
          <w:b/>
        </w:rPr>
        <w:t xml:space="preserve">    Предмет внешней проверки:</w:t>
      </w:r>
      <w:r w:rsidRPr="001A6B03">
        <w:t xml:space="preserve"> </w:t>
      </w:r>
    </w:p>
    <w:p w:rsidR="00D00FA1" w:rsidRPr="001A6B03" w:rsidRDefault="00D00FA1" w:rsidP="0040085D">
      <w:pPr>
        <w:shd w:val="clear" w:color="auto" w:fill="FFFFFF"/>
        <w:ind w:right="-5"/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 xml:space="preserve"> </w:t>
      </w:r>
      <w:r w:rsidR="00846AA0" w:rsidRPr="001A6B03">
        <w:t>Отче</w:t>
      </w:r>
      <w:r w:rsidR="005F09C3" w:rsidRPr="001A6B03">
        <w:t>т об исполнении бюджета городского по</w:t>
      </w:r>
      <w:r w:rsidR="00861703">
        <w:t>селения город Россошь за  первое полугодие</w:t>
      </w:r>
      <w:r w:rsidR="00846AA0" w:rsidRPr="001A6B03">
        <w:t xml:space="preserve"> 201</w:t>
      </w:r>
      <w:r w:rsidR="005F09C3" w:rsidRPr="001A6B03">
        <w:t>9</w:t>
      </w:r>
      <w:r w:rsidR="00846AA0" w:rsidRPr="001A6B03">
        <w:t xml:space="preserve"> года.</w:t>
      </w:r>
    </w:p>
    <w:p w:rsidR="0040085D" w:rsidRPr="001A6B03" w:rsidRDefault="0040085D" w:rsidP="005C1F17">
      <w:pPr>
        <w:shd w:val="clear" w:color="auto" w:fill="FFFFFF"/>
        <w:ind w:right="-5"/>
      </w:pPr>
    </w:p>
    <w:p w:rsidR="0040085D" w:rsidRDefault="002B1962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Объект</w:t>
      </w:r>
      <w:r w:rsidR="0040085D" w:rsidRPr="001A6B03">
        <w:rPr>
          <w:b/>
        </w:rPr>
        <w:t xml:space="preserve"> внешней проверки: </w:t>
      </w:r>
    </w:p>
    <w:p w:rsidR="00D00FA1" w:rsidRPr="001A6B03" w:rsidRDefault="00D00FA1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40085D">
      <w:pPr>
        <w:shd w:val="clear" w:color="auto" w:fill="FFFFFF"/>
        <w:ind w:right="-5"/>
      </w:pPr>
      <w:r w:rsidRPr="001A6B03">
        <w:t>Администрация городского поселения город Россошь</w:t>
      </w:r>
      <w:r w:rsidR="0046234E" w:rsidRPr="001A6B03">
        <w:t>.</w:t>
      </w:r>
    </w:p>
    <w:p w:rsidR="0040085D" w:rsidRPr="001A6B03" w:rsidRDefault="0040085D" w:rsidP="0040085D">
      <w:pPr>
        <w:shd w:val="clear" w:color="auto" w:fill="FFFFFF"/>
        <w:ind w:right="-5"/>
        <w:rPr>
          <w:b/>
        </w:rPr>
      </w:pPr>
      <w:r w:rsidRPr="001A6B03">
        <w:rPr>
          <w:b/>
        </w:rPr>
        <w:t xml:space="preserve">           </w:t>
      </w:r>
    </w:p>
    <w:p w:rsidR="001A6B03" w:rsidRPr="001A6B03" w:rsidRDefault="001A6B03" w:rsidP="0040085D">
      <w:pPr>
        <w:shd w:val="clear" w:color="auto" w:fill="FFFFFF"/>
        <w:ind w:right="-5"/>
        <w:rPr>
          <w:b/>
        </w:rPr>
      </w:pPr>
    </w:p>
    <w:p w:rsidR="0040085D" w:rsidRPr="001A6B03" w:rsidRDefault="0040085D" w:rsidP="00534DFC">
      <w:pPr>
        <w:numPr>
          <w:ilvl w:val="0"/>
          <w:numId w:val="2"/>
        </w:numPr>
        <w:shd w:val="clear" w:color="auto" w:fill="FFFFFF"/>
        <w:ind w:left="0" w:right="-5" w:firstLine="0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Внешняя проверка отчета об исполнении</w:t>
      </w:r>
    </w:p>
    <w:p w:rsidR="0040085D" w:rsidRPr="001A6B03" w:rsidRDefault="0040085D" w:rsidP="00FD72C2">
      <w:pPr>
        <w:shd w:val="clear" w:color="auto" w:fill="FFFFFF"/>
        <w:ind w:left="1080" w:right="-5"/>
        <w:jc w:val="center"/>
        <w:rPr>
          <w:b/>
          <w:sz w:val="28"/>
          <w:szCs w:val="28"/>
        </w:rPr>
      </w:pPr>
      <w:r w:rsidRPr="001A6B03">
        <w:rPr>
          <w:b/>
          <w:sz w:val="28"/>
          <w:szCs w:val="28"/>
        </w:rPr>
        <w:t>бюджета за</w:t>
      </w:r>
      <w:r w:rsidR="00861703">
        <w:rPr>
          <w:b/>
          <w:sz w:val="28"/>
          <w:szCs w:val="28"/>
        </w:rPr>
        <w:t xml:space="preserve"> первое полугодие</w:t>
      </w:r>
      <w:r w:rsidR="00F77601" w:rsidRPr="001A6B03">
        <w:rPr>
          <w:b/>
          <w:sz w:val="28"/>
          <w:szCs w:val="28"/>
        </w:rPr>
        <w:t xml:space="preserve"> 2019</w:t>
      </w:r>
      <w:r w:rsidRPr="001A6B03">
        <w:rPr>
          <w:b/>
          <w:sz w:val="28"/>
          <w:szCs w:val="28"/>
        </w:rPr>
        <w:t xml:space="preserve"> год</w:t>
      </w:r>
      <w:r w:rsidR="00861703">
        <w:rPr>
          <w:b/>
          <w:sz w:val="28"/>
          <w:szCs w:val="28"/>
        </w:rPr>
        <w:t>а</w:t>
      </w:r>
    </w:p>
    <w:p w:rsidR="001B0723" w:rsidRPr="001A6B03" w:rsidRDefault="0040085D" w:rsidP="00FD72C2">
      <w:pPr>
        <w:rPr>
          <w:sz w:val="28"/>
          <w:szCs w:val="28"/>
        </w:rPr>
      </w:pPr>
      <w:r w:rsidRPr="001A6B03">
        <w:rPr>
          <w:sz w:val="28"/>
          <w:szCs w:val="28"/>
        </w:rPr>
        <w:t xml:space="preserve">        </w:t>
      </w:r>
    </w:p>
    <w:p w:rsidR="001B0723" w:rsidRPr="001A6B03" w:rsidRDefault="008302A2" w:rsidP="00A83D85">
      <w:pPr>
        <w:jc w:val="both"/>
        <w:rPr>
          <w:lang w:eastAsia="ru-RU"/>
        </w:rPr>
      </w:pPr>
      <w:r w:rsidRPr="001A6B03">
        <w:t xml:space="preserve"> </w:t>
      </w:r>
      <w:r w:rsidR="00FD72C2" w:rsidRPr="001A6B03">
        <w:t xml:space="preserve">  </w:t>
      </w:r>
      <w:r w:rsidR="001B0723" w:rsidRPr="001A6B03">
        <w:rPr>
          <w:lang w:eastAsia="ru-RU"/>
        </w:rPr>
        <w:t>В целях проведения контрольного мероприятия по анализу исполнения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бюджета за </w:t>
      </w:r>
      <w:r w:rsidR="00171D9E">
        <w:rPr>
          <w:lang w:eastAsia="ru-RU"/>
        </w:rPr>
        <w:t>первое</w:t>
      </w:r>
      <w:r w:rsidR="001B0723" w:rsidRPr="001A6B03">
        <w:rPr>
          <w:lang w:eastAsia="ru-RU"/>
        </w:rPr>
        <w:t xml:space="preserve"> </w:t>
      </w:r>
      <w:r w:rsidR="00171D9E">
        <w:rPr>
          <w:lang w:eastAsia="ru-RU"/>
        </w:rPr>
        <w:t>полугодие</w:t>
      </w:r>
      <w:r w:rsidR="001B0723" w:rsidRPr="001A6B03">
        <w:rPr>
          <w:lang w:eastAsia="ru-RU"/>
        </w:rPr>
        <w:t xml:space="preserve"> 2019 года в соответс</w:t>
      </w:r>
      <w:r w:rsidR="003C604C" w:rsidRPr="001A6B03">
        <w:rPr>
          <w:lang w:eastAsia="ru-RU"/>
        </w:rPr>
        <w:t>твии с частью 5 статьи 264.2</w:t>
      </w:r>
      <w:r w:rsidR="005F09C3" w:rsidRPr="001A6B03">
        <w:rPr>
          <w:lang w:eastAsia="ru-RU"/>
        </w:rPr>
        <w:t xml:space="preserve"> </w:t>
      </w:r>
      <w:r w:rsidR="001B0723" w:rsidRPr="001A6B03">
        <w:rPr>
          <w:lang w:eastAsia="ru-RU"/>
        </w:rPr>
        <w:t xml:space="preserve">Бюджетного кодекса Российской Федерации </w:t>
      </w:r>
      <w:r w:rsidR="001B0723" w:rsidRPr="001A6B03">
        <w:t xml:space="preserve"> предоставлены администрацией городского поселения город Россошь</w:t>
      </w:r>
      <w:r w:rsidR="001B0723" w:rsidRPr="001A6B03">
        <w:rPr>
          <w:lang w:eastAsia="ru-RU"/>
        </w:rPr>
        <w:t xml:space="preserve"> следующие материалы:</w:t>
      </w:r>
    </w:p>
    <w:p w:rsidR="001B0723" w:rsidRPr="001A6B03" w:rsidRDefault="001B0723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1) отчет об исполнени</w:t>
      </w:r>
      <w:r w:rsidR="003C604C" w:rsidRPr="001A6B03">
        <w:rPr>
          <w:lang w:eastAsia="ru-RU"/>
        </w:rPr>
        <w:t xml:space="preserve">и бюджета </w:t>
      </w:r>
      <w:r w:rsidR="00171D9E">
        <w:rPr>
          <w:lang w:eastAsia="ru-RU"/>
        </w:rPr>
        <w:t>на 01 июля</w:t>
      </w:r>
      <w:r w:rsidR="003C604C" w:rsidRPr="001A6B03">
        <w:rPr>
          <w:lang w:eastAsia="ru-RU"/>
        </w:rPr>
        <w:t xml:space="preserve"> 2019</w:t>
      </w:r>
      <w:r w:rsidRPr="001A6B03">
        <w:rPr>
          <w:lang w:eastAsia="ru-RU"/>
        </w:rPr>
        <w:t xml:space="preserve"> года (форма № 0503117);</w:t>
      </w:r>
    </w:p>
    <w:p w:rsidR="005C1F17" w:rsidRPr="001A6B03" w:rsidRDefault="00FD72C2" w:rsidP="00A83D85">
      <w:pPr>
        <w:suppressAutoHyphens w:val="0"/>
        <w:jc w:val="both"/>
        <w:rPr>
          <w:lang w:eastAsia="ru-RU"/>
        </w:rPr>
      </w:pPr>
      <w:r w:rsidRPr="001A6B03">
        <w:rPr>
          <w:lang w:eastAsia="ru-RU"/>
        </w:rPr>
        <w:t>2) проект решения С</w:t>
      </w:r>
      <w:r w:rsidR="001B0723" w:rsidRPr="001A6B03">
        <w:rPr>
          <w:lang w:eastAsia="ru-RU"/>
        </w:rPr>
        <w:t xml:space="preserve">овета </w:t>
      </w:r>
      <w:r w:rsidRPr="001A6B03">
        <w:rPr>
          <w:lang w:eastAsia="ru-RU"/>
        </w:rPr>
        <w:t xml:space="preserve">народных </w:t>
      </w:r>
      <w:r w:rsidR="001B0723" w:rsidRPr="001A6B03">
        <w:rPr>
          <w:lang w:eastAsia="ru-RU"/>
        </w:rPr>
        <w:t xml:space="preserve">депутатов </w:t>
      </w:r>
      <w:r w:rsidRPr="001A6B03">
        <w:rPr>
          <w:lang w:eastAsia="ru-RU"/>
        </w:rPr>
        <w:t xml:space="preserve">городского поселения город Россошь </w:t>
      </w:r>
      <w:r w:rsidRPr="001A6B03">
        <w:t>«Об исполнении бюджета городского поселения</w:t>
      </w:r>
      <w:r w:rsidR="00171D9E">
        <w:t xml:space="preserve"> город Россошь за первое полугодие</w:t>
      </w:r>
      <w:r w:rsidRPr="001A6B03">
        <w:t xml:space="preserve"> 2019 года»</w:t>
      </w:r>
      <w:r w:rsidR="001B0723" w:rsidRPr="001A6B03">
        <w:rPr>
          <w:lang w:eastAsia="ru-RU"/>
        </w:rPr>
        <w:t>.</w:t>
      </w:r>
    </w:p>
    <w:p w:rsidR="0040085D" w:rsidRPr="001A6B03" w:rsidRDefault="0040085D" w:rsidP="00A83D85">
      <w:pPr>
        <w:jc w:val="both"/>
      </w:pPr>
      <w:r w:rsidRPr="001A6B03">
        <w:t xml:space="preserve">     Настоящее заключение подготовлено в соответс</w:t>
      </w:r>
      <w:r w:rsidR="00720BEF" w:rsidRPr="001A6B03">
        <w:t>твии с требованиями статьи 264.2</w:t>
      </w:r>
      <w:r w:rsidRPr="001A6B03">
        <w:t xml:space="preserve"> БК РФ, </w:t>
      </w:r>
      <w:r w:rsidR="00720BEF" w:rsidRPr="001A6B03">
        <w:rPr>
          <w:spacing w:val="-1"/>
        </w:rPr>
        <w:t>статьи 57</w:t>
      </w:r>
      <w:r w:rsidRPr="001A6B03">
        <w:rPr>
          <w:spacing w:val="-1"/>
        </w:rPr>
        <w:t xml:space="preserve"> Положения о бюджетном процессе в городском поселении город Россошь, </w:t>
      </w:r>
      <w:r w:rsidR="002E2B78" w:rsidRPr="001A6B03">
        <w:rPr>
          <w:spacing w:val="-1"/>
        </w:rPr>
        <w:t xml:space="preserve">утвержденного решением Совета народных депутатов городского поселения город Россошь от 21.12.2017г. №140 (в ред. решения от 21.03.2019г. №238), </w:t>
      </w:r>
      <w:r w:rsidRPr="001A6B03"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D72C2" w:rsidRDefault="00FD72C2" w:rsidP="00FD72C2">
      <w:pPr>
        <w:shd w:val="clear" w:color="auto" w:fill="FFFFFF"/>
        <w:ind w:right="-5"/>
        <w:jc w:val="both"/>
        <w:rPr>
          <w:sz w:val="28"/>
          <w:szCs w:val="28"/>
        </w:rPr>
      </w:pP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бюджета </w:t>
      </w:r>
    </w:p>
    <w:p w:rsidR="0040085D" w:rsidRDefault="0040085D" w:rsidP="0040085D">
      <w:pPr>
        <w:shd w:val="clear" w:color="auto" w:fill="FFFFFF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город Россошь </w:t>
      </w:r>
      <w:r w:rsidR="00E34F15">
        <w:rPr>
          <w:b/>
          <w:sz w:val="28"/>
          <w:szCs w:val="28"/>
        </w:rPr>
        <w:t>за первое полугодие</w:t>
      </w:r>
      <w:r w:rsidR="00F0281A">
        <w:rPr>
          <w:b/>
          <w:sz w:val="28"/>
          <w:szCs w:val="28"/>
        </w:rPr>
        <w:t xml:space="preserve"> 2019</w:t>
      </w:r>
      <w:r>
        <w:rPr>
          <w:b/>
          <w:sz w:val="28"/>
          <w:szCs w:val="28"/>
        </w:rPr>
        <w:t xml:space="preserve"> год</w:t>
      </w:r>
      <w:r w:rsidR="00F0281A">
        <w:rPr>
          <w:b/>
          <w:sz w:val="28"/>
          <w:szCs w:val="28"/>
        </w:rPr>
        <w:t>а</w:t>
      </w:r>
    </w:p>
    <w:p w:rsidR="0040085D" w:rsidRDefault="0040085D" w:rsidP="0040085D">
      <w:pPr>
        <w:shd w:val="clear" w:color="auto" w:fill="FFFFFF"/>
        <w:ind w:right="-5" w:firstLine="709"/>
        <w:jc w:val="both"/>
        <w:rPr>
          <w:sz w:val="28"/>
          <w:szCs w:val="28"/>
        </w:rPr>
      </w:pPr>
    </w:p>
    <w:p w:rsidR="0040085D" w:rsidRPr="001A6B03" w:rsidRDefault="00F0281A" w:rsidP="0040085D">
      <w:pPr>
        <w:ind w:firstLine="708"/>
        <w:jc w:val="both"/>
      </w:pPr>
      <w:r w:rsidRPr="001A6B03">
        <w:t>В соответствии с</w:t>
      </w:r>
      <w:r w:rsidR="0040085D" w:rsidRPr="001A6B03">
        <w:t xml:space="preserve"> </w:t>
      </w:r>
      <w:r w:rsidR="0040085D" w:rsidRPr="001A6B03">
        <w:rPr>
          <w:spacing w:val="-1"/>
        </w:rPr>
        <w:t xml:space="preserve"> </w:t>
      </w:r>
      <w:r w:rsidRPr="001A6B03">
        <w:rPr>
          <w:spacing w:val="-1"/>
        </w:rPr>
        <w:t>Положением</w:t>
      </w:r>
      <w:r w:rsidR="0040085D" w:rsidRPr="001A6B03">
        <w:rPr>
          <w:spacing w:val="-1"/>
        </w:rPr>
        <w:t xml:space="preserve"> о бюджетном процессе в городском поселении город Россошь</w:t>
      </w:r>
      <w:r w:rsidR="0009180B" w:rsidRPr="001A6B03">
        <w:rPr>
          <w:spacing w:val="-1"/>
        </w:rPr>
        <w:t xml:space="preserve">, </w:t>
      </w:r>
      <w:r w:rsidR="0040085D" w:rsidRPr="001A6B03">
        <w:t xml:space="preserve"> </w:t>
      </w:r>
      <w:r w:rsidRPr="001A6B03">
        <w:rPr>
          <w:spacing w:val="-1"/>
        </w:rPr>
        <w:t>утвержденным</w:t>
      </w:r>
      <w:r w:rsidR="0009180B" w:rsidRPr="001A6B03">
        <w:rPr>
          <w:spacing w:val="-1"/>
        </w:rPr>
        <w:t xml:space="preserve"> решением Совета народных депутатов городского поселения город Россошь от 21.12.2017г. №140 (в ред. решения от 21.03.2019г. №238)</w:t>
      </w:r>
      <w:r w:rsidR="0040085D" w:rsidRPr="001A6B03">
        <w:t xml:space="preserve"> составлен  Отчет об исполнении бюджета городского поселения город Россошь </w:t>
      </w:r>
      <w:r w:rsidR="00E34F15">
        <w:t xml:space="preserve">за первое полугодие </w:t>
      </w:r>
      <w:r w:rsidRPr="001A6B03">
        <w:t xml:space="preserve"> 2019</w:t>
      </w:r>
      <w:r w:rsidR="0040085D" w:rsidRPr="001A6B03">
        <w:t xml:space="preserve"> год</w:t>
      </w:r>
      <w:r w:rsidRPr="001A6B03">
        <w:t>а</w:t>
      </w:r>
      <w:r w:rsidR="00121F37">
        <w:t xml:space="preserve"> (утвержден распоряжением администрации городского поселения город Россошь от 12.07.2019 №268-р)</w:t>
      </w:r>
      <w:r w:rsidR="0040085D" w:rsidRPr="001A6B03">
        <w:t xml:space="preserve">. </w:t>
      </w:r>
    </w:p>
    <w:p w:rsidR="0040085D" w:rsidRPr="001A6B03" w:rsidRDefault="0040085D" w:rsidP="0040085D">
      <w:pPr>
        <w:widowControl w:val="0"/>
        <w:ind w:firstLine="709"/>
        <w:jc w:val="both"/>
      </w:pPr>
      <w:r w:rsidRPr="001A6B03">
        <w:t xml:space="preserve">Отдел финансов и бухгалтерского учета – </w:t>
      </w:r>
      <w:r w:rsidR="00AC3F71" w:rsidRPr="001A6B03">
        <w:t>структурное подразделение</w:t>
      </w:r>
      <w:r w:rsidRPr="001A6B03">
        <w:t xml:space="preserve"> администрации городского поселения город Россошь Россошанского муниципального района, </w:t>
      </w:r>
      <w:r w:rsidR="00AC3F71" w:rsidRPr="001A6B03">
        <w:t>уполномоченное</w:t>
      </w:r>
      <w:r w:rsidRPr="001A6B03">
        <w:t xml:space="preserve"> на составление отчета об исполнении бюджета городского поселения город Россошь.</w:t>
      </w:r>
    </w:p>
    <w:p w:rsidR="0040085D" w:rsidRPr="001A6B03" w:rsidRDefault="000123D2" w:rsidP="0040085D">
      <w:pPr>
        <w:widowControl w:val="0"/>
        <w:ind w:firstLine="709"/>
        <w:jc w:val="both"/>
      </w:pPr>
      <w:r w:rsidRPr="001A6B03">
        <w:t>Бюджет города на 2019</w:t>
      </w:r>
      <w:r w:rsidR="0040085D" w:rsidRPr="001A6B03">
        <w:t xml:space="preserve"> год утвержден решением Совета народных депутатов город</w:t>
      </w:r>
      <w:r w:rsidRPr="001A6B03">
        <w:t>ского поселения город Россошь 20 декабря 2018 года №221</w:t>
      </w:r>
      <w:r w:rsidR="0040085D" w:rsidRPr="001A6B03">
        <w:t xml:space="preserve"> по доходам в сумме </w:t>
      </w:r>
      <w:r w:rsidR="00157602" w:rsidRPr="001A6B03">
        <w:rPr>
          <w:b/>
        </w:rPr>
        <w:t xml:space="preserve">332 468,0 </w:t>
      </w:r>
      <w:r w:rsidR="0040085D" w:rsidRPr="001A6B03">
        <w:rPr>
          <w:b/>
        </w:rPr>
        <w:t>тыс. руб.</w:t>
      </w:r>
      <w:r w:rsidR="0040085D" w:rsidRPr="001A6B03">
        <w:t xml:space="preserve">, по расходам в сумме </w:t>
      </w:r>
      <w:r w:rsidR="00157602" w:rsidRPr="001A6B03">
        <w:rPr>
          <w:b/>
        </w:rPr>
        <w:t>358 930,1</w:t>
      </w:r>
      <w:r w:rsidR="0040085D" w:rsidRPr="001A6B03">
        <w:rPr>
          <w:b/>
        </w:rPr>
        <w:t xml:space="preserve"> тыс.</w:t>
      </w:r>
      <w:r w:rsidR="0040085D" w:rsidRPr="001A6B03">
        <w:t xml:space="preserve"> </w:t>
      </w:r>
      <w:r w:rsidR="0040085D" w:rsidRPr="001A6B03">
        <w:rPr>
          <w:b/>
        </w:rPr>
        <w:t>руб.</w:t>
      </w:r>
      <w:r w:rsidR="0040085D" w:rsidRPr="001A6B03">
        <w:t xml:space="preserve"> с дефицитом </w:t>
      </w:r>
      <w:r w:rsidR="00157602" w:rsidRPr="001A6B03">
        <w:rPr>
          <w:b/>
        </w:rPr>
        <w:t>26 462,1</w:t>
      </w:r>
      <w:r w:rsidR="0040085D" w:rsidRPr="001A6B03">
        <w:rPr>
          <w:b/>
        </w:rPr>
        <w:t xml:space="preserve"> тыс. руб</w:t>
      </w:r>
      <w:r w:rsidR="0040085D" w:rsidRPr="001A6B03">
        <w:t>.</w:t>
      </w:r>
      <w:r w:rsidR="00157602" w:rsidRPr="001A6B03">
        <w:t xml:space="preserve"> 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В процессе исполнения бюджета в </w:t>
      </w:r>
      <w:r w:rsidR="00E34F15">
        <w:t>первом полугодии</w:t>
      </w:r>
      <w:r w:rsidR="00157602" w:rsidRPr="001A6B03">
        <w:t xml:space="preserve"> 2019 года</w:t>
      </w:r>
      <w:r w:rsidRPr="001A6B03">
        <w:t xml:space="preserve"> Советом народных депутатов городского поселения город Россошь Россошанского муниципального района по инициативе администрации городского п</w:t>
      </w:r>
      <w:r w:rsidR="00B51929" w:rsidRPr="001A6B03">
        <w:t>оселения город Россошь принят</w:t>
      </w:r>
      <w:r w:rsidR="00E34F15">
        <w:t>ы решения</w:t>
      </w:r>
      <w:r w:rsidR="00B51929" w:rsidRPr="001A6B03">
        <w:t xml:space="preserve"> Совета народных депутатов городского посе</w:t>
      </w:r>
      <w:r w:rsidR="00E34F15">
        <w:t>ления город Россошь от 21.03.2019</w:t>
      </w:r>
      <w:r w:rsidR="007F5300" w:rsidRPr="001A6B03">
        <w:t xml:space="preserve"> № 237</w:t>
      </w:r>
      <w:r w:rsidR="00E34F15">
        <w:t xml:space="preserve">, от 25.04.2019 №247, от 23.05.2019 №253, от </w:t>
      </w:r>
      <w:r w:rsidR="00582CA5">
        <w:t xml:space="preserve">20.06.2019 №259 </w:t>
      </w:r>
      <w:r w:rsidR="007F5300" w:rsidRPr="001A6B03">
        <w:t xml:space="preserve">«О внесении изменений в решение Совета народных депутатов городского поселения город Россошь от 20.12.2018 г. №221 «О бюджете городского поселения город Россошь на 2019 год и на плановый период 2020 и 2021 годов», </w:t>
      </w:r>
      <w:r w:rsidRPr="001A6B03">
        <w:t>что требованиям Бюджетного кодекса РФ не противоречит.</w:t>
      </w:r>
    </w:p>
    <w:p w:rsidR="0040085D" w:rsidRPr="001A6B03" w:rsidRDefault="0040085D" w:rsidP="0040085D">
      <w:pPr>
        <w:ind w:firstLine="570"/>
        <w:jc w:val="both"/>
      </w:pPr>
      <w:r w:rsidRPr="001A6B03">
        <w:t>Внесенные изменения в бюджете городского поселения город Россошь  касались, в том числе уточнения плановых показателей доходов и расходов: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доходам в сторону увеличения на </w:t>
      </w:r>
      <w:r w:rsidR="00AB2A91">
        <w:rPr>
          <w:b/>
          <w:bCs/>
        </w:rPr>
        <w:t>78 687,7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от </w:t>
      </w:r>
      <w:r w:rsidR="006361E8" w:rsidRPr="001A6B03">
        <w:rPr>
          <w:b/>
          <w:bCs/>
        </w:rPr>
        <w:t>332 468,0</w:t>
      </w:r>
      <w:r w:rsidRPr="001A6B03">
        <w:rPr>
          <w:b/>
          <w:bCs/>
        </w:rPr>
        <w:t xml:space="preserve"> </w:t>
      </w:r>
      <w:r w:rsidRPr="001A6B03">
        <w:rPr>
          <w:b/>
        </w:rPr>
        <w:t xml:space="preserve"> тыс. руб</w:t>
      </w:r>
      <w:r w:rsidRPr="001A6B03">
        <w:t xml:space="preserve">. в первоначальной редакции до </w:t>
      </w:r>
      <w:r w:rsidR="00AB2A91">
        <w:rPr>
          <w:b/>
        </w:rPr>
        <w:t>411 155,7</w:t>
      </w:r>
      <w:r w:rsidRPr="001A6B03">
        <w:t xml:space="preserve"> </w:t>
      </w:r>
      <w:r w:rsidRPr="001A6B03">
        <w:rPr>
          <w:b/>
        </w:rPr>
        <w:t>тыс.  руб</w:t>
      </w:r>
      <w:r w:rsidRPr="001A6B03">
        <w:t>. в последней;</w:t>
      </w:r>
    </w:p>
    <w:p w:rsidR="0040085D" w:rsidRPr="001A6B03" w:rsidRDefault="0040085D" w:rsidP="0040085D">
      <w:pPr>
        <w:ind w:firstLine="570"/>
        <w:jc w:val="both"/>
      </w:pPr>
      <w:r w:rsidRPr="001A6B03">
        <w:t xml:space="preserve">- по расходам в сторону увеличения на  </w:t>
      </w:r>
      <w:r w:rsidR="00FD1796">
        <w:rPr>
          <w:b/>
          <w:bCs/>
        </w:rPr>
        <w:t>87 572,3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="006361E8" w:rsidRPr="001A6B03">
        <w:rPr>
          <w:b/>
          <w:bCs/>
        </w:rPr>
        <w:t>358 930,1</w:t>
      </w:r>
      <w:r w:rsidRPr="001A6B03">
        <w:t xml:space="preserve"> </w:t>
      </w:r>
      <w:r w:rsidRPr="001A6B03">
        <w:rPr>
          <w:b/>
        </w:rPr>
        <w:t>тыс. руб</w:t>
      </w:r>
      <w:r w:rsidRPr="001A6B03">
        <w:t xml:space="preserve">. в первоначальной редакции до </w:t>
      </w:r>
      <w:r w:rsidR="00FD1796" w:rsidRPr="00FD1796">
        <w:rPr>
          <w:b/>
        </w:rPr>
        <w:t>446 502,4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 в последней.</w:t>
      </w:r>
    </w:p>
    <w:p w:rsidR="0040085D" w:rsidRDefault="0040085D" w:rsidP="0040085D">
      <w:pPr>
        <w:ind w:firstLine="570"/>
        <w:jc w:val="both"/>
      </w:pPr>
      <w:r w:rsidRPr="001A6B03">
        <w:t xml:space="preserve">В первоначальной редакции решения предусматривался дефицит бюджета городского поселения город Россошь в сумме </w:t>
      </w:r>
      <w:r w:rsidR="006361E8" w:rsidRPr="001A6B03">
        <w:rPr>
          <w:b/>
          <w:bCs/>
        </w:rPr>
        <w:t>26 462,1</w:t>
      </w:r>
      <w:r w:rsidRPr="001A6B03">
        <w:rPr>
          <w:b/>
          <w:bCs/>
        </w:rPr>
        <w:t xml:space="preserve"> </w:t>
      </w:r>
      <w:r w:rsidRPr="001A6B03">
        <w:rPr>
          <w:b/>
        </w:rPr>
        <w:t>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в последней редакции утвержден дефицит бюджета городского поселения город Россошь в сумме  </w:t>
      </w:r>
      <w:r w:rsidR="00533EA2">
        <w:rPr>
          <w:b/>
        </w:rPr>
        <w:t>35 346,7</w:t>
      </w:r>
      <w:r w:rsidRPr="001A6B03">
        <w:rPr>
          <w:b/>
        </w:rPr>
        <w:t xml:space="preserve"> тыс. руб</w:t>
      </w:r>
      <w:r w:rsidRPr="001A6B03">
        <w:t xml:space="preserve">., что на </w:t>
      </w:r>
      <w:r w:rsidR="00533EA2">
        <w:rPr>
          <w:b/>
        </w:rPr>
        <w:t>8 884,6</w:t>
      </w:r>
      <w:r w:rsidRPr="001A6B03">
        <w:rPr>
          <w:b/>
        </w:rPr>
        <w:t xml:space="preserve"> тыс. руб.</w:t>
      </w:r>
      <w:r w:rsidRPr="001A6B03">
        <w:t xml:space="preserve"> больше. </w:t>
      </w:r>
    </w:p>
    <w:p w:rsidR="00E91081" w:rsidRPr="001A6B03" w:rsidRDefault="00E91081" w:rsidP="00E91081">
      <w:pPr>
        <w:ind w:firstLine="570"/>
        <w:jc w:val="both"/>
      </w:pPr>
      <w:r w:rsidRPr="00D61D47">
        <w:lastRenderedPageBreak/>
        <w:t xml:space="preserve">В процессе исполнения бюджета в первом полугодии 2019 года администрацией городского </w:t>
      </w:r>
      <w:r w:rsidR="00D61D47">
        <w:t>поселения город Россошь на основании распоряжения администрации городского поселения город Россошь от</w:t>
      </w:r>
      <w:r w:rsidRPr="00D61D47">
        <w:rPr>
          <w:color w:val="FF0000"/>
        </w:rPr>
        <w:t xml:space="preserve"> </w:t>
      </w:r>
      <w:r w:rsidR="00D61D47" w:rsidRPr="00D61D47">
        <w:t>05.08.2019</w:t>
      </w:r>
      <w:r w:rsidR="00D61D47">
        <w:t xml:space="preserve"> №314-р внесено изменение в распоряжение от 27.12.2018 №562-р «О сводной бюджетной росписи бюджета городского поселения город Россошь на 2019 год и на плановый период 2020 и 2021 годов»,</w:t>
      </w:r>
      <w:r w:rsidR="00D61D47" w:rsidRPr="00D61D47">
        <w:t xml:space="preserve"> </w:t>
      </w:r>
      <w:r w:rsidRPr="00D61D47">
        <w:t>что требованиям Бюджетного кодекса РФ не противоречит.</w:t>
      </w:r>
    </w:p>
    <w:p w:rsidR="00E91081" w:rsidRPr="001A6B03" w:rsidRDefault="00E91081" w:rsidP="00E91081">
      <w:pPr>
        <w:ind w:firstLine="570"/>
        <w:jc w:val="both"/>
      </w:pPr>
      <w:r w:rsidRPr="001A6B03">
        <w:t>Внесенные изменения в бюджете городского поселения город Россошь  касались</w:t>
      </w:r>
      <w:r w:rsidR="00D61D47">
        <w:t xml:space="preserve"> </w:t>
      </w:r>
      <w:r w:rsidRPr="001A6B03">
        <w:t xml:space="preserve"> уточнения плановых показателей доходов и расходов:</w:t>
      </w:r>
    </w:p>
    <w:p w:rsidR="00E91081" w:rsidRPr="001A6B03" w:rsidRDefault="00E91081" w:rsidP="00E91081">
      <w:pPr>
        <w:ind w:firstLine="570"/>
        <w:jc w:val="both"/>
      </w:pPr>
      <w:r w:rsidRPr="001A6B03">
        <w:t xml:space="preserve">- по доходам в сторону увеличения на </w:t>
      </w:r>
      <w:r>
        <w:rPr>
          <w:b/>
          <w:bCs/>
        </w:rPr>
        <w:t>15</w:t>
      </w:r>
      <w:r w:rsidR="00A6535F">
        <w:rPr>
          <w:b/>
          <w:bCs/>
        </w:rPr>
        <w:t> </w:t>
      </w:r>
      <w:r>
        <w:rPr>
          <w:b/>
          <w:bCs/>
        </w:rPr>
        <w:t>000</w:t>
      </w:r>
      <w:r w:rsidR="00A6535F">
        <w:rPr>
          <w:b/>
          <w:bCs/>
        </w:rPr>
        <w:t>,00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., от </w:t>
      </w:r>
      <w:r>
        <w:rPr>
          <w:b/>
        </w:rPr>
        <w:t>411 155,7</w:t>
      </w:r>
      <w:r w:rsidRPr="001A6B03">
        <w:t xml:space="preserve"> </w:t>
      </w:r>
      <w:r w:rsidRPr="001A6B03">
        <w:rPr>
          <w:b/>
        </w:rPr>
        <w:t>тыс. руб</w:t>
      </w:r>
      <w:r w:rsidRPr="001A6B03">
        <w:t xml:space="preserve">. до </w:t>
      </w:r>
      <w:r>
        <w:rPr>
          <w:b/>
        </w:rPr>
        <w:t>426 155,</w:t>
      </w:r>
      <w:r w:rsidR="00D61D47">
        <w:rPr>
          <w:b/>
        </w:rPr>
        <w:t>6</w:t>
      </w:r>
      <w:r w:rsidRPr="001A6B03">
        <w:t xml:space="preserve"> </w:t>
      </w:r>
      <w:r w:rsidRPr="001A6B03">
        <w:rPr>
          <w:b/>
        </w:rPr>
        <w:t>тыс.  руб</w:t>
      </w:r>
      <w:r w:rsidRPr="001A6B03">
        <w:t>.</w:t>
      </w:r>
      <w:r w:rsidR="007B6413" w:rsidRPr="007B6413">
        <w:t xml:space="preserve"> </w:t>
      </w:r>
      <w:r w:rsidR="007B6413" w:rsidRPr="00F24A6C">
        <w:t>в соответствии со статьей 20 Бюджетного кодекса</w:t>
      </w:r>
      <w:r w:rsidRPr="001A6B03">
        <w:t>;</w:t>
      </w:r>
    </w:p>
    <w:p w:rsidR="00E91081" w:rsidRPr="001A6B03" w:rsidRDefault="00E91081" w:rsidP="00E91081">
      <w:pPr>
        <w:ind w:firstLine="570"/>
        <w:jc w:val="both"/>
      </w:pPr>
      <w:r w:rsidRPr="001A6B03">
        <w:t xml:space="preserve">- по расходам в сторону увеличения на  </w:t>
      </w:r>
      <w:r>
        <w:rPr>
          <w:b/>
          <w:bCs/>
        </w:rPr>
        <w:t>15</w:t>
      </w:r>
      <w:r w:rsidR="00A6535F">
        <w:rPr>
          <w:b/>
          <w:bCs/>
        </w:rPr>
        <w:t> </w:t>
      </w:r>
      <w:r>
        <w:rPr>
          <w:b/>
          <w:bCs/>
        </w:rPr>
        <w:t>000</w:t>
      </w:r>
      <w:r w:rsidR="00A6535F">
        <w:rPr>
          <w:b/>
          <w:bCs/>
        </w:rPr>
        <w:t>,00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Pr="00FD1796">
        <w:rPr>
          <w:b/>
        </w:rPr>
        <w:t>446 502,4</w:t>
      </w:r>
      <w:r w:rsidRPr="001A6B03">
        <w:rPr>
          <w:b/>
        </w:rPr>
        <w:t xml:space="preserve"> </w:t>
      </w:r>
      <w:r w:rsidRPr="001A6B03">
        <w:t xml:space="preserve"> </w:t>
      </w:r>
      <w:r w:rsidRPr="001A6B03">
        <w:rPr>
          <w:b/>
        </w:rPr>
        <w:t>тыс. руб</w:t>
      </w:r>
      <w:r>
        <w:t xml:space="preserve">. </w:t>
      </w:r>
      <w:r w:rsidRPr="001A6B03">
        <w:t xml:space="preserve"> до </w:t>
      </w:r>
      <w:r w:rsidR="00D61D47">
        <w:rPr>
          <w:b/>
        </w:rPr>
        <w:t>461 502,3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</w:t>
      </w:r>
      <w:r w:rsidR="007B6413" w:rsidRPr="007B6413">
        <w:t xml:space="preserve"> </w:t>
      </w:r>
      <w:r w:rsidR="007B6413" w:rsidRPr="00F24A6C">
        <w:t xml:space="preserve">в соответствии </w:t>
      </w:r>
      <w:r w:rsidR="007B6413">
        <w:t xml:space="preserve">с </w:t>
      </w:r>
      <w:r w:rsidR="007B6413" w:rsidRPr="00F24A6C">
        <w:t>частью 3 статьи 217 Бюджетного кодекса</w:t>
      </w:r>
      <w:r w:rsidR="005B5DB7">
        <w:t>.</w:t>
      </w:r>
    </w:p>
    <w:p w:rsidR="00E91081" w:rsidRPr="001A6B03" w:rsidRDefault="00E91081" w:rsidP="0040085D">
      <w:pPr>
        <w:ind w:firstLine="570"/>
        <w:jc w:val="both"/>
      </w:pPr>
    </w:p>
    <w:p w:rsidR="00B23B1D" w:rsidRPr="001A6B03" w:rsidRDefault="0040085D" w:rsidP="001A6B03">
      <w:pPr>
        <w:jc w:val="both"/>
      </w:pPr>
      <w:r w:rsidRPr="001A6B03">
        <w:t xml:space="preserve">    Согласно отчету об исполнении бюджета городс</w:t>
      </w:r>
      <w:r w:rsidR="00883307">
        <w:t>кого поселения город Россошь за первое</w:t>
      </w:r>
      <w:r w:rsidR="006361E8" w:rsidRPr="001A6B03">
        <w:t xml:space="preserve"> </w:t>
      </w:r>
      <w:r w:rsidR="00883307">
        <w:t>полугодие</w:t>
      </w:r>
      <w:r w:rsidR="006361E8" w:rsidRPr="001A6B03">
        <w:t xml:space="preserve"> 2019</w:t>
      </w:r>
      <w:r w:rsidRPr="001A6B03">
        <w:t xml:space="preserve"> год</w:t>
      </w:r>
      <w:r w:rsidR="006361E8" w:rsidRPr="001A6B03">
        <w:t>а</w:t>
      </w:r>
      <w:r w:rsidRPr="001A6B03">
        <w:t xml:space="preserve">, бюджет города  исполнен по доходам в сумме </w:t>
      </w:r>
      <w:r w:rsidR="00711123">
        <w:rPr>
          <w:b/>
        </w:rPr>
        <w:t>145 226,5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 xml:space="preserve">. или на </w:t>
      </w:r>
      <w:r w:rsidR="00711123">
        <w:rPr>
          <w:b/>
        </w:rPr>
        <w:t>34,1</w:t>
      </w:r>
      <w:r w:rsidRPr="001A6B03">
        <w:rPr>
          <w:b/>
        </w:rPr>
        <w:t>%</w:t>
      </w:r>
      <w:r w:rsidRPr="001A6B03">
        <w:t xml:space="preserve"> к </w:t>
      </w:r>
      <w:r w:rsidR="00711123">
        <w:t>уточненным</w:t>
      </w:r>
      <w:r w:rsidRPr="001A6B03">
        <w:t xml:space="preserve"> бюджетным назначениям, по расходам в сумме  </w:t>
      </w:r>
      <w:r w:rsidR="00322DBC">
        <w:rPr>
          <w:b/>
        </w:rPr>
        <w:t>167 320,4</w:t>
      </w:r>
      <w:r w:rsidR="00322DBC">
        <w:t xml:space="preserve"> </w:t>
      </w:r>
      <w:r w:rsidRPr="001A6B03">
        <w:rPr>
          <w:b/>
        </w:rPr>
        <w:t>тыс. руб</w:t>
      </w:r>
      <w:r w:rsidRPr="001A6B03">
        <w:t xml:space="preserve">. или </w:t>
      </w:r>
      <w:r w:rsidR="00322DBC">
        <w:rPr>
          <w:b/>
        </w:rPr>
        <w:t>36,3</w:t>
      </w:r>
      <w:r w:rsidRPr="001A6B03">
        <w:rPr>
          <w:b/>
        </w:rPr>
        <w:t>%</w:t>
      </w:r>
      <w:r w:rsidR="00711123">
        <w:t xml:space="preserve"> к уточненным</w:t>
      </w:r>
      <w:r w:rsidRPr="001A6B03">
        <w:t xml:space="preserve"> бюджетным назначениям</w:t>
      </w:r>
      <w:r w:rsidR="008F5E09" w:rsidRPr="001A6B03">
        <w:t xml:space="preserve"> </w:t>
      </w:r>
      <w:r w:rsidR="001A6B03">
        <w:t>(таблица №1).</w:t>
      </w:r>
    </w:p>
    <w:p w:rsidR="0040085D" w:rsidRPr="001A6B03" w:rsidRDefault="0040085D" w:rsidP="0040085D">
      <w:pPr>
        <w:pStyle w:val="Default"/>
        <w:tabs>
          <w:tab w:val="right" w:pos="10571"/>
        </w:tabs>
        <w:jc w:val="right"/>
      </w:pPr>
      <w:r w:rsidRPr="001A6B03">
        <w:t>Таблица №1</w:t>
      </w:r>
    </w:p>
    <w:p w:rsidR="00B23B1D" w:rsidRDefault="00B23B1D" w:rsidP="0040085D">
      <w:pPr>
        <w:pStyle w:val="Default"/>
        <w:jc w:val="center"/>
        <w:rPr>
          <w:b/>
          <w:sz w:val="28"/>
          <w:szCs w:val="28"/>
        </w:rPr>
      </w:pPr>
    </w:p>
    <w:p w:rsidR="00B23B1D" w:rsidRDefault="00B23B1D" w:rsidP="0040085D">
      <w:pPr>
        <w:pStyle w:val="Default"/>
        <w:jc w:val="center"/>
        <w:rPr>
          <w:b/>
          <w:sz w:val="28"/>
          <w:szCs w:val="28"/>
        </w:rPr>
      </w:pPr>
    </w:p>
    <w:p w:rsidR="0040085D" w:rsidRDefault="0040085D" w:rsidP="0040085D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>Основные параметры бюджет</w:t>
      </w:r>
      <w:r w:rsidR="00C349C3">
        <w:rPr>
          <w:b/>
          <w:sz w:val="28"/>
          <w:szCs w:val="28"/>
        </w:rPr>
        <w:t>а</w:t>
      </w:r>
      <w:r w:rsidRPr="005A795F">
        <w:rPr>
          <w:b/>
          <w:sz w:val="28"/>
          <w:szCs w:val="28"/>
        </w:rPr>
        <w:t xml:space="preserve"> городского поселения город</w:t>
      </w:r>
    </w:p>
    <w:p w:rsidR="0040085D" w:rsidRDefault="0040085D" w:rsidP="001561C2">
      <w:pPr>
        <w:pStyle w:val="Default"/>
        <w:jc w:val="center"/>
        <w:rPr>
          <w:b/>
          <w:sz w:val="28"/>
          <w:szCs w:val="28"/>
        </w:rPr>
      </w:pPr>
      <w:r w:rsidRPr="005A795F">
        <w:rPr>
          <w:b/>
          <w:sz w:val="28"/>
          <w:szCs w:val="28"/>
        </w:rPr>
        <w:t xml:space="preserve">Россошь по итогам </w:t>
      </w:r>
      <w:r w:rsidR="00EF524D">
        <w:rPr>
          <w:b/>
          <w:sz w:val="28"/>
          <w:szCs w:val="28"/>
        </w:rPr>
        <w:t xml:space="preserve">первого </w:t>
      </w:r>
      <w:r w:rsidR="00322DBC">
        <w:rPr>
          <w:b/>
          <w:sz w:val="28"/>
          <w:szCs w:val="28"/>
        </w:rPr>
        <w:t>полугодия</w:t>
      </w:r>
      <w:r w:rsidR="00EF524D">
        <w:rPr>
          <w:b/>
          <w:sz w:val="28"/>
          <w:szCs w:val="28"/>
        </w:rPr>
        <w:t xml:space="preserve"> 2019</w:t>
      </w:r>
      <w:r w:rsidRPr="005A795F">
        <w:rPr>
          <w:b/>
          <w:sz w:val="28"/>
          <w:szCs w:val="28"/>
        </w:rPr>
        <w:t xml:space="preserve"> года.</w:t>
      </w:r>
    </w:p>
    <w:p w:rsidR="00182C38" w:rsidRDefault="00182C38" w:rsidP="001561C2">
      <w:pPr>
        <w:pStyle w:val="Default"/>
        <w:jc w:val="center"/>
        <w:rPr>
          <w:b/>
          <w:sz w:val="28"/>
          <w:szCs w:val="28"/>
        </w:rPr>
      </w:pPr>
    </w:p>
    <w:p w:rsidR="001561C2" w:rsidRPr="001561C2" w:rsidRDefault="001561C2" w:rsidP="001561C2">
      <w:pPr>
        <w:pStyle w:val="Default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1561C2">
        <w:rPr>
          <w:sz w:val="20"/>
          <w:szCs w:val="20"/>
        </w:rPr>
        <w:t>(тыс. руб.)</w:t>
      </w:r>
    </w:p>
    <w:tbl>
      <w:tblPr>
        <w:tblW w:w="9071" w:type="dxa"/>
        <w:tblInd w:w="-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1"/>
        <w:gridCol w:w="1708"/>
        <w:gridCol w:w="1700"/>
        <w:gridCol w:w="1559"/>
        <w:gridCol w:w="1843"/>
      </w:tblGrid>
      <w:tr w:rsidR="0038034F" w:rsidTr="00182C38">
        <w:trPr>
          <w:trHeight w:val="1349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708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Первонач. план </w:t>
            </w:r>
            <w:r>
              <w:rPr>
                <w:b/>
                <w:sz w:val="20"/>
                <w:szCs w:val="20"/>
              </w:rPr>
              <w:t xml:space="preserve"> на 2019 год</w:t>
            </w:r>
          </w:p>
        </w:tc>
        <w:tc>
          <w:tcPr>
            <w:tcW w:w="1700" w:type="dxa"/>
          </w:tcPr>
          <w:p w:rsidR="0038034F" w:rsidRPr="00B76F61" w:rsidRDefault="0038034F" w:rsidP="00334C1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4169A6">
              <w:rPr>
                <w:b/>
                <w:sz w:val="20"/>
                <w:szCs w:val="20"/>
              </w:rPr>
              <w:t>а 2019 год по состоянию на 01.07</w:t>
            </w:r>
            <w:r>
              <w:rPr>
                <w:b/>
                <w:sz w:val="20"/>
                <w:szCs w:val="20"/>
              </w:rPr>
              <w:t xml:space="preserve">.2019 </w:t>
            </w:r>
          </w:p>
        </w:tc>
        <w:tc>
          <w:tcPr>
            <w:tcW w:w="1559" w:type="dxa"/>
          </w:tcPr>
          <w:p w:rsidR="0038034F" w:rsidRPr="00B76F61" w:rsidRDefault="0038034F" w:rsidP="00EF524D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Исполнение </w:t>
            </w:r>
            <w:r w:rsidR="00322DBC">
              <w:rPr>
                <w:b/>
                <w:sz w:val="20"/>
                <w:szCs w:val="20"/>
              </w:rPr>
              <w:t>по состоянию на 01.07</w:t>
            </w:r>
            <w:r>
              <w:rPr>
                <w:b/>
                <w:sz w:val="20"/>
                <w:szCs w:val="20"/>
              </w:rPr>
              <w:t xml:space="preserve">.2019 </w:t>
            </w:r>
          </w:p>
          <w:p w:rsidR="0038034F" w:rsidRPr="00B76F61" w:rsidRDefault="0038034F" w:rsidP="000C0B26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38034F" w:rsidRPr="00B76F61" w:rsidRDefault="0038034F" w:rsidP="000C0B26">
            <w:pPr>
              <w:pStyle w:val="Default"/>
              <w:rPr>
                <w:b/>
                <w:sz w:val="20"/>
                <w:szCs w:val="20"/>
              </w:rPr>
            </w:pPr>
            <w:r w:rsidRPr="00B76F61">
              <w:rPr>
                <w:b/>
                <w:sz w:val="20"/>
                <w:szCs w:val="20"/>
              </w:rPr>
              <w:t xml:space="preserve">% исполнения к уточненным бюджетным назначениям 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>Доходы бюджета</w:t>
            </w:r>
            <w:r w:rsidRPr="00B76F61">
              <w:rPr>
                <w:sz w:val="22"/>
                <w:szCs w:val="22"/>
              </w:rPr>
              <w:t xml:space="preserve">, всего </w:t>
            </w:r>
          </w:p>
        </w:tc>
        <w:tc>
          <w:tcPr>
            <w:tcW w:w="1708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332 468,0</w:t>
            </w:r>
          </w:p>
        </w:tc>
        <w:tc>
          <w:tcPr>
            <w:tcW w:w="1700" w:type="dxa"/>
            <w:vAlign w:val="center"/>
          </w:tcPr>
          <w:p w:rsidR="0038034F" w:rsidRPr="00B76F61" w:rsidRDefault="00CD64B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426 155,6</w:t>
            </w:r>
          </w:p>
        </w:tc>
        <w:tc>
          <w:tcPr>
            <w:tcW w:w="1559" w:type="dxa"/>
            <w:vAlign w:val="center"/>
          </w:tcPr>
          <w:p w:rsidR="0038034F" w:rsidRPr="00B76F61" w:rsidRDefault="00CD64B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145 226,5</w:t>
            </w:r>
          </w:p>
        </w:tc>
        <w:tc>
          <w:tcPr>
            <w:tcW w:w="1843" w:type="dxa"/>
            <w:vAlign w:val="center"/>
          </w:tcPr>
          <w:p w:rsidR="0038034F" w:rsidRPr="00B76F61" w:rsidRDefault="00425B3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34,1</w:t>
            </w:r>
          </w:p>
        </w:tc>
      </w:tr>
      <w:tr w:rsidR="0038034F" w:rsidTr="00182C38">
        <w:trPr>
          <w:trHeight w:val="76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в том числе: Налоговые и неналоговые доходы </w:t>
            </w:r>
          </w:p>
        </w:tc>
        <w:tc>
          <w:tcPr>
            <w:tcW w:w="1708" w:type="dxa"/>
            <w:vAlign w:val="center"/>
          </w:tcPr>
          <w:p w:rsidR="0038034F" w:rsidRPr="008342E3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309 228,6</w:t>
            </w:r>
          </w:p>
        </w:tc>
        <w:tc>
          <w:tcPr>
            <w:tcW w:w="1700" w:type="dxa"/>
            <w:vAlign w:val="center"/>
          </w:tcPr>
          <w:p w:rsidR="0038034F" w:rsidRPr="008342E3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309 228,6</w:t>
            </w:r>
          </w:p>
        </w:tc>
        <w:tc>
          <w:tcPr>
            <w:tcW w:w="1559" w:type="dxa"/>
            <w:vAlign w:val="center"/>
          </w:tcPr>
          <w:p w:rsidR="0038034F" w:rsidRPr="00B76F61" w:rsidRDefault="00CD64B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135 465,3</w:t>
            </w:r>
          </w:p>
        </w:tc>
        <w:tc>
          <w:tcPr>
            <w:tcW w:w="1843" w:type="dxa"/>
            <w:vAlign w:val="center"/>
          </w:tcPr>
          <w:p w:rsidR="0038034F" w:rsidRPr="00B76F61" w:rsidRDefault="00425B3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43,8</w:t>
            </w:r>
          </w:p>
        </w:tc>
      </w:tr>
      <w:tr w:rsidR="0038034F" w:rsidTr="00182C38">
        <w:trPr>
          <w:trHeight w:val="510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708" w:type="dxa"/>
            <w:vAlign w:val="center"/>
          </w:tcPr>
          <w:p w:rsidR="0038034F" w:rsidRPr="008342E3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23 239,4</w:t>
            </w:r>
          </w:p>
        </w:tc>
        <w:tc>
          <w:tcPr>
            <w:tcW w:w="1700" w:type="dxa"/>
            <w:vAlign w:val="center"/>
          </w:tcPr>
          <w:p w:rsidR="0038034F" w:rsidRPr="008342E3" w:rsidRDefault="00CD64B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</w:rPr>
              <w:t>116 927,0</w:t>
            </w:r>
          </w:p>
        </w:tc>
        <w:tc>
          <w:tcPr>
            <w:tcW w:w="1559" w:type="dxa"/>
            <w:vAlign w:val="center"/>
          </w:tcPr>
          <w:p w:rsidR="0038034F" w:rsidRPr="00B76F61" w:rsidRDefault="00CD64B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9 761,2</w:t>
            </w:r>
          </w:p>
        </w:tc>
        <w:tc>
          <w:tcPr>
            <w:tcW w:w="1843" w:type="dxa"/>
            <w:vAlign w:val="center"/>
          </w:tcPr>
          <w:p w:rsidR="0038034F" w:rsidRPr="00B76F61" w:rsidRDefault="00425B3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8,3</w:t>
            </w:r>
          </w:p>
        </w:tc>
      </w:tr>
      <w:tr w:rsidR="0038034F" w:rsidTr="00182C38">
        <w:trPr>
          <w:trHeight w:val="282"/>
        </w:trPr>
        <w:tc>
          <w:tcPr>
            <w:tcW w:w="2261" w:type="dxa"/>
          </w:tcPr>
          <w:p w:rsidR="0038034F" w:rsidRPr="00CD64BE" w:rsidRDefault="0038034F" w:rsidP="000C0B26">
            <w:pPr>
              <w:pStyle w:val="Default"/>
              <w:rPr>
                <w:b/>
                <w:sz w:val="22"/>
                <w:szCs w:val="22"/>
              </w:rPr>
            </w:pPr>
            <w:r w:rsidRPr="00CD64BE">
              <w:rPr>
                <w:b/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708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358 930,1</w:t>
            </w:r>
          </w:p>
        </w:tc>
        <w:tc>
          <w:tcPr>
            <w:tcW w:w="1700" w:type="dxa"/>
            <w:vAlign w:val="center"/>
          </w:tcPr>
          <w:p w:rsidR="0038034F" w:rsidRPr="00B76F61" w:rsidRDefault="00CD64B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461 502,3</w:t>
            </w:r>
          </w:p>
        </w:tc>
        <w:tc>
          <w:tcPr>
            <w:tcW w:w="1559" w:type="dxa"/>
            <w:vAlign w:val="center"/>
          </w:tcPr>
          <w:p w:rsidR="0038034F" w:rsidRPr="00B76F61" w:rsidRDefault="00CD64B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167 320,4</w:t>
            </w:r>
          </w:p>
        </w:tc>
        <w:tc>
          <w:tcPr>
            <w:tcW w:w="1843" w:type="dxa"/>
            <w:vAlign w:val="center"/>
          </w:tcPr>
          <w:p w:rsidR="0038034F" w:rsidRPr="00B76F61" w:rsidRDefault="00425B33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36,3</w:t>
            </w:r>
          </w:p>
        </w:tc>
      </w:tr>
      <w:tr w:rsidR="0038034F" w:rsidTr="00182C38">
        <w:trPr>
          <w:trHeight w:val="293"/>
        </w:trPr>
        <w:tc>
          <w:tcPr>
            <w:tcW w:w="2261" w:type="dxa"/>
          </w:tcPr>
          <w:p w:rsidR="0038034F" w:rsidRPr="00B76F61" w:rsidRDefault="0038034F" w:rsidP="000C0B26">
            <w:pPr>
              <w:pStyle w:val="Default"/>
              <w:rPr>
                <w:sz w:val="22"/>
                <w:szCs w:val="22"/>
              </w:rPr>
            </w:pPr>
            <w:r w:rsidRPr="00B76F61">
              <w:rPr>
                <w:sz w:val="22"/>
                <w:szCs w:val="22"/>
              </w:rPr>
              <w:t xml:space="preserve">Дефицит ( -), профицит (+) </w:t>
            </w:r>
          </w:p>
        </w:tc>
        <w:tc>
          <w:tcPr>
            <w:tcW w:w="1708" w:type="dxa"/>
            <w:vAlign w:val="center"/>
          </w:tcPr>
          <w:p w:rsidR="0038034F" w:rsidRPr="00B76F61" w:rsidRDefault="0038034F" w:rsidP="00334C15">
            <w:pPr>
              <w:pStyle w:val="Default"/>
              <w:jc w:val="right"/>
              <w:rPr>
                <w:color w:val="auto"/>
              </w:rPr>
            </w:pPr>
            <w:r w:rsidRPr="00B76F61">
              <w:rPr>
                <w:color w:val="auto"/>
              </w:rPr>
              <w:t xml:space="preserve"> -</w:t>
            </w:r>
            <w:r>
              <w:rPr>
                <w:color w:val="auto"/>
              </w:rPr>
              <w:t>26 462,1</w:t>
            </w:r>
          </w:p>
        </w:tc>
        <w:tc>
          <w:tcPr>
            <w:tcW w:w="1700" w:type="dxa"/>
            <w:vAlign w:val="center"/>
          </w:tcPr>
          <w:p w:rsidR="0038034F" w:rsidRPr="00B76F61" w:rsidRDefault="0038034F" w:rsidP="00334C15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-3</w:t>
            </w:r>
            <w:r w:rsidR="00775362">
              <w:rPr>
                <w:color w:val="auto"/>
              </w:rPr>
              <w:t>5 346,7</w:t>
            </w:r>
          </w:p>
        </w:tc>
        <w:tc>
          <w:tcPr>
            <w:tcW w:w="1559" w:type="dxa"/>
            <w:vAlign w:val="center"/>
          </w:tcPr>
          <w:p w:rsidR="0038034F" w:rsidRPr="00B76F61" w:rsidRDefault="00CD64BE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-22 093,9</w:t>
            </w:r>
          </w:p>
        </w:tc>
        <w:tc>
          <w:tcPr>
            <w:tcW w:w="1843" w:type="dxa"/>
            <w:vAlign w:val="center"/>
          </w:tcPr>
          <w:p w:rsidR="0038034F" w:rsidRPr="00B76F61" w:rsidRDefault="0038034F" w:rsidP="000C0B26">
            <w:pPr>
              <w:pStyle w:val="Default"/>
              <w:jc w:val="right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40085D" w:rsidRPr="00BF5ABE" w:rsidRDefault="0040085D" w:rsidP="0040085D">
      <w:pPr>
        <w:rPr>
          <w:lang w:eastAsia="ru-RU"/>
        </w:rPr>
      </w:pPr>
    </w:p>
    <w:p w:rsidR="0040085D" w:rsidRDefault="0040085D" w:rsidP="0040085D">
      <w:pPr>
        <w:jc w:val="both"/>
        <w:rPr>
          <w:b/>
          <w:sz w:val="28"/>
          <w:szCs w:val="28"/>
        </w:rPr>
      </w:pPr>
    </w:p>
    <w:p w:rsidR="0040085D" w:rsidRDefault="0040085D" w:rsidP="0040085D">
      <w:pPr>
        <w:rPr>
          <w:b/>
          <w:sz w:val="28"/>
          <w:szCs w:val="28"/>
        </w:rPr>
      </w:pPr>
    </w:p>
    <w:p w:rsidR="006473F2" w:rsidRPr="0055673D" w:rsidRDefault="0040085D" w:rsidP="006473F2">
      <w:pPr>
        <w:pStyle w:val="aff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5673D">
        <w:rPr>
          <w:b/>
          <w:sz w:val="28"/>
          <w:szCs w:val="28"/>
        </w:rPr>
        <w:t>Испол</w:t>
      </w:r>
      <w:r w:rsidR="00772C2B" w:rsidRPr="0055673D">
        <w:rPr>
          <w:b/>
          <w:sz w:val="28"/>
          <w:szCs w:val="28"/>
        </w:rPr>
        <w:t xml:space="preserve">нение доходной </w:t>
      </w:r>
      <w:r w:rsidRPr="0055673D">
        <w:rPr>
          <w:b/>
          <w:sz w:val="28"/>
          <w:szCs w:val="28"/>
        </w:rPr>
        <w:t xml:space="preserve">части бюджета городского </w:t>
      </w:r>
    </w:p>
    <w:p w:rsidR="0040085D" w:rsidRPr="006473F2" w:rsidRDefault="0040085D" w:rsidP="006473F2">
      <w:pPr>
        <w:pStyle w:val="aff4"/>
        <w:ind w:left="1080"/>
        <w:jc w:val="center"/>
        <w:rPr>
          <w:b/>
          <w:sz w:val="28"/>
          <w:szCs w:val="28"/>
        </w:rPr>
      </w:pPr>
      <w:r w:rsidRPr="0055673D">
        <w:rPr>
          <w:b/>
          <w:sz w:val="28"/>
          <w:szCs w:val="28"/>
        </w:rPr>
        <w:t>поселения город</w:t>
      </w:r>
      <w:r w:rsidRPr="006473F2">
        <w:rPr>
          <w:b/>
          <w:sz w:val="28"/>
          <w:szCs w:val="28"/>
        </w:rPr>
        <w:t xml:space="preserve"> Россошь Россошанского муниципального района за </w:t>
      </w:r>
      <w:r w:rsidR="0055673D">
        <w:rPr>
          <w:b/>
          <w:sz w:val="28"/>
          <w:szCs w:val="28"/>
        </w:rPr>
        <w:t>первое полугодие</w:t>
      </w:r>
      <w:r w:rsidR="006473F2" w:rsidRPr="006473F2">
        <w:rPr>
          <w:b/>
          <w:sz w:val="28"/>
          <w:szCs w:val="28"/>
        </w:rPr>
        <w:t xml:space="preserve"> 2019</w:t>
      </w:r>
      <w:r w:rsidRPr="006473F2">
        <w:rPr>
          <w:b/>
          <w:sz w:val="28"/>
          <w:szCs w:val="28"/>
        </w:rPr>
        <w:t xml:space="preserve"> год</w:t>
      </w:r>
      <w:r w:rsidR="006473F2" w:rsidRPr="006473F2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center"/>
        <w:rPr>
          <w:b/>
          <w:sz w:val="28"/>
          <w:szCs w:val="28"/>
        </w:rPr>
      </w:pPr>
    </w:p>
    <w:p w:rsidR="0040085D" w:rsidRPr="001A6B03" w:rsidRDefault="0040085D" w:rsidP="0040085D">
      <w:pPr>
        <w:ind w:firstLine="570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Доходная часть бюджета </w:t>
      </w:r>
      <w:r w:rsidR="001A5FA8" w:rsidRPr="001A6B03">
        <w:rPr>
          <w:sz w:val="28"/>
          <w:szCs w:val="28"/>
        </w:rPr>
        <w:t>города</w:t>
      </w:r>
      <w:r w:rsidRPr="001A6B03">
        <w:rPr>
          <w:sz w:val="28"/>
          <w:szCs w:val="28"/>
        </w:rPr>
        <w:t xml:space="preserve"> за</w:t>
      </w:r>
      <w:r w:rsidR="0055673D">
        <w:rPr>
          <w:sz w:val="28"/>
          <w:szCs w:val="28"/>
        </w:rPr>
        <w:t xml:space="preserve"> первое полугодие</w:t>
      </w:r>
      <w:r w:rsidR="006473F2" w:rsidRPr="001A6B03">
        <w:rPr>
          <w:sz w:val="28"/>
          <w:szCs w:val="28"/>
        </w:rPr>
        <w:t xml:space="preserve"> 2019</w:t>
      </w:r>
      <w:r w:rsidRPr="001A6B03">
        <w:rPr>
          <w:sz w:val="28"/>
          <w:szCs w:val="28"/>
        </w:rPr>
        <w:t xml:space="preserve"> год</w:t>
      </w:r>
      <w:r w:rsidR="006473F2" w:rsidRPr="001A6B03">
        <w:rPr>
          <w:sz w:val="28"/>
          <w:szCs w:val="28"/>
        </w:rPr>
        <w:t>а</w:t>
      </w:r>
      <w:r w:rsidRPr="001A6B03">
        <w:rPr>
          <w:sz w:val="28"/>
          <w:szCs w:val="28"/>
        </w:rPr>
        <w:t xml:space="preserve"> исполнена в сумме </w:t>
      </w:r>
      <w:r w:rsidR="0055673D">
        <w:rPr>
          <w:sz w:val="28"/>
          <w:szCs w:val="28"/>
        </w:rPr>
        <w:t>145 226,5 тыс. руб. или 34,1</w:t>
      </w:r>
      <w:r w:rsidRPr="001A6B03">
        <w:rPr>
          <w:sz w:val="28"/>
          <w:szCs w:val="28"/>
        </w:rPr>
        <w:t xml:space="preserve">% от  уточненных  плановых значений. </w:t>
      </w:r>
    </w:p>
    <w:p w:rsidR="00BB676F" w:rsidRPr="001A6B0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Налоговые и неналоговые доходы поступили в сумме </w:t>
      </w:r>
      <w:r w:rsidR="0055673D">
        <w:rPr>
          <w:sz w:val="28"/>
          <w:szCs w:val="28"/>
        </w:rPr>
        <w:t>135 465,3</w:t>
      </w:r>
      <w:r w:rsidRPr="001A6B03">
        <w:rPr>
          <w:sz w:val="28"/>
          <w:szCs w:val="28"/>
        </w:rPr>
        <w:t xml:space="preserve"> тыс. рублей, что соответствует </w:t>
      </w:r>
      <w:r w:rsidR="0055673D">
        <w:rPr>
          <w:sz w:val="28"/>
          <w:szCs w:val="28"/>
        </w:rPr>
        <w:t>43,8</w:t>
      </w:r>
      <w:r w:rsidRPr="001A6B03">
        <w:rPr>
          <w:sz w:val="28"/>
          <w:szCs w:val="28"/>
        </w:rPr>
        <w:t xml:space="preserve"> % к плану, утвержденному в сумме </w:t>
      </w:r>
      <w:r w:rsidR="003864F0" w:rsidRPr="001A6B03">
        <w:rPr>
          <w:sz w:val="28"/>
          <w:szCs w:val="28"/>
        </w:rPr>
        <w:t>309 228,6</w:t>
      </w:r>
      <w:r w:rsidRPr="001A6B03">
        <w:rPr>
          <w:sz w:val="28"/>
          <w:szCs w:val="28"/>
        </w:rPr>
        <w:t xml:space="preserve"> тыс. руб</w:t>
      </w:r>
      <w:r w:rsidR="003864F0" w:rsidRPr="001A6B03">
        <w:rPr>
          <w:sz w:val="28"/>
          <w:szCs w:val="28"/>
        </w:rPr>
        <w:t>лей. По сравнению с уровнем 2018</w:t>
      </w:r>
      <w:r w:rsidRPr="001A6B03">
        <w:rPr>
          <w:sz w:val="28"/>
          <w:szCs w:val="28"/>
        </w:rPr>
        <w:t xml:space="preserve"> года (фактом исполнения) доходная</w:t>
      </w:r>
      <w:r w:rsidR="003864F0" w:rsidRPr="001A6B03">
        <w:rPr>
          <w:sz w:val="28"/>
          <w:szCs w:val="28"/>
        </w:rPr>
        <w:t xml:space="preserve"> часть городского бюджета в отче</w:t>
      </w:r>
      <w:r w:rsidRPr="001A6B03">
        <w:rPr>
          <w:sz w:val="28"/>
          <w:szCs w:val="28"/>
        </w:rPr>
        <w:t xml:space="preserve">тном году в целом </w:t>
      </w:r>
      <w:r w:rsidR="00B76F3B">
        <w:rPr>
          <w:sz w:val="28"/>
          <w:szCs w:val="28"/>
        </w:rPr>
        <w:t>увеличилась</w:t>
      </w:r>
      <w:r w:rsidRPr="001A6B03">
        <w:rPr>
          <w:sz w:val="28"/>
          <w:szCs w:val="28"/>
        </w:rPr>
        <w:t xml:space="preserve"> на </w:t>
      </w:r>
      <w:r w:rsidR="00B76F3B">
        <w:rPr>
          <w:sz w:val="28"/>
          <w:szCs w:val="28"/>
        </w:rPr>
        <w:t>5 058,6</w:t>
      </w:r>
      <w:r w:rsidRPr="001A6B03">
        <w:rPr>
          <w:sz w:val="28"/>
          <w:szCs w:val="28"/>
        </w:rPr>
        <w:t xml:space="preserve"> тыс. </w:t>
      </w:r>
      <w:r w:rsidRPr="001A6B03">
        <w:rPr>
          <w:sz w:val="28"/>
          <w:szCs w:val="28"/>
        </w:rPr>
        <w:lastRenderedPageBreak/>
        <w:t xml:space="preserve">руб. Поступление налоговых и неналоговых доходов </w:t>
      </w:r>
      <w:r w:rsidR="00B76F3B">
        <w:rPr>
          <w:sz w:val="28"/>
          <w:szCs w:val="28"/>
        </w:rPr>
        <w:t>увеличилось</w:t>
      </w:r>
      <w:r w:rsidRPr="001A6B03">
        <w:rPr>
          <w:sz w:val="28"/>
          <w:szCs w:val="28"/>
        </w:rPr>
        <w:t xml:space="preserve"> по сравнению с фактом предыдущего года на </w:t>
      </w:r>
      <w:r w:rsidR="00B76F3B">
        <w:rPr>
          <w:sz w:val="28"/>
          <w:szCs w:val="28"/>
        </w:rPr>
        <w:t>5 131,4</w:t>
      </w:r>
      <w:r w:rsidRPr="001A6B03">
        <w:rPr>
          <w:sz w:val="28"/>
          <w:szCs w:val="28"/>
        </w:rPr>
        <w:t xml:space="preserve"> тыс.</w:t>
      </w:r>
      <w:r w:rsidR="00C349C3" w:rsidRP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рублей, безвозмездные поступления </w:t>
      </w:r>
      <w:r w:rsidR="008C11DB">
        <w:rPr>
          <w:sz w:val="28"/>
          <w:szCs w:val="28"/>
        </w:rPr>
        <w:t>уменьшились</w:t>
      </w:r>
      <w:r w:rsidRPr="001A6B03">
        <w:rPr>
          <w:sz w:val="28"/>
          <w:szCs w:val="28"/>
        </w:rPr>
        <w:t xml:space="preserve"> на </w:t>
      </w:r>
      <w:r w:rsidR="008C11DB">
        <w:rPr>
          <w:sz w:val="28"/>
          <w:szCs w:val="28"/>
        </w:rPr>
        <w:t xml:space="preserve">72,8 </w:t>
      </w:r>
      <w:r w:rsidRPr="001A6B03">
        <w:rPr>
          <w:sz w:val="28"/>
          <w:szCs w:val="28"/>
        </w:rPr>
        <w:t>тыс. рубле</w:t>
      </w:r>
      <w:r w:rsidR="004C220F" w:rsidRPr="001A6B03">
        <w:rPr>
          <w:sz w:val="28"/>
          <w:szCs w:val="28"/>
        </w:rPr>
        <w:t xml:space="preserve">й. Наибольший удельный вес </w:t>
      </w:r>
      <w:r w:rsidR="008C11DB">
        <w:rPr>
          <w:sz w:val="28"/>
          <w:szCs w:val="28"/>
        </w:rPr>
        <w:t>(93,3</w:t>
      </w:r>
      <w:r w:rsidRPr="001A6B03">
        <w:rPr>
          <w:sz w:val="28"/>
          <w:szCs w:val="28"/>
        </w:rPr>
        <w:t xml:space="preserve">%) в общей сумме фактически полученных по итогам </w:t>
      </w:r>
      <w:r w:rsidR="004C220F" w:rsidRPr="001A6B03">
        <w:rPr>
          <w:sz w:val="28"/>
          <w:szCs w:val="28"/>
        </w:rPr>
        <w:t>первого квартала 2019</w:t>
      </w:r>
      <w:r w:rsidRPr="001A6B03">
        <w:rPr>
          <w:sz w:val="28"/>
          <w:szCs w:val="28"/>
        </w:rPr>
        <w:t xml:space="preserve"> года доходов составляют налоговые</w:t>
      </w:r>
      <w:r w:rsidR="008C11DB">
        <w:rPr>
          <w:sz w:val="28"/>
          <w:szCs w:val="28"/>
        </w:rPr>
        <w:t xml:space="preserve"> и неналоговые доходы (135 465,3</w:t>
      </w:r>
      <w:r w:rsidRPr="001A6B03">
        <w:rPr>
          <w:sz w:val="28"/>
          <w:szCs w:val="28"/>
        </w:rPr>
        <w:t xml:space="preserve"> тыс. р</w:t>
      </w:r>
      <w:r w:rsidR="00CA68B3" w:rsidRPr="001A6B03">
        <w:rPr>
          <w:sz w:val="28"/>
          <w:szCs w:val="28"/>
        </w:rPr>
        <w:t xml:space="preserve">уб.). В </w:t>
      </w:r>
      <w:r w:rsidR="004C220F" w:rsidRPr="001A6B03">
        <w:rPr>
          <w:sz w:val="28"/>
          <w:szCs w:val="28"/>
        </w:rPr>
        <w:t xml:space="preserve">первом </w:t>
      </w:r>
      <w:r w:rsidR="008C11DB">
        <w:rPr>
          <w:sz w:val="28"/>
          <w:szCs w:val="28"/>
        </w:rPr>
        <w:t>полугодии</w:t>
      </w:r>
      <w:r w:rsidR="004C220F" w:rsidRPr="001A6B03">
        <w:rPr>
          <w:sz w:val="28"/>
          <w:szCs w:val="28"/>
        </w:rPr>
        <w:t xml:space="preserve"> 2018 года</w:t>
      </w:r>
      <w:r w:rsidR="00CA68B3" w:rsidRPr="001A6B03">
        <w:rPr>
          <w:sz w:val="28"/>
          <w:szCs w:val="28"/>
        </w:rPr>
        <w:t xml:space="preserve"> доля налоговых и неналоговых доходов</w:t>
      </w:r>
      <w:r w:rsidRPr="001A6B03">
        <w:rPr>
          <w:sz w:val="28"/>
          <w:szCs w:val="28"/>
        </w:rPr>
        <w:t xml:space="preserve"> составляла </w:t>
      </w:r>
      <w:r w:rsidR="00081A79">
        <w:rPr>
          <w:sz w:val="28"/>
          <w:szCs w:val="28"/>
        </w:rPr>
        <w:t>93</w:t>
      </w:r>
      <w:r w:rsidR="00327B04">
        <w:rPr>
          <w:sz w:val="28"/>
          <w:szCs w:val="28"/>
        </w:rPr>
        <w:t>,0</w:t>
      </w:r>
      <w:r w:rsidRPr="001A6B03">
        <w:rPr>
          <w:sz w:val="28"/>
          <w:szCs w:val="28"/>
        </w:rPr>
        <w:t xml:space="preserve"> % от всей суммы доходов городского бюджета</w:t>
      </w:r>
      <w:r w:rsidR="00965AD3" w:rsidRPr="001A6B03">
        <w:rPr>
          <w:sz w:val="28"/>
          <w:szCs w:val="28"/>
        </w:rPr>
        <w:t>.</w:t>
      </w:r>
    </w:p>
    <w:p w:rsidR="00BB676F" w:rsidRPr="001A6B03" w:rsidRDefault="00BB676F" w:rsidP="0040085D">
      <w:pPr>
        <w:pStyle w:val="afa"/>
        <w:ind w:left="0" w:right="-5"/>
        <w:jc w:val="both"/>
        <w:rPr>
          <w:sz w:val="28"/>
          <w:szCs w:val="28"/>
        </w:rPr>
      </w:pPr>
    </w:p>
    <w:p w:rsidR="001A6B03" w:rsidRPr="001A6B0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Анализ исполнения доходов бюджета городского поселения город Россошь в разрезе собственных доходов и безвозмездных </w:t>
      </w:r>
      <w:r w:rsidR="00C349C3" w:rsidRPr="001A6B03">
        <w:rPr>
          <w:sz w:val="28"/>
          <w:szCs w:val="28"/>
        </w:rPr>
        <w:t>поступлени</w:t>
      </w:r>
      <w:r w:rsidRPr="001A6B03">
        <w:rPr>
          <w:sz w:val="28"/>
          <w:szCs w:val="28"/>
        </w:rPr>
        <w:t>й показаны</w:t>
      </w:r>
      <w:r w:rsidR="001A6B03">
        <w:rPr>
          <w:sz w:val="28"/>
          <w:szCs w:val="28"/>
        </w:rPr>
        <w:t xml:space="preserve"> </w:t>
      </w:r>
      <w:r w:rsidRPr="001A6B03">
        <w:rPr>
          <w:sz w:val="28"/>
          <w:szCs w:val="28"/>
        </w:rPr>
        <w:t xml:space="preserve"> в таблице 2.                                                          </w:t>
      </w:r>
      <w:r w:rsidR="00C3667B" w:rsidRPr="001A6B03">
        <w:rPr>
          <w:sz w:val="28"/>
          <w:szCs w:val="28"/>
        </w:rPr>
        <w:t xml:space="preserve">                               </w:t>
      </w:r>
    </w:p>
    <w:p w:rsidR="0040085D" w:rsidRPr="001A6B03" w:rsidRDefault="00B23B1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40085D" w:rsidRPr="001A6B03">
        <w:rPr>
          <w:sz w:val="28"/>
          <w:szCs w:val="28"/>
        </w:rPr>
        <w:t xml:space="preserve">  Таблица №2</w:t>
      </w:r>
    </w:p>
    <w:p w:rsidR="0040085D" w:rsidRPr="001A6B03" w:rsidRDefault="0040085D" w:rsidP="0040085D">
      <w:pPr>
        <w:pStyle w:val="afa"/>
        <w:ind w:left="0" w:right="-5"/>
        <w:jc w:val="both"/>
        <w:rPr>
          <w:sz w:val="28"/>
          <w:szCs w:val="28"/>
        </w:rPr>
      </w:pPr>
      <w:r w:rsidRPr="001A6B03">
        <w:rPr>
          <w:sz w:val="28"/>
          <w:szCs w:val="28"/>
        </w:rPr>
        <w:t xml:space="preserve">                                                                                                                   (тыс. руб.)</w:t>
      </w:r>
    </w:p>
    <w:tbl>
      <w:tblPr>
        <w:tblW w:w="8481" w:type="dxa"/>
        <w:tblInd w:w="132" w:type="dxa"/>
        <w:tblLayout w:type="fixed"/>
        <w:tblLook w:val="0000"/>
      </w:tblPr>
      <w:tblGrid>
        <w:gridCol w:w="1819"/>
        <w:gridCol w:w="1276"/>
        <w:gridCol w:w="850"/>
        <w:gridCol w:w="1276"/>
        <w:gridCol w:w="751"/>
        <w:gridCol w:w="1375"/>
        <w:gridCol w:w="1134"/>
      </w:tblGrid>
      <w:tr w:rsidR="0040085D" w:rsidTr="000C0B26">
        <w:trPr>
          <w:trHeight w:val="802"/>
        </w:trPr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9116E7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Исполнено н</w:t>
            </w:r>
            <w:r w:rsidR="0040085D">
              <w:rPr>
                <w:b/>
              </w:rPr>
              <w:t>а</w:t>
            </w:r>
            <w:r w:rsidR="009F5886">
              <w:rPr>
                <w:b/>
              </w:rPr>
              <w:t xml:space="preserve"> 01.07</w:t>
            </w:r>
            <w:r>
              <w:rPr>
                <w:b/>
              </w:rPr>
              <w:t>.2018</w:t>
            </w:r>
            <w:r w:rsidR="0040085D">
              <w:rPr>
                <w:b/>
              </w:rPr>
              <w:t xml:space="preserve"> год</w:t>
            </w:r>
            <w:r>
              <w:rPr>
                <w:b/>
              </w:rPr>
              <w:t>а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C3667B" w:rsidP="000C0B26">
            <w:pPr>
              <w:pStyle w:val="afa"/>
              <w:ind w:left="0" w:right="-5"/>
              <w:jc w:val="center"/>
              <w:rPr>
                <w:b/>
              </w:rPr>
            </w:pPr>
            <w:r w:rsidRPr="00B76F61">
              <w:rPr>
                <w:b/>
                <w:sz w:val="20"/>
                <w:szCs w:val="20"/>
              </w:rPr>
              <w:t>Уточненные бюджетные назначения</w:t>
            </w:r>
            <w:r>
              <w:rPr>
                <w:b/>
                <w:sz w:val="20"/>
                <w:szCs w:val="20"/>
              </w:rPr>
              <w:t xml:space="preserve"> н</w:t>
            </w:r>
            <w:r w:rsidR="009F5886">
              <w:rPr>
                <w:b/>
                <w:sz w:val="20"/>
                <w:szCs w:val="20"/>
              </w:rPr>
              <w:t>а 2019 год по состоянию на 01.07</w:t>
            </w:r>
            <w:r>
              <w:rPr>
                <w:b/>
                <w:sz w:val="20"/>
                <w:szCs w:val="20"/>
              </w:rPr>
              <w:t>.2019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C3667B">
              <w:rPr>
                <w:b/>
                <w:sz w:val="20"/>
                <w:szCs w:val="20"/>
              </w:rPr>
              <w:t>по состоянию</w:t>
            </w:r>
            <w:r w:rsidR="009F5886">
              <w:rPr>
                <w:b/>
                <w:sz w:val="20"/>
                <w:szCs w:val="20"/>
              </w:rPr>
              <w:t xml:space="preserve"> на 01.07</w:t>
            </w:r>
            <w:r w:rsidR="00C3667B">
              <w:rPr>
                <w:b/>
                <w:sz w:val="20"/>
                <w:szCs w:val="20"/>
              </w:rPr>
              <w:t>.2019</w:t>
            </w:r>
          </w:p>
        </w:tc>
      </w:tr>
      <w:tr w:rsidR="0040085D" w:rsidTr="000C0B26">
        <w:trPr>
          <w:trHeight w:val="146"/>
        </w:trPr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85D" w:rsidRDefault="0040085D" w:rsidP="000C0B26">
            <w:pPr>
              <w:pStyle w:val="afa"/>
              <w:ind w:left="0" w:right="-5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0085D" w:rsidTr="000C0B26">
        <w:trPr>
          <w:trHeight w:val="392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A77E33" w:rsidRDefault="0040085D" w:rsidP="000C0B26">
            <w:pPr>
              <w:pStyle w:val="afa"/>
              <w:ind w:left="0" w:right="-5"/>
              <w:jc w:val="both"/>
              <w:rPr>
                <w:b/>
              </w:rPr>
            </w:pPr>
            <w:r w:rsidRPr="00A77E33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9F5886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  <w:bCs/>
              </w:rPr>
              <w:t>140 167,9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40085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AC03BA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426 155,6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40085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A77E33" w:rsidRDefault="000B2009" w:rsidP="000C0B26">
            <w:pPr>
              <w:pStyle w:val="afa"/>
              <w:ind w:left="0" w:right="-5"/>
              <w:jc w:val="right"/>
              <w:rPr>
                <w:b/>
              </w:rPr>
            </w:pPr>
            <w:r>
              <w:rPr>
                <w:b/>
              </w:rPr>
              <w:t>145 226,5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85D" w:rsidRPr="00A77E33" w:rsidRDefault="0040085D" w:rsidP="000C0B26">
            <w:pPr>
              <w:pStyle w:val="afa"/>
              <w:ind w:left="0" w:right="-5"/>
              <w:jc w:val="right"/>
              <w:rPr>
                <w:b/>
              </w:rPr>
            </w:pPr>
            <w:r w:rsidRPr="00A77E33">
              <w:rPr>
                <w:b/>
              </w:rPr>
              <w:t>100</w:t>
            </w:r>
          </w:p>
        </w:tc>
      </w:tr>
      <w:tr w:rsidR="0040085D" w:rsidTr="000C0B26">
        <w:trPr>
          <w:trHeight w:val="403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pStyle w:val="afa"/>
              <w:ind w:left="0" w:right="-5"/>
              <w:jc w:val="both"/>
            </w:pPr>
            <w: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40085D" w:rsidP="000C0B26">
            <w:pPr>
              <w:pStyle w:val="afa"/>
              <w:ind w:left="0" w:right="-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85D" w:rsidRDefault="0040085D" w:rsidP="000C0B26">
            <w:pPr>
              <w:pStyle w:val="afa"/>
              <w:ind w:left="0" w:right="-5"/>
              <w:jc w:val="right"/>
            </w:pPr>
          </w:p>
        </w:tc>
      </w:tr>
      <w:tr w:rsidR="0040085D" w:rsidTr="000C0B26">
        <w:trPr>
          <w:trHeight w:val="958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pStyle w:val="afa"/>
              <w:ind w:left="0" w:right="-5"/>
              <w:jc w:val="both"/>
            </w:pPr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9F5886" w:rsidP="000C0B26">
            <w:pPr>
              <w:pStyle w:val="afa"/>
              <w:ind w:left="0" w:right="-5"/>
              <w:jc w:val="right"/>
            </w:pPr>
            <w:r>
              <w:t>130 333,9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9F5886" w:rsidP="000C0B26">
            <w:pPr>
              <w:pStyle w:val="afa"/>
              <w:ind w:left="0" w:right="-5"/>
              <w:jc w:val="right"/>
            </w:pPr>
            <w:r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E5324F" w:rsidP="000C0B26">
            <w:pPr>
              <w:pStyle w:val="afa"/>
              <w:ind w:left="0" w:right="-5"/>
              <w:jc w:val="right"/>
            </w:pPr>
            <w:r>
              <w:t>309 228,6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AC03BA" w:rsidP="000C0B26">
            <w:pPr>
              <w:pStyle w:val="afa"/>
              <w:ind w:left="0" w:right="-5"/>
              <w:jc w:val="right"/>
            </w:pPr>
            <w:r>
              <w:t>72,6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0B2009" w:rsidP="000C0B26">
            <w:pPr>
              <w:pStyle w:val="afa"/>
              <w:ind w:left="0" w:right="-5"/>
              <w:jc w:val="right"/>
            </w:pPr>
            <w:r>
              <w:t>135 465,3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85D" w:rsidRDefault="00873CB4" w:rsidP="000C0B26">
            <w:pPr>
              <w:pStyle w:val="afa"/>
              <w:ind w:left="0" w:right="-5"/>
              <w:jc w:val="right"/>
            </w:pPr>
            <w:r>
              <w:t>9</w:t>
            </w:r>
            <w:r w:rsidR="00992A13">
              <w:t>3,3</w:t>
            </w:r>
          </w:p>
        </w:tc>
      </w:tr>
      <w:tr w:rsidR="0040085D" w:rsidTr="000C0B26">
        <w:trPr>
          <w:trHeight w:val="745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pStyle w:val="afa"/>
              <w:ind w:left="0" w:right="-5"/>
              <w:jc w:val="both"/>
            </w:pPr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9F5886" w:rsidP="000C0B26">
            <w:pPr>
              <w:pStyle w:val="afa"/>
              <w:ind w:left="0" w:right="-5"/>
              <w:jc w:val="right"/>
            </w:pPr>
            <w:r>
              <w:t>9</w:t>
            </w:r>
            <w:r w:rsidR="00992A13">
              <w:t xml:space="preserve"> </w:t>
            </w:r>
            <w:r>
              <w:t>834,0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9F5886" w:rsidP="000C0B26">
            <w:pPr>
              <w:pStyle w:val="afa"/>
              <w:ind w:left="0" w:right="-5"/>
              <w:jc w:val="right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AC03BA" w:rsidP="00E5324F">
            <w:pPr>
              <w:pStyle w:val="afa"/>
              <w:ind w:left="0" w:right="-5"/>
              <w:jc w:val="right"/>
            </w:pPr>
            <w:r>
              <w:t>116 927,0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Pr="00E5324F" w:rsidRDefault="00AC03BA" w:rsidP="000C0B26">
            <w:pPr>
              <w:pStyle w:val="afa"/>
              <w:ind w:left="0" w:right="-5"/>
              <w:jc w:val="right"/>
            </w:pPr>
            <w:r>
              <w:t>27,4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85D" w:rsidRDefault="00992A13" w:rsidP="000C0B26">
            <w:pPr>
              <w:pStyle w:val="afa"/>
              <w:ind w:left="0" w:right="-5"/>
              <w:jc w:val="right"/>
            </w:pPr>
            <w:r>
              <w:t>9 761,2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85D" w:rsidRDefault="00992A13" w:rsidP="000C0B26">
            <w:pPr>
              <w:pStyle w:val="afa"/>
              <w:ind w:left="0" w:right="-5"/>
              <w:jc w:val="right"/>
            </w:pPr>
            <w:r>
              <w:t>6,7</w:t>
            </w:r>
          </w:p>
        </w:tc>
      </w:tr>
    </w:tbl>
    <w:p w:rsidR="0040085D" w:rsidRPr="0030796C" w:rsidRDefault="0040085D" w:rsidP="00D86FDE">
      <w:pPr>
        <w:pStyle w:val="afa"/>
        <w:ind w:left="0" w:right="-5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Основными источниками формирования собственных дох</w:t>
      </w:r>
      <w:r w:rsidR="00D90308" w:rsidRPr="0030796C">
        <w:t>одов городского бюджета являются</w:t>
      </w:r>
      <w:r w:rsidRPr="0030796C">
        <w:t xml:space="preserve"> налоги.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 Налоговые доходы городского бюджета за </w:t>
      </w:r>
      <w:r w:rsidR="00D26F1F">
        <w:t>первое  полугодие</w:t>
      </w:r>
      <w:r w:rsidR="00802673" w:rsidRPr="0030796C">
        <w:t xml:space="preserve"> 2019</w:t>
      </w:r>
      <w:r w:rsidRPr="0030796C">
        <w:t xml:space="preserve"> год</w:t>
      </w:r>
      <w:r w:rsidR="00802673" w:rsidRPr="0030796C">
        <w:t>а</w:t>
      </w:r>
      <w:r w:rsidRPr="0030796C">
        <w:t xml:space="preserve"> составили </w:t>
      </w:r>
      <w:r w:rsidR="00D26F1F">
        <w:t>111 069,9</w:t>
      </w:r>
      <w:r w:rsidRPr="0030796C">
        <w:t xml:space="preserve"> тыс. рублей (</w:t>
      </w:r>
      <w:r w:rsidR="00D26F1F">
        <w:t>82</w:t>
      </w:r>
      <w:r w:rsidR="00881C52">
        <w:t>,0</w:t>
      </w:r>
      <w:r w:rsidRPr="0030796C">
        <w:t>% от собственных доходов городского бюджета). Поступление налоговых доходов у</w:t>
      </w:r>
      <w:r w:rsidR="00410A90" w:rsidRPr="0030796C">
        <w:t xml:space="preserve">меньшилось на </w:t>
      </w:r>
      <w:r w:rsidR="00D26F1F">
        <w:t>59,3</w:t>
      </w:r>
      <w:r w:rsidRPr="0030796C">
        <w:t xml:space="preserve"> тыс. рублей к уровню </w:t>
      </w:r>
      <w:r w:rsidR="00D26F1F">
        <w:t>первого полугодия</w:t>
      </w:r>
      <w:r w:rsidR="00410A90" w:rsidRPr="0030796C">
        <w:t xml:space="preserve"> 2018</w:t>
      </w:r>
      <w:r w:rsidRPr="0030796C">
        <w:t xml:space="preserve"> года (</w:t>
      </w:r>
      <w:r w:rsidR="00D26F1F">
        <w:t>111 010,6</w:t>
      </w:r>
      <w:r w:rsidRPr="0030796C">
        <w:t xml:space="preserve"> тыс. руб.) </w:t>
      </w:r>
    </w:p>
    <w:p w:rsidR="0040085D" w:rsidRPr="0030796C" w:rsidRDefault="0040085D" w:rsidP="0040085D">
      <w:pPr>
        <w:ind w:firstLine="570"/>
        <w:jc w:val="both"/>
      </w:pPr>
      <w:r w:rsidRPr="0030796C">
        <w:t>Основным (бюджетообразующим) налоговым доходом городского бюджета яв</w:t>
      </w:r>
      <w:r w:rsidR="00D90DFB" w:rsidRPr="0030796C">
        <w:t>ляется земельный налог</w:t>
      </w:r>
      <w:r w:rsidRPr="0030796C">
        <w:t xml:space="preserve"> в сумме </w:t>
      </w:r>
      <w:r w:rsidR="00034A25">
        <w:t>59 609,5 тыс. рублей, или 53,7</w:t>
      </w:r>
      <w:r w:rsidR="00881C52">
        <w:t xml:space="preserve"> % от общего объе</w:t>
      </w:r>
      <w:r w:rsidRPr="0030796C">
        <w:t>ма налоговых и нена</w:t>
      </w:r>
      <w:r w:rsidR="009867EB" w:rsidRPr="0030796C">
        <w:t xml:space="preserve">логовых доходов. По сравнению с первым </w:t>
      </w:r>
      <w:r w:rsidR="00034A25">
        <w:t>полугодием</w:t>
      </w:r>
      <w:r w:rsidR="009867EB" w:rsidRPr="0030796C">
        <w:t xml:space="preserve"> 2018 года</w:t>
      </w:r>
      <w:r w:rsidRPr="0030796C">
        <w:t xml:space="preserve"> поступление земельного налога уменьшилось на </w:t>
      </w:r>
      <w:r w:rsidR="00034A25">
        <w:t>1 527,4</w:t>
      </w:r>
      <w:r w:rsidRPr="0030796C">
        <w:t xml:space="preserve"> тыс. рублей. </w:t>
      </w:r>
    </w:p>
    <w:p w:rsidR="0040085D" w:rsidRPr="0030796C" w:rsidRDefault="0040085D" w:rsidP="0040085D">
      <w:pPr>
        <w:ind w:firstLine="708"/>
        <w:jc w:val="both"/>
      </w:pPr>
      <w:r w:rsidRPr="0030796C">
        <w:t xml:space="preserve">Следующим по величине в </w:t>
      </w:r>
      <w:r w:rsidR="00342609" w:rsidRPr="0030796C">
        <w:t xml:space="preserve">первом </w:t>
      </w:r>
      <w:r w:rsidR="00C55F89">
        <w:t>полугодии</w:t>
      </w:r>
      <w:r w:rsidR="00342609" w:rsidRPr="0030796C">
        <w:t xml:space="preserve"> 2019</w:t>
      </w:r>
      <w:r w:rsidR="00C55F89">
        <w:t xml:space="preserve"> года</w:t>
      </w:r>
      <w:r w:rsidRPr="0030796C">
        <w:t xml:space="preserve"> является налог на доходы физических лиц, уде</w:t>
      </w:r>
      <w:r w:rsidR="00C55F89">
        <w:t>льный вес которого составил 33,7</w:t>
      </w:r>
      <w:r w:rsidRPr="0030796C">
        <w:t xml:space="preserve">% собственных доходов или </w:t>
      </w:r>
      <w:r w:rsidR="00C55F89">
        <w:t>45 713,2</w:t>
      </w:r>
      <w:r w:rsidRPr="0030796C">
        <w:t xml:space="preserve"> тыс. рублей, это составляет </w:t>
      </w:r>
      <w:r w:rsidR="00C55F89">
        <w:t>45,6</w:t>
      </w:r>
      <w:r w:rsidRPr="0030796C">
        <w:t xml:space="preserve">% к уточненному плану и </w:t>
      </w:r>
      <w:r w:rsidR="00C55F89">
        <w:t>102,9</w:t>
      </w:r>
      <w:r w:rsidRPr="0030796C">
        <w:t>% к факту предыдущего года.</w:t>
      </w:r>
    </w:p>
    <w:p w:rsidR="0040085D" w:rsidRPr="0030796C" w:rsidRDefault="00C55F89" w:rsidP="0040085D">
      <w:pPr>
        <w:jc w:val="both"/>
      </w:pPr>
      <w:r>
        <w:t xml:space="preserve">          В отче</w:t>
      </w:r>
      <w:r w:rsidR="0040085D" w:rsidRPr="0030796C">
        <w:t xml:space="preserve">тном году в городской  бюджет поступили налоги на товары, реализуемые на территории Российской </w:t>
      </w:r>
      <w:r w:rsidR="00342609" w:rsidRPr="0030796C">
        <w:t xml:space="preserve">Федерации (акцизы) в сумме </w:t>
      </w:r>
      <w:r w:rsidR="00505449">
        <w:t>3 794,1 тыс. руб. (2,8</w:t>
      </w:r>
      <w:r w:rsidR="0040085D" w:rsidRPr="0030796C">
        <w:t xml:space="preserve">% от собственных доходов городского бюджета). </w:t>
      </w:r>
    </w:p>
    <w:p w:rsidR="0040085D" w:rsidRPr="0030796C" w:rsidRDefault="0040085D" w:rsidP="0040085D">
      <w:pPr>
        <w:ind w:firstLine="570"/>
        <w:jc w:val="both"/>
      </w:pPr>
      <w:r w:rsidRPr="0030796C">
        <w:t xml:space="preserve">Поступления от единого сельскохозяйственного налога (совокупный доход) составляют </w:t>
      </w:r>
      <w:r w:rsidR="00505449">
        <w:t>0,7</w:t>
      </w:r>
      <w:r w:rsidRPr="0030796C">
        <w:t xml:space="preserve"> %. </w:t>
      </w:r>
    </w:p>
    <w:p w:rsidR="0040085D" w:rsidRPr="0030796C" w:rsidRDefault="0040085D" w:rsidP="0007448B">
      <w:pPr>
        <w:ind w:firstLine="708"/>
        <w:jc w:val="both"/>
      </w:pPr>
      <w:r w:rsidRPr="0030796C">
        <w:lastRenderedPageBreak/>
        <w:t xml:space="preserve">Налог на имущество физических лиц также как и земельный является местным налогом и в </w:t>
      </w:r>
      <w:r w:rsidR="00E15F71" w:rsidRPr="0030796C">
        <w:t xml:space="preserve">первом </w:t>
      </w:r>
      <w:r w:rsidR="00446BEF">
        <w:t>полугодии</w:t>
      </w:r>
      <w:r w:rsidR="00E15F71" w:rsidRPr="0030796C">
        <w:t xml:space="preserve"> 2019 года</w:t>
      </w:r>
      <w:r w:rsidRPr="0030796C">
        <w:t xml:space="preserve"> его поступления составили –</w:t>
      </w:r>
      <w:r w:rsidR="00E15F71" w:rsidRPr="0030796C">
        <w:t xml:space="preserve"> </w:t>
      </w:r>
      <w:r w:rsidR="00446BEF">
        <w:t>1 039,5</w:t>
      </w:r>
      <w:r w:rsidRPr="0030796C">
        <w:t xml:space="preserve"> тыс. руб. против </w:t>
      </w:r>
      <w:r w:rsidR="00446BEF">
        <w:t>852,2</w:t>
      </w:r>
      <w:r w:rsidR="00E15F71" w:rsidRPr="0030796C">
        <w:t xml:space="preserve"> </w:t>
      </w:r>
      <w:r w:rsidRPr="0030796C">
        <w:t xml:space="preserve"> тыс. рублей, поступивших в </w:t>
      </w:r>
      <w:r w:rsidR="00E15F71" w:rsidRPr="0030796C">
        <w:t xml:space="preserve">первом </w:t>
      </w:r>
      <w:r w:rsidR="00446BEF">
        <w:t>полугодии</w:t>
      </w:r>
      <w:r w:rsidR="00E15F71" w:rsidRPr="0030796C">
        <w:t xml:space="preserve"> 2018 года</w:t>
      </w:r>
      <w:r w:rsidRPr="0030796C">
        <w:t xml:space="preserve">. </w:t>
      </w:r>
    </w:p>
    <w:p w:rsidR="0040085D" w:rsidRPr="0030796C" w:rsidRDefault="0040085D" w:rsidP="0040085D">
      <w:pPr>
        <w:ind w:firstLine="570"/>
        <w:jc w:val="both"/>
      </w:pPr>
      <w:r w:rsidRPr="0030796C">
        <w:t>Неналоговые доходы поступили в</w:t>
      </w:r>
      <w:r w:rsidR="001D59AB" w:rsidRPr="0030796C">
        <w:t xml:space="preserve"> первом </w:t>
      </w:r>
      <w:r w:rsidR="00446BEF">
        <w:t>полугодии</w:t>
      </w:r>
      <w:r w:rsidR="001D59AB" w:rsidRPr="0030796C">
        <w:t xml:space="preserve"> 2019 года</w:t>
      </w:r>
      <w:r w:rsidRPr="0030796C">
        <w:t xml:space="preserve"> в сумме </w:t>
      </w:r>
      <w:r w:rsidR="007A35C1">
        <w:t>24 395,4</w:t>
      </w:r>
      <w:r w:rsidRPr="0030796C">
        <w:t xml:space="preserve"> тыс. рублей, что составляет </w:t>
      </w:r>
      <w:r w:rsidR="007A35C1">
        <w:t>18</w:t>
      </w:r>
      <w:r w:rsidR="00881C52">
        <w:t xml:space="preserve"> % от общего объе</w:t>
      </w:r>
      <w:r w:rsidRPr="0030796C">
        <w:t xml:space="preserve">ма налоговых и неналоговых доходов городского бюджета. </w:t>
      </w:r>
    </w:p>
    <w:p w:rsidR="0030796C" w:rsidRPr="00327732" w:rsidRDefault="0040085D" w:rsidP="00327732">
      <w:pPr>
        <w:ind w:firstLine="708"/>
        <w:jc w:val="both"/>
      </w:pPr>
      <w:r w:rsidRPr="0030796C">
        <w:t xml:space="preserve">Основа неналоговых доходов – это арендная плата и поступления от продажи права на заключение договоров аренды за использование муниципального </w:t>
      </w:r>
      <w:r w:rsidR="007A35C1">
        <w:t xml:space="preserve">имущества и земельных участков и доходы от реализации имущества, находящегося </w:t>
      </w:r>
      <w:r w:rsidR="00A91D8B">
        <w:t>в муниципальной собственности.</w:t>
      </w:r>
    </w:p>
    <w:p w:rsidR="0040085D" w:rsidRPr="00A42779" w:rsidRDefault="0040085D" w:rsidP="0040085D">
      <w:pPr>
        <w:ind w:firstLine="570"/>
        <w:jc w:val="right"/>
        <w:rPr>
          <w:sz w:val="22"/>
          <w:szCs w:val="22"/>
        </w:rPr>
      </w:pPr>
      <w:r w:rsidRPr="00A42779">
        <w:rPr>
          <w:sz w:val="22"/>
          <w:szCs w:val="22"/>
        </w:rPr>
        <w:t>Таблица №3</w:t>
      </w:r>
    </w:p>
    <w:p w:rsidR="005A3388" w:rsidRPr="00A42779" w:rsidRDefault="0040085D" w:rsidP="0040085D">
      <w:pPr>
        <w:ind w:firstLine="570"/>
        <w:jc w:val="center"/>
        <w:rPr>
          <w:b/>
          <w:sz w:val="22"/>
          <w:szCs w:val="22"/>
        </w:rPr>
      </w:pPr>
      <w:r w:rsidRPr="00A42779">
        <w:rPr>
          <w:b/>
          <w:sz w:val="22"/>
          <w:szCs w:val="22"/>
        </w:rPr>
        <w:t xml:space="preserve">Исполнение доходов (собственные доходы) </w:t>
      </w:r>
    </w:p>
    <w:p w:rsidR="0040085D" w:rsidRPr="00A42779" w:rsidRDefault="0040085D" w:rsidP="0040085D">
      <w:pPr>
        <w:ind w:firstLine="570"/>
        <w:jc w:val="center"/>
        <w:rPr>
          <w:b/>
          <w:sz w:val="22"/>
          <w:szCs w:val="22"/>
        </w:rPr>
      </w:pPr>
      <w:r w:rsidRPr="00A42779">
        <w:rPr>
          <w:b/>
          <w:sz w:val="22"/>
          <w:szCs w:val="22"/>
        </w:rPr>
        <w:t>в</w:t>
      </w:r>
      <w:r w:rsidR="0017497B" w:rsidRPr="00A42779">
        <w:rPr>
          <w:b/>
          <w:sz w:val="22"/>
          <w:szCs w:val="22"/>
        </w:rPr>
        <w:t xml:space="preserve"> первом </w:t>
      </w:r>
      <w:r w:rsidR="00A91D8B" w:rsidRPr="00A42779">
        <w:rPr>
          <w:b/>
          <w:sz w:val="22"/>
          <w:szCs w:val="22"/>
        </w:rPr>
        <w:t>полугодии</w:t>
      </w:r>
      <w:r w:rsidR="0017497B" w:rsidRPr="00A42779">
        <w:rPr>
          <w:b/>
          <w:sz w:val="22"/>
          <w:szCs w:val="22"/>
        </w:rPr>
        <w:t xml:space="preserve"> 2019 года</w:t>
      </w:r>
    </w:p>
    <w:p w:rsidR="0040085D" w:rsidRDefault="0040085D" w:rsidP="0030796C">
      <w:r>
        <w:t xml:space="preserve">                                                                                                         </w:t>
      </w:r>
      <w:r w:rsidR="00B23B1D">
        <w:t xml:space="preserve">  </w:t>
      </w:r>
      <w:r w:rsidR="0030796C">
        <w:t xml:space="preserve">                              </w:t>
      </w:r>
      <w:r w:rsidR="00B23B1D">
        <w:t xml:space="preserve">  </w:t>
      </w:r>
      <w:r>
        <w:t>(тыс.</w:t>
      </w:r>
      <w:r w:rsidR="00F00071">
        <w:t xml:space="preserve"> </w:t>
      </w:r>
      <w:r>
        <w:t>руб.)</w:t>
      </w:r>
    </w:p>
    <w:tbl>
      <w:tblPr>
        <w:tblW w:w="0" w:type="auto"/>
        <w:tblInd w:w="102" w:type="dxa"/>
        <w:tblLayout w:type="fixed"/>
        <w:tblLook w:val="0000"/>
      </w:tblPr>
      <w:tblGrid>
        <w:gridCol w:w="3239"/>
        <w:gridCol w:w="1170"/>
        <w:gridCol w:w="1275"/>
        <w:gridCol w:w="1365"/>
        <w:gridCol w:w="1305"/>
        <w:gridCol w:w="1156"/>
      </w:tblGrid>
      <w:tr w:rsidR="0040085D" w:rsidTr="000C0B26">
        <w:trPr>
          <w:trHeight w:val="9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</w:p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  <w:p w:rsidR="0040085D" w:rsidRDefault="0040085D" w:rsidP="000C0B26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174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461DF0">
              <w:rPr>
                <w:sz w:val="20"/>
                <w:szCs w:val="20"/>
              </w:rPr>
              <w:t>на 01.07</w:t>
            </w:r>
            <w:r w:rsidR="0017497B">
              <w:rPr>
                <w:sz w:val="20"/>
                <w:szCs w:val="20"/>
              </w:rPr>
              <w:t>.18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07448B" w:rsidRDefault="0007448B" w:rsidP="000C0B26">
            <w:pPr>
              <w:jc w:val="center"/>
              <w:rPr>
                <w:sz w:val="16"/>
                <w:szCs w:val="16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461DF0">
              <w:rPr>
                <w:sz w:val="16"/>
                <w:szCs w:val="16"/>
              </w:rPr>
              <w:t>а 2019 год по состоянию на 01.07</w:t>
            </w:r>
            <w:r w:rsidRPr="0007448B">
              <w:rPr>
                <w:sz w:val="16"/>
                <w:szCs w:val="16"/>
              </w:rPr>
              <w:t>.2019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461DF0">
              <w:rPr>
                <w:sz w:val="16"/>
                <w:szCs w:val="16"/>
              </w:rPr>
              <w:t>по состоянию на 01.07</w:t>
            </w:r>
            <w:r w:rsidR="0007448B" w:rsidRPr="0007448B">
              <w:rPr>
                <w:sz w:val="16"/>
                <w:szCs w:val="16"/>
              </w:rPr>
              <w:t>.2019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% к плану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 xml:space="preserve">Налоговые и неналоговые </w:t>
            </w:r>
          </w:p>
          <w:p w:rsidR="0040085D" w:rsidRPr="0030796C" w:rsidRDefault="0040085D" w:rsidP="000C0B26">
            <w:pPr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доходы, в том числе: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3F1B8F" w:rsidP="000C0B26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130 333,9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309</w:t>
            </w:r>
            <w:r w:rsidR="00461DF0">
              <w:rPr>
                <w:b/>
                <w:sz w:val="20"/>
                <w:szCs w:val="20"/>
              </w:rPr>
              <w:t xml:space="preserve"> </w:t>
            </w:r>
            <w:r w:rsidRPr="0030796C">
              <w:rPr>
                <w:b/>
                <w:sz w:val="20"/>
                <w:szCs w:val="20"/>
              </w:rPr>
              <w:t>228,6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3F1B8F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135 465,3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3F1B8F" w:rsidP="000C0B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43,8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jc w:val="center"/>
              <w:rPr>
                <w:b/>
                <w:sz w:val="20"/>
                <w:szCs w:val="20"/>
              </w:rPr>
            </w:pPr>
            <w:r w:rsidRPr="0030796C">
              <w:rPr>
                <w:b/>
                <w:sz w:val="20"/>
                <w:szCs w:val="20"/>
              </w:rPr>
              <w:t>100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3F1B8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44 431,7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100 155,0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3F1B8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45 713,2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3F1B8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3F1B8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133901" w:rsidRDefault="0040085D" w:rsidP="000C0B26">
            <w:pPr>
              <w:rPr>
                <w:sz w:val="20"/>
                <w:szCs w:val="20"/>
              </w:rPr>
            </w:pPr>
            <w:r w:rsidRPr="00133901">
              <w:rPr>
                <w:sz w:val="20"/>
                <w:szCs w:val="20"/>
              </w:rPr>
              <w:t>Налоги на товары реализуемые на территории Российской Федерации (Акцизы)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133901" w:rsidRDefault="009D398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3 205,1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133901" w:rsidRDefault="0007448B" w:rsidP="000C0B26">
            <w:pPr>
              <w:jc w:val="center"/>
              <w:rPr>
                <w:sz w:val="20"/>
                <w:szCs w:val="20"/>
              </w:rPr>
            </w:pPr>
            <w:r w:rsidRPr="00133901">
              <w:rPr>
                <w:sz w:val="20"/>
                <w:szCs w:val="20"/>
              </w:rPr>
              <w:t>7 352,3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133901" w:rsidRDefault="009D398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3 794,1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133901" w:rsidRDefault="009D398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2,</w:t>
            </w:r>
            <w:r w:rsidR="009D3980">
              <w:rPr>
                <w:sz w:val="20"/>
                <w:szCs w:val="20"/>
              </w:rPr>
              <w:t>8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6102F7" w:rsidRDefault="006102F7" w:rsidP="000C0B26">
            <w:pPr>
              <w:rPr>
                <w:sz w:val="18"/>
                <w:szCs w:val="18"/>
              </w:rPr>
            </w:pPr>
            <w:r w:rsidRPr="006102F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</w:t>
            </w:r>
            <w:r w:rsidR="006102F7">
              <w:rPr>
                <w:sz w:val="20"/>
                <w:szCs w:val="20"/>
              </w:rPr>
              <w:t> </w:t>
            </w:r>
            <w:r w:rsidRPr="0030796C">
              <w:rPr>
                <w:sz w:val="20"/>
                <w:szCs w:val="20"/>
              </w:rPr>
              <w:t>3</w:t>
            </w:r>
            <w:r w:rsidR="006102F7">
              <w:rPr>
                <w:sz w:val="20"/>
                <w:szCs w:val="20"/>
              </w:rPr>
              <w:t>84,</w:t>
            </w:r>
            <w:r w:rsidR="001E28C5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07448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619,0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6102F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6102F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6102F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40085D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Налоги на имущество</w:t>
            </w:r>
            <w:r w:rsidR="00B70C1A" w:rsidRPr="0030796C">
              <w:rPr>
                <w:sz w:val="20"/>
                <w:szCs w:val="20"/>
              </w:rPr>
              <w:t xml:space="preserve"> физических лиц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6102F7" w:rsidP="000C0B26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852,2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20 400,0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6102F7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1 039,5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B70C1A" w:rsidTr="000C0B26">
        <w:trPr>
          <w:trHeight w:val="373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B70C1A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F1479F" w:rsidP="000C0B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61 136,9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B70C1A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138 223,0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59 609,5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C1A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</w:t>
            </w:r>
            <w:r w:rsidRPr="0030796C">
              <w:rPr>
                <w:b/>
                <w:sz w:val="20"/>
                <w:szCs w:val="20"/>
              </w:rPr>
              <w:t>х</w:t>
            </w:r>
            <w:r w:rsidRPr="0030796C">
              <w:rPr>
                <w:sz w:val="20"/>
                <w:szCs w:val="20"/>
              </w:rPr>
              <w:t xml:space="preserve">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1E28C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10 720,6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20 320,0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F64EB0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 xml:space="preserve"> </w:t>
            </w:r>
            <w:r w:rsidR="00F64EB0">
              <w:rPr>
                <w:sz w:val="20"/>
                <w:szCs w:val="20"/>
              </w:rPr>
              <w:t>9 058,9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64EB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1E28C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64EB0">
              <w:rPr>
                <w:sz w:val="20"/>
                <w:szCs w:val="20"/>
              </w:rPr>
              <w:t>,7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D32776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6 852,8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9 300,0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D32776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4 933,8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D32776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D32776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40085D" w:rsidTr="00F1479F">
        <w:trPr>
          <w:trHeight w:val="529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12 629,3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9 619,5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1E28C5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Св.200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F1479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</w:tr>
      <w:tr w:rsidR="0040085D" w:rsidTr="000C0B26">
        <w:tc>
          <w:tcPr>
            <w:tcW w:w="3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40085D" w:rsidP="000C0B26">
            <w:pPr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6E723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931DB" w:rsidP="000C0B26">
            <w:pPr>
              <w:jc w:val="center"/>
              <w:rPr>
                <w:sz w:val="20"/>
                <w:szCs w:val="20"/>
              </w:rPr>
            </w:pPr>
            <w:r w:rsidRPr="0030796C">
              <w:rPr>
                <w:sz w:val="20"/>
                <w:szCs w:val="20"/>
              </w:rPr>
              <w:t>200,0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6E723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6E723F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Св.200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30796C" w:rsidRDefault="00B70B20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1E28C5">
              <w:rPr>
                <w:sz w:val="20"/>
                <w:szCs w:val="20"/>
              </w:rPr>
              <w:t>7</w:t>
            </w:r>
          </w:p>
        </w:tc>
      </w:tr>
    </w:tbl>
    <w:p w:rsidR="0040085D" w:rsidRDefault="0040085D" w:rsidP="000A4C0A">
      <w:pPr>
        <w:jc w:val="both"/>
        <w:rPr>
          <w:sz w:val="28"/>
          <w:szCs w:val="28"/>
        </w:rPr>
      </w:pPr>
    </w:p>
    <w:p w:rsidR="0040085D" w:rsidRPr="0030796C" w:rsidRDefault="006F2FEB" w:rsidP="00055598">
      <w:pPr>
        <w:jc w:val="both"/>
      </w:pPr>
      <w:r w:rsidRPr="0030796C">
        <w:t xml:space="preserve">       </w:t>
      </w:r>
      <w:r w:rsidR="0040085D" w:rsidRPr="0030796C">
        <w:t xml:space="preserve">Кроме собственных доходов за отчетный период в бюджет города поступили денежные средства в сумме </w:t>
      </w:r>
      <w:r w:rsidR="00C80EA8">
        <w:t>9 761,2</w:t>
      </w:r>
      <w:r w:rsidR="0040085D" w:rsidRPr="0030796C">
        <w:t xml:space="preserve"> тыс. рублей из других уровней бюджета</w:t>
      </w:r>
      <w:r w:rsidR="0030796C">
        <w:t>.</w:t>
      </w:r>
    </w:p>
    <w:p w:rsidR="0030796C" w:rsidRPr="0030796C" w:rsidRDefault="00A42779" w:rsidP="0030796C">
      <w:pPr>
        <w:jc w:val="both"/>
      </w:pPr>
      <w:r>
        <w:t xml:space="preserve">       </w:t>
      </w:r>
      <w:r w:rsidR="0040085D" w:rsidRPr="0030796C">
        <w:t xml:space="preserve">В целом бюджет города за </w:t>
      </w:r>
      <w:r w:rsidR="00C80EA8">
        <w:t xml:space="preserve">первое полугодие </w:t>
      </w:r>
      <w:r w:rsidR="00055598" w:rsidRPr="0030796C">
        <w:t>2019</w:t>
      </w:r>
      <w:r w:rsidR="0040085D" w:rsidRPr="0030796C">
        <w:t xml:space="preserve"> год</w:t>
      </w:r>
      <w:r w:rsidR="00055598" w:rsidRPr="0030796C">
        <w:t>а</w:t>
      </w:r>
      <w:r w:rsidR="0040085D" w:rsidRPr="0030796C">
        <w:t xml:space="preserve"> исполнен по доходам на </w:t>
      </w:r>
      <w:r w:rsidR="00C80EA8">
        <w:t>34,1</w:t>
      </w:r>
      <w:r w:rsidR="0040085D" w:rsidRPr="0030796C">
        <w:t xml:space="preserve">% и составил </w:t>
      </w:r>
      <w:r w:rsidR="00C80EA8">
        <w:t>145 226,5</w:t>
      </w:r>
      <w:r w:rsidR="0040085D" w:rsidRPr="0030796C">
        <w:t xml:space="preserve"> тыс. рублей.</w:t>
      </w:r>
    </w:p>
    <w:p w:rsidR="0040085D" w:rsidRDefault="0040085D" w:rsidP="0040085D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t>Таблица №4</w:t>
      </w:r>
    </w:p>
    <w:p w:rsidR="0040085D" w:rsidRDefault="0040085D" w:rsidP="008C7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 за</w:t>
      </w:r>
      <w:r w:rsidR="00577989">
        <w:rPr>
          <w:b/>
          <w:sz w:val="28"/>
          <w:szCs w:val="28"/>
        </w:rPr>
        <w:t xml:space="preserve"> </w:t>
      </w:r>
      <w:r w:rsidR="009C34C0">
        <w:rPr>
          <w:b/>
          <w:sz w:val="28"/>
          <w:szCs w:val="28"/>
        </w:rPr>
        <w:t>первое полугодие</w:t>
      </w:r>
      <w:r w:rsidR="00577989">
        <w:rPr>
          <w:b/>
          <w:sz w:val="28"/>
          <w:szCs w:val="28"/>
        </w:rPr>
        <w:t xml:space="preserve"> 2019</w:t>
      </w:r>
      <w:r>
        <w:rPr>
          <w:b/>
          <w:sz w:val="28"/>
          <w:szCs w:val="28"/>
        </w:rPr>
        <w:t xml:space="preserve"> год</w:t>
      </w:r>
      <w:r w:rsidR="00577989">
        <w:rPr>
          <w:b/>
          <w:sz w:val="28"/>
          <w:szCs w:val="28"/>
        </w:rPr>
        <w:t>а</w:t>
      </w:r>
    </w:p>
    <w:p w:rsidR="0040085D" w:rsidRDefault="0040085D" w:rsidP="0040085D">
      <w:pPr>
        <w:ind w:firstLine="570"/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t>(тыс.</w:t>
      </w:r>
      <w:r w:rsidR="00F00071">
        <w:t xml:space="preserve"> </w:t>
      </w:r>
      <w:r>
        <w:t>руб</w:t>
      </w:r>
      <w:r>
        <w:rPr>
          <w:sz w:val="20"/>
          <w:szCs w:val="20"/>
        </w:rPr>
        <w:t>.)</w:t>
      </w:r>
    </w:p>
    <w:p w:rsidR="0040085D" w:rsidRDefault="0040085D" w:rsidP="0040085D">
      <w:pPr>
        <w:ind w:firstLine="570"/>
        <w:jc w:val="both"/>
        <w:rPr>
          <w:sz w:val="28"/>
          <w:szCs w:val="28"/>
        </w:rPr>
      </w:pPr>
    </w:p>
    <w:tbl>
      <w:tblPr>
        <w:tblW w:w="0" w:type="auto"/>
        <w:tblInd w:w="132" w:type="dxa"/>
        <w:tblLayout w:type="fixed"/>
        <w:tblLook w:val="0000"/>
      </w:tblPr>
      <w:tblGrid>
        <w:gridCol w:w="3239"/>
        <w:gridCol w:w="1290"/>
        <w:gridCol w:w="1290"/>
        <w:gridCol w:w="1335"/>
        <w:gridCol w:w="1170"/>
        <w:gridCol w:w="1141"/>
      </w:tblGrid>
      <w:tr w:rsidR="0040085D" w:rsidTr="000C0B26">
        <w:trPr>
          <w:trHeight w:val="716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</w:pPr>
            <w:r>
              <w:t>Наименование дохода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91331B">
              <w:rPr>
                <w:sz w:val="20"/>
                <w:szCs w:val="20"/>
              </w:rPr>
              <w:t>на 01.07</w:t>
            </w:r>
            <w:r w:rsidR="00346CA3">
              <w:rPr>
                <w:sz w:val="20"/>
                <w:szCs w:val="20"/>
              </w:rPr>
              <w:t>.18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на 2019 год по состоянию на 0</w:t>
            </w:r>
            <w:r w:rsidR="0091331B">
              <w:rPr>
                <w:sz w:val="16"/>
                <w:szCs w:val="16"/>
              </w:rPr>
              <w:t>1.07</w:t>
            </w:r>
            <w:r w:rsidRPr="0007448B">
              <w:rPr>
                <w:sz w:val="16"/>
                <w:szCs w:val="16"/>
              </w:rPr>
              <w:t>.2019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346CA3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91331B">
              <w:rPr>
                <w:sz w:val="16"/>
                <w:szCs w:val="16"/>
              </w:rPr>
              <w:t>по состоянию на 01.07</w:t>
            </w:r>
            <w:r w:rsidRPr="0007448B">
              <w:rPr>
                <w:sz w:val="16"/>
                <w:szCs w:val="16"/>
              </w:rPr>
              <w:t>.2019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в % к плану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в %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6F2FEB" w:rsidRDefault="0040085D" w:rsidP="000C0B26">
            <w:pPr>
              <w:rPr>
                <w:b/>
                <w:sz w:val="22"/>
                <w:szCs w:val="22"/>
              </w:rPr>
            </w:pPr>
            <w:r w:rsidRPr="006F2FEB">
              <w:rPr>
                <w:b/>
                <w:sz w:val="22"/>
                <w:szCs w:val="22"/>
              </w:rPr>
              <w:t>Безвозмездные поступления,</w:t>
            </w:r>
          </w:p>
          <w:p w:rsidR="0040085D" w:rsidRDefault="0040085D" w:rsidP="000C0B26">
            <w:r w:rsidRPr="006F2FEB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91331B" w:rsidP="000C0B26">
            <w:pPr>
              <w:jc w:val="center"/>
              <w:rPr>
                <w:b/>
              </w:rPr>
            </w:pPr>
            <w:r>
              <w:rPr>
                <w:b/>
                <w:bCs/>
              </w:rPr>
              <w:t>9 834,0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91331B" w:rsidP="000C0B26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  <w:r w:rsidR="00A42779">
              <w:rPr>
                <w:b/>
              </w:rPr>
              <w:t xml:space="preserve"> </w:t>
            </w:r>
            <w:r>
              <w:rPr>
                <w:b/>
              </w:rPr>
              <w:t>927,0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91331B" w:rsidP="000C0B26">
            <w:pPr>
              <w:jc w:val="center"/>
              <w:rPr>
                <w:b/>
              </w:rPr>
            </w:pPr>
            <w:r>
              <w:rPr>
                <w:b/>
              </w:rPr>
              <w:t>9 761,2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91331B" w:rsidP="000C0B26">
            <w:pPr>
              <w:jc w:val="center"/>
              <w:rPr>
                <w:b/>
              </w:rPr>
            </w:pPr>
            <w:r>
              <w:rPr>
                <w:b/>
              </w:rPr>
              <w:t>8,3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B08CC" w:rsidRDefault="0040085D" w:rsidP="000C0B26">
            <w:pPr>
              <w:jc w:val="center"/>
              <w:rPr>
                <w:b/>
              </w:rPr>
            </w:pPr>
            <w:r w:rsidRPr="007B08CC">
              <w:rPr>
                <w:b/>
              </w:rPr>
              <w:t>100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r w:rsidRPr="00014C98">
              <w:rPr>
                <w:sz w:val="20"/>
              </w:rPr>
              <w:t>Дотации бюджетам городских поселений на выравнивание  бюджетной обеспеченности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3 215,0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6 652,0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3 326,1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50,0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34,1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7B08CC">
            <w:r w:rsidRPr="00014C98">
              <w:rPr>
                <w:sz w:val="20"/>
              </w:rPr>
              <w:lastRenderedPageBreak/>
              <w:t xml:space="preserve">Субсидии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50236" w:rsidRDefault="0040085D" w:rsidP="000C0B26">
            <w:pPr>
              <w:jc w:val="center"/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750236" w:rsidRDefault="00E045E2" w:rsidP="000C0B26">
            <w:pPr>
              <w:jc w:val="center"/>
            </w:pPr>
            <w:r>
              <w:t>98 045,7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1 113,9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1,1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11,3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r>
              <w:t>Иные межбюджетные трансферты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FD7040" w:rsidRDefault="00E045E2" w:rsidP="000C0B26">
            <w:pPr>
              <w:jc w:val="center"/>
            </w:pPr>
            <w:r>
              <w:t>5 181,6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FD7040" w:rsidRDefault="00E045E2" w:rsidP="000C0B26">
            <w:pPr>
              <w:jc w:val="center"/>
            </w:pPr>
            <w:r>
              <w:t>11 194,3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4 877,6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43,6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50,0</w:t>
            </w:r>
          </w:p>
        </w:tc>
      </w:tr>
      <w:tr w:rsidR="0040085D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40085D" w:rsidP="000C0B26">
            <w:r>
              <w:t>Прочие безвозмездные поступления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Pr="00FD7040" w:rsidRDefault="00E045E2" w:rsidP="000C0B26">
            <w:pPr>
              <w:jc w:val="center"/>
            </w:pPr>
            <w:r>
              <w:rPr>
                <w:bCs/>
              </w:rPr>
              <w:t>1 437,4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7B08CC" w:rsidP="000C0B26">
            <w:pPr>
              <w:jc w:val="center"/>
            </w:pPr>
            <w:r>
              <w:t>1 035,0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581</w:t>
            </w:r>
            <w:r w:rsidR="007B08CC">
              <w:t>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56,1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85D" w:rsidRDefault="00E045E2" w:rsidP="000C0B26">
            <w:pPr>
              <w:jc w:val="center"/>
            </w:pPr>
            <w:r>
              <w:t>6,0</w:t>
            </w:r>
          </w:p>
          <w:p w:rsidR="0040085D" w:rsidRDefault="0040085D" w:rsidP="000C0B26">
            <w:pPr>
              <w:jc w:val="center"/>
            </w:pPr>
          </w:p>
        </w:tc>
      </w:tr>
      <w:tr w:rsidR="007B08CC" w:rsidTr="000C0B26"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  <w:rPr>
                <w:bCs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</w:pPr>
            <w:r>
              <w:t>-137,4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7B08CC" w:rsidP="000C0B26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8CC" w:rsidRDefault="00E045E2" w:rsidP="000C0B26">
            <w:pPr>
              <w:jc w:val="center"/>
            </w:pPr>
            <w:r>
              <w:t>-1</w:t>
            </w:r>
            <w:r w:rsidR="007B08CC">
              <w:t>,4</w:t>
            </w:r>
          </w:p>
        </w:tc>
      </w:tr>
    </w:tbl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1779AE" w:rsidRDefault="001779AE" w:rsidP="00045CBD">
      <w:pPr>
        <w:tabs>
          <w:tab w:val="left" w:pos="2160"/>
        </w:tabs>
        <w:rPr>
          <w:b/>
          <w:sz w:val="28"/>
          <w:szCs w:val="28"/>
        </w:rPr>
      </w:pPr>
    </w:p>
    <w:p w:rsidR="00C71EC8" w:rsidRPr="0036247B" w:rsidRDefault="00C71EC8" w:rsidP="0036247B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Расходной  части бюджета</w:t>
      </w:r>
      <w:r w:rsidR="0036247B">
        <w:rPr>
          <w:b/>
          <w:sz w:val="28"/>
          <w:szCs w:val="28"/>
        </w:rPr>
        <w:t xml:space="preserve"> </w:t>
      </w:r>
      <w:r w:rsidR="00CF5B92" w:rsidRPr="0036247B">
        <w:rPr>
          <w:b/>
          <w:sz w:val="28"/>
          <w:szCs w:val="28"/>
        </w:rPr>
        <w:t>г</w:t>
      </w:r>
      <w:r w:rsidR="003E0EF5" w:rsidRPr="0036247B">
        <w:rPr>
          <w:b/>
          <w:sz w:val="28"/>
          <w:szCs w:val="28"/>
        </w:rPr>
        <w:t xml:space="preserve">ородского поселения  город  Россошь </w:t>
      </w:r>
      <w:r w:rsidRPr="0036247B">
        <w:rPr>
          <w:b/>
          <w:sz w:val="28"/>
          <w:szCs w:val="28"/>
        </w:rPr>
        <w:t>за</w:t>
      </w:r>
      <w:r w:rsidR="002951A3">
        <w:rPr>
          <w:b/>
          <w:sz w:val="28"/>
          <w:szCs w:val="28"/>
        </w:rPr>
        <w:t xml:space="preserve"> первое полугодие</w:t>
      </w:r>
      <w:r w:rsidR="003E0EF5" w:rsidRPr="0036247B">
        <w:rPr>
          <w:b/>
          <w:sz w:val="28"/>
          <w:szCs w:val="28"/>
        </w:rPr>
        <w:t xml:space="preserve">  </w:t>
      </w:r>
      <w:r w:rsidRPr="0036247B">
        <w:rPr>
          <w:b/>
          <w:sz w:val="28"/>
          <w:szCs w:val="28"/>
        </w:rPr>
        <w:t>201</w:t>
      </w:r>
      <w:r w:rsidR="0036247B" w:rsidRPr="0036247B">
        <w:rPr>
          <w:b/>
          <w:sz w:val="28"/>
          <w:szCs w:val="28"/>
        </w:rPr>
        <w:t>9</w:t>
      </w:r>
      <w:r w:rsidRPr="0036247B">
        <w:rPr>
          <w:b/>
          <w:sz w:val="28"/>
          <w:szCs w:val="28"/>
        </w:rPr>
        <w:t xml:space="preserve"> год</w:t>
      </w:r>
      <w:r w:rsidR="0036247B" w:rsidRPr="0036247B">
        <w:rPr>
          <w:b/>
          <w:sz w:val="28"/>
          <w:szCs w:val="28"/>
        </w:rPr>
        <w:t>а</w:t>
      </w:r>
    </w:p>
    <w:p w:rsidR="00C71EC8" w:rsidRDefault="00C71EC8">
      <w:pPr>
        <w:ind w:firstLine="570"/>
        <w:jc w:val="both"/>
      </w:pPr>
    </w:p>
    <w:p w:rsidR="00284F28" w:rsidRDefault="00775FD0" w:rsidP="0064685B">
      <w:pPr>
        <w:ind w:firstLine="570"/>
        <w:jc w:val="both"/>
      </w:pPr>
      <w:r w:rsidRPr="00297943">
        <w:t xml:space="preserve">       </w:t>
      </w:r>
      <w:r w:rsidR="00C71EC8" w:rsidRPr="00297943">
        <w:t xml:space="preserve">В соответствии с </w:t>
      </w:r>
      <w:r w:rsidR="00786651" w:rsidRPr="00297943">
        <w:t xml:space="preserve"> </w:t>
      </w:r>
      <w:r w:rsidR="00C71EC8" w:rsidRPr="00297943">
        <w:t>решением</w:t>
      </w:r>
      <w:r w:rsidR="00786651" w:rsidRPr="00297943">
        <w:t xml:space="preserve"> </w:t>
      </w:r>
      <w:r w:rsidR="00C71EC8" w:rsidRPr="00297943">
        <w:t xml:space="preserve"> С</w:t>
      </w:r>
      <w:r w:rsidR="00786651" w:rsidRPr="00297943">
        <w:t xml:space="preserve">овета  народных депутатов </w:t>
      </w:r>
      <w:r w:rsidR="00CF5B92" w:rsidRPr="00297943">
        <w:t xml:space="preserve">городского поселения город Россошь </w:t>
      </w:r>
      <w:r w:rsidR="007007E1" w:rsidRPr="00297943">
        <w:t>от 20</w:t>
      </w:r>
      <w:r w:rsidR="00C71EC8" w:rsidRPr="00297943">
        <w:t>.12.201</w:t>
      </w:r>
      <w:r w:rsidR="007007E1" w:rsidRPr="00297943">
        <w:t>8</w:t>
      </w:r>
      <w:r w:rsidR="00786651" w:rsidRPr="00297943">
        <w:t>г.</w:t>
      </w:r>
      <w:r w:rsidR="00C72CFF" w:rsidRPr="00297943">
        <w:t xml:space="preserve"> </w:t>
      </w:r>
      <w:r w:rsidR="00C71EC8" w:rsidRPr="00297943">
        <w:t xml:space="preserve"> №</w:t>
      </w:r>
      <w:r w:rsidR="007007E1" w:rsidRPr="00297943">
        <w:t>221</w:t>
      </w:r>
      <w:r w:rsidR="00C72CFF" w:rsidRPr="00297943">
        <w:t xml:space="preserve"> </w:t>
      </w:r>
      <w:r w:rsidR="00C71EC8" w:rsidRPr="00297943">
        <w:t xml:space="preserve"> «</w:t>
      </w:r>
      <w:r w:rsidR="00C72CFF" w:rsidRPr="00297943">
        <w:t xml:space="preserve">О бюджете городского поселения город Россошь на </w:t>
      </w:r>
      <w:r w:rsidR="007007E1" w:rsidRPr="00297943">
        <w:t>2019</w:t>
      </w:r>
      <w:r w:rsidR="00C72CFF" w:rsidRPr="00297943">
        <w:t xml:space="preserve"> год и на плановый период </w:t>
      </w:r>
      <w:r w:rsidR="007007E1" w:rsidRPr="00297943">
        <w:t xml:space="preserve"> 2020</w:t>
      </w:r>
      <w:r w:rsidR="00C72CFF" w:rsidRPr="00297943">
        <w:t xml:space="preserve">  и  </w:t>
      </w:r>
      <w:r w:rsidR="007007E1" w:rsidRPr="00297943">
        <w:t>2021</w:t>
      </w:r>
      <w:r w:rsidR="00C72CFF" w:rsidRPr="00297943">
        <w:t xml:space="preserve">  годов</w:t>
      </w:r>
      <w:r w:rsidR="005762B1" w:rsidRPr="00297943">
        <w:t>»</w:t>
      </w:r>
      <w:r w:rsidR="00C72CFF" w:rsidRPr="00297943">
        <w:t xml:space="preserve"> </w:t>
      </w:r>
      <w:r w:rsidR="007007E1" w:rsidRPr="00297943">
        <w:t>расходы</w:t>
      </w:r>
      <w:r w:rsidR="00C72CFF" w:rsidRPr="00297943">
        <w:t xml:space="preserve"> </w:t>
      </w:r>
      <w:r w:rsidR="00C71EC8" w:rsidRPr="00297943">
        <w:t xml:space="preserve">были утверждены в сумме </w:t>
      </w:r>
      <w:r w:rsidR="00CE5A41">
        <w:t xml:space="preserve"> </w:t>
      </w:r>
      <w:r w:rsidR="007007E1" w:rsidRPr="00297943">
        <w:rPr>
          <w:b/>
        </w:rPr>
        <w:t>358 930,1 тыс.</w:t>
      </w:r>
      <w:r w:rsidR="00C71EC8" w:rsidRPr="00297943">
        <w:rPr>
          <w:b/>
        </w:rPr>
        <w:t xml:space="preserve"> рублей</w:t>
      </w:r>
      <w:r w:rsidR="00C71EC8" w:rsidRPr="00297943">
        <w:t>. С учетом последующих изменений, внесенных в  бюджет</w:t>
      </w:r>
      <w:r w:rsidR="005762B1" w:rsidRPr="00297943">
        <w:t xml:space="preserve"> горо</w:t>
      </w:r>
      <w:r w:rsidR="001779AE" w:rsidRPr="00297943">
        <w:t xml:space="preserve">дского поселения город Россошь </w:t>
      </w:r>
      <w:r w:rsidR="007007E1" w:rsidRPr="00297943">
        <w:t>на ос</w:t>
      </w:r>
      <w:r w:rsidR="0064685B">
        <w:t>новании решений</w:t>
      </w:r>
      <w:r w:rsidR="007007E1" w:rsidRPr="00297943">
        <w:t xml:space="preserve"> Совета народных депутатов городского пос</w:t>
      </w:r>
      <w:r w:rsidR="0064685B">
        <w:t>еления город Россошь от 21.03.2019  №</w:t>
      </w:r>
      <w:r w:rsidR="007007E1" w:rsidRPr="00297943">
        <w:t>237</w:t>
      </w:r>
      <w:r w:rsidR="0064685B">
        <w:t xml:space="preserve">, от </w:t>
      </w:r>
      <w:r w:rsidR="0064685B" w:rsidRPr="0064685B">
        <w:rPr>
          <w:lang w:eastAsia="ru-RU"/>
        </w:rPr>
        <w:t>25.04.2019</w:t>
      </w:r>
      <w:r w:rsidR="0064685B">
        <w:rPr>
          <w:lang w:eastAsia="ru-RU"/>
        </w:rPr>
        <w:t xml:space="preserve"> №</w:t>
      </w:r>
      <w:r w:rsidR="0064685B" w:rsidRPr="0064685B">
        <w:rPr>
          <w:lang w:eastAsia="ru-RU"/>
        </w:rPr>
        <w:t>247</w:t>
      </w:r>
      <w:r w:rsidR="0064685B">
        <w:rPr>
          <w:lang w:eastAsia="ru-RU"/>
        </w:rPr>
        <w:t xml:space="preserve">, </w:t>
      </w:r>
      <w:r w:rsidR="0064685B">
        <w:t>от 23.05.2019 №253, от 20.06.2019 №259</w:t>
      </w:r>
      <w:r w:rsidR="007007E1" w:rsidRPr="00297943">
        <w:t xml:space="preserve"> «О внесении изменений в решение Совета народных депутатов городского поселения город Россошь от 20.12.2018 г. №221 «О бюджете городского поселения город Россошь на 2019 год и на плановый период 2020 и 2021 годов» </w:t>
      </w:r>
      <w:r w:rsidR="0064685B" w:rsidRPr="001A6B03">
        <w:t xml:space="preserve"> по расходам в сторону увеличения на  </w:t>
      </w:r>
      <w:r w:rsidR="0064685B">
        <w:rPr>
          <w:b/>
          <w:bCs/>
        </w:rPr>
        <w:t>87 572,3</w:t>
      </w:r>
      <w:r w:rsidR="0064685B" w:rsidRPr="001A6B03">
        <w:rPr>
          <w:b/>
        </w:rPr>
        <w:t xml:space="preserve"> тыс.</w:t>
      </w:r>
      <w:r w:rsidR="0064685B" w:rsidRPr="001A6B03">
        <w:t xml:space="preserve">  </w:t>
      </w:r>
      <w:r w:rsidR="0064685B" w:rsidRPr="001A6B03">
        <w:rPr>
          <w:b/>
        </w:rPr>
        <w:t>руб</w:t>
      </w:r>
      <w:r w:rsidR="0064685B" w:rsidRPr="001A6B03">
        <w:t xml:space="preserve">.  от  </w:t>
      </w:r>
      <w:r w:rsidR="0064685B" w:rsidRPr="001A6B03">
        <w:rPr>
          <w:b/>
          <w:bCs/>
        </w:rPr>
        <w:t>358 930,1</w:t>
      </w:r>
      <w:r w:rsidR="0064685B" w:rsidRPr="001A6B03">
        <w:t xml:space="preserve"> </w:t>
      </w:r>
      <w:r w:rsidR="0064685B" w:rsidRPr="001A6B03">
        <w:rPr>
          <w:b/>
        </w:rPr>
        <w:t>тыс. руб</w:t>
      </w:r>
      <w:r w:rsidR="0064685B" w:rsidRPr="001A6B03">
        <w:t xml:space="preserve">. в первоначальной редакции до </w:t>
      </w:r>
      <w:r w:rsidR="0064685B" w:rsidRPr="00FD1796">
        <w:rPr>
          <w:b/>
        </w:rPr>
        <w:t>446 502,4</w:t>
      </w:r>
      <w:r w:rsidR="0064685B" w:rsidRPr="001A6B03">
        <w:rPr>
          <w:b/>
        </w:rPr>
        <w:t xml:space="preserve"> тыс.</w:t>
      </w:r>
      <w:r w:rsidR="0064685B" w:rsidRPr="001A6B03">
        <w:t xml:space="preserve"> </w:t>
      </w:r>
      <w:r w:rsidR="0064685B" w:rsidRPr="001A6B03">
        <w:rPr>
          <w:b/>
        </w:rPr>
        <w:t>руб</w:t>
      </w:r>
      <w:r w:rsidR="0064685B" w:rsidRPr="001A6B03">
        <w:t>. в последней</w:t>
      </w:r>
    </w:p>
    <w:p w:rsidR="00091D11" w:rsidRPr="00297943" w:rsidRDefault="00091D11" w:rsidP="001E5093">
      <w:pPr>
        <w:ind w:firstLine="570"/>
        <w:jc w:val="both"/>
      </w:pPr>
      <w:r w:rsidRPr="001A6B03">
        <w:t xml:space="preserve">Внесенные изменения в бюджете городского поселения город Россошь  касались, в том числе уточнения плановых показателей  по расходам в сторону увеличения на  </w:t>
      </w:r>
      <w:r>
        <w:rPr>
          <w:b/>
          <w:bCs/>
        </w:rPr>
        <w:t>15 000,00</w:t>
      </w:r>
      <w:r w:rsidRPr="001A6B03">
        <w:rPr>
          <w:b/>
        </w:rPr>
        <w:t xml:space="preserve"> тыс.</w:t>
      </w:r>
      <w:r w:rsidRPr="001A6B03">
        <w:t xml:space="preserve">  </w:t>
      </w:r>
      <w:r w:rsidRPr="001A6B03">
        <w:rPr>
          <w:b/>
        </w:rPr>
        <w:t>руб</w:t>
      </w:r>
      <w:r w:rsidRPr="001A6B03">
        <w:t xml:space="preserve">.  от  </w:t>
      </w:r>
      <w:r w:rsidRPr="00FD1796">
        <w:rPr>
          <w:b/>
        </w:rPr>
        <w:t>446 502,4</w:t>
      </w:r>
      <w:r w:rsidRPr="001A6B03">
        <w:rPr>
          <w:b/>
        </w:rPr>
        <w:t xml:space="preserve"> </w:t>
      </w:r>
      <w:r w:rsidRPr="001A6B03">
        <w:t xml:space="preserve"> </w:t>
      </w:r>
      <w:r w:rsidRPr="001A6B03">
        <w:rPr>
          <w:b/>
        </w:rPr>
        <w:t>тыс. руб</w:t>
      </w:r>
      <w:r>
        <w:t xml:space="preserve">. </w:t>
      </w:r>
      <w:r w:rsidRPr="001A6B03">
        <w:t xml:space="preserve"> до </w:t>
      </w:r>
      <w:r w:rsidR="001E5093">
        <w:rPr>
          <w:b/>
        </w:rPr>
        <w:t>461 502,3</w:t>
      </w:r>
      <w:r w:rsidRPr="001A6B03">
        <w:rPr>
          <w:b/>
        </w:rPr>
        <w:t xml:space="preserve"> тыс.</w:t>
      </w:r>
      <w:r w:rsidRPr="001A6B03">
        <w:t xml:space="preserve"> </w:t>
      </w:r>
      <w:r w:rsidRPr="001A6B03">
        <w:rPr>
          <w:b/>
        </w:rPr>
        <w:t>руб</w:t>
      </w:r>
      <w:r w:rsidRPr="001A6B03">
        <w:t>.</w:t>
      </w:r>
      <w:r w:rsidRPr="007B6413">
        <w:t xml:space="preserve"> </w:t>
      </w:r>
      <w:r w:rsidRPr="00F24A6C">
        <w:t xml:space="preserve">в соответствии </w:t>
      </w:r>
      <w:r>
        <w:t xml:space="preserve">с </w:t>
      </w:r>
      <w:r w:rsidRPr="00F24A6C">
        <w:t>частью 3 статьи 217 Бюджетного кодекса</w:t>
      </w:r>
      <w:r w:rsidR="0064685B">
        <w:t>.</w:t>
      </w:r>
    </w:p>
    <w:p w:rsidR="00284F28" w:rsidRPr="00297943" w:rsidRDefault="00045CBD" w:rsidP="00F44B60">
      <w:pPr>
        <w:jc w:val="both"/>
      </w:pPr>
      <w:r w:rsidRPr="00297943">
        <w:t xml:space="preserve">      </w:t>
      </w:r>
      <w:r w:rsidR="00C71EC8" w:rsidRPr="00297943">
        <w:t xml:space="preserve">Исполнение бюджета </w:t>
      </w:r>
      <w:r w:rsidR="005762B1" w:rsidRPr="00297943">
        <w:t>городского поселения</w:t>
      </w:r>
      <w:r w:rsidR="00F44B60" w:rsidRPr="00297943">
        <w:t xml:space="preserve">  </w:t>
      </w:r>
      <w:r w:rsidR="005762B1" w:rsidRPr="00297943">
        <w:t xml:space="preserve">город  Россошь </w:t>
      </w:r>
      <w:r w:rsidR="00C71EC8" w:rsidRPr="00297943">
        <w:t>за</w:t>
      </w:r>
      <w:r w:rsidR="0073240E">
        <w:t xml:space="preserve"> первое полугодие</w:t>
      </w:r>
      <w:r w:rsidR="00C71EC8" w:rsidRPr="00297943">
        <w:t xml:space="preserve"> 201</w:t>
      </w:r>
      <w:r w:rsidR="007007E1" w:rsidRPr="00297943">
        <w:t>9</w:t>
      </w:r>
      <w:r w:rsidR="00C71EC8" w:rsidRPr="00297943">
        <w:t xml:space="preserve"> год</w:t>
      </w:r>
      <w:r w:rsidR="007007E1" w:rsidRPr="00297943">
        <w:t>а</w:t>
      </w:r>
      <w:r w:rsidR="00C71EC8" w:rsidRPr="00297943">
        <w:t xml:space="preserve"> по расходам составило </w:t>
      </w:r>
      <w:r w:rsidR="00544C22">
        <w:rPr>
          <w:b/>
        </w:rPr>
        <w:t>167 320,4</w:t>
      </w:r>
      <w:r w:rsidR="00C71EC8" w:rsidRPr="00297943">
        <w:rPr>
          <w:b/>
        </w:rPr>
        <w:t xml:space="preserve"> тыс. рублей</w:t>
      </w:r>
      <w:r w:rsidR="00C71EC8" w:rsidRPr="00297943">
        <w:t xml:space="preserve">, или </w:t>
      </w:r>
      <w:r w:rsidR="00544C22">
        <w:t>36,3</w:t>
      </w:r>
      <w:r w:rsidR="007007E1" w:rsidRPr="00297943">
        <w:t>% к плановым показателям (с уче</w:t>
      </w:r>
      <w:r w:rsidR="00C71EC8" w:rsidRPr="00297943">
        <w:t xml:space="preserve">том </w:t>
      </w:r>
      <w:r w:rsidR="007007E1" w:rsidRPr="00297943">
        <w:t>внесе</w:t>
      </w:r>
      <w:r w:rsidR="00C71EC8" w:rsidRPr="00297943">
        <w:t>нных в бюджет изменений)</w:t>
      </w:r>
      <w:r w:rsidR="00482A92" w:rsidRPr="00297943">
        <w:t xml:space="preserve"> и </w:t>
      </w:r>
      <w:r w:rsidR="00544C22">
        <w:t>111,8</w:t>
      </w:r>
      <w:r w:rsidR="00482A92" w:rsidRPr="00297943">
        <w:t xml:space="preserve"> % к факту </w:t>
      </w:r>
      <w:r w:rsidR="00544C22">
        <w:t>первого полугодия</w:t>
      </w:r>
      <w:r w:rsidR="007007E1" w:rsidRPr="00297943">
        <w:t xml:space="preserve"> 2018 </w:t>
      </w:r>
      <w:r w:rsidR="00482A92" w:rsidRPr="00297943">
        <w:t>года.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Основную долю расходов бюджета городского поселения город Россошь  в </w:t>
      </w:r>
      <w:r w:rsidR="007007E1" w:rsidRPr="00297943">
        <w:t xml:space="preserve">первом </w:t>
      </w:r>
      <w:r w:rsidR="00DE6CBD">
        <w:t>полугодии</w:t>
      </w:r>
      <w:r w:rsidR="007007E1" w:rsidRPr="00297943">
        <w:t xml:space="preserve"> 2019 года</w:t>
      </w:r>
      <w:r w:rsidRPr="00297943">
        <w:t xml:space="preserve"> (с учетом изменений) составили расходы: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общегосударственные вопросы -</w:t>
      </w:r>
      <w:r w:rsidR="00DE6CBD">
        <w:t>19,6</w:t>
      </w:r>
      <w:r w:rsidRPr="00297943">
        <w:t>%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национальная  экономика – </w:t>
      </w:r>
      <w:r w:rsidR="00DE6CBD">
        <w:t>28,8</w:t>
      </w:r>
      <w:r w:rsidRPr="00297943">
        <w:t xml:space="preserve">% </w:t>
      </w:r>
    </w:p>
    <w:p w:rsidR="00045CBD" w:rsidRPr="00297943" w:rsidRDefault="00045CBD" w:rsidP="00045CBD">
      <w:pPr>
        <w:ind w:firstLine="570"/>
        <w:jc w:val="both"/>
      </w:pPr>
      <w:r w:rsidRPr="00297943">
        <w:t xml:space="preserve"> - жилищно-коммунальное хозяйство – </w:t>
      </w:r>
      <w:r w:rsidR="00DE6CBD">
        <w:t>22,0</w:t>
      </w:r>
      <w:r w:rsidRPr="00297943">
        <w:t xml:space="preserve">% </w:t>
      </w:r>
    </w:p>
    <w:p w:rsidR="00482A92" w:rsidRPr="00297943" w:rsidRDefault="00045CBD" w:rsidP="00732E35">
      <w:pPr>
        <w:ind w:firstLine="570"/>
        <w:jc w:val="both"/>
      </w:pPr>
      <w:r w:rsidRPr="00297943">
        <w:t xml:space="preserve"> - культура и кинематография –</w:t>
      </w:r>
      <w:r w:rsidR="00DE6CBD">
        <w:t>14,8</w:t>
      </w:r>
      <w:r w:rsidRPr="00297943">
        <w:t>%.</w:t>
      </w:r>
    </w:p>
    <w:p w:rsidR="000E2750" w:rsidRDefault="007B0EEE" w:rsidP="00473519">
      <w:pPr>
        <w:jc w:val="both"/>
      </w:pPr>
      <w:r w:rsidRPr="00297943">
        <w:t xml:space="preserve">   </w:t>
      </w:r>
      <w:r w:rsidR="00C71EC8" w:rsidRPr="00297943">
        <w:t xml:space="preserve">Более наглядно рассматриваемая ситуация представлена в таблице «Сведения о расходах  бюджета </w:t>
      </w:r>
      <w:r w:rsidR="005F159D" w:rsidRPr="00297943">
        <w:t xml:space="preserve">городского поселения город Россошь </w:t>
      </w:r>
      <w:r w:rsidR="00C71EC8" w:rsidRPr="00297943">
        <w:t xml:space="preserve">по разделам и подразделам классификации расходов за </w:t>
      </w:r>
      <w:r w:rsidR="00DE6CBD">
        <w:t>первое полугодие</w:t>
      </w:r>
      <w:r w:rsidR="006C5F4E" w:rsidRPr="00297943">
        <w:t xml:space="preserve"> </w:t>
      </w:r>
      <w:r w:rsidR="00C71EC8" w:rsidRPr="00297943">
        <w:t>201</w:t>
      </w:r>
      <w:r w:rsidR="006C5F4E" w:rsidRPr="00297943">
        <w:t>9</w:t>
      </w:r>
      <w:r w:rsidR="00C71EC8" w:rsidRPr="00297943">
        <w:t xml:space="preserve"> год»</w:t>
      </w:r>
      <w:r w:rsidR="00435AF6" w:rsidRPr="00297943">
        <w:t xml:space="preserve"> (таблица 5)</w:t>
      </w:r>
      <w:r w:rsidR="00C71EC8" w:rsidRPr="00297943">
        <w:t>.</w:t>
      </w: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DE6CBD" w:rsidRDefault="00DE6CBD" w:rsidP="00473519">
      <w:pPr>
        <w:jc w:val="both"/>
      </w:pPr>
    </w:p>
    <w:p w:rsidR="001E5093" w:rsidRDefault="001E5093" w:rsidP="00473519">
      <w:pPr>
        <w:jc w:val="both"/>
      </w:pPr>
    </w:p>
    <w:p w:rsidR="001E5093" w:rsidRDefault="001E5093" w:rsidP="00473519">
      <w:pPr>
        <w:jc w:val="both"/>
      </w:pPr>
    </w:p>
    <w:p w:rsidR="001E5093" w:rsidRDefault="001E5093" w:rsidP="00473519">
      <w:pPr>
        <w:jc w:val="both"/>
      </w:pPr>
    </w:p>
    <w:p w:rsidR="001E5093" w:rsidRDefault="001E5093" w:rsidP="00473519">
      <w:pPr>
        <w:jc w:val="both"/>
      </w:pPr>
    </w:p>
    <w:p w:rsidR="00DE6CBD" w:rsidRDefault="00DE6CBD" w:rsidP="00473519">
      <w:pPr>
        <w:jc w:val="both"/>
      </w:pPr>
    </w:p>
    <w:p w:rsidR="00DE6CBD" w:rsidRPr="00297943" w:rsidRDefault="00DE6CBD" w:rsidP="00473519">
      <w:pPr>
        <w:jc w:val="both"/>
      </w:pPr>
    </w:p>
    <w:p w:rsidR="006A5D91" w:rsidRPr="006A5D91" w:rsidRDefault="00CF5B92" w:rsidP="00CF5B92">
      <w:pPr>
        <w:tabs>
          <w:tab w:val="left" w:pos="879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№5</w:t>
      </w:r>
    </w:p>
    <w:p w:rsidR="001779AE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расходах бюджета</w:t>
      </w:r>
      <w:r w:rsidR="005F159D">
        <w:rPr>
          <w:b/>
          <w:sz w:val="28"/>
          <w:szCs w:val="28"/>
        </w:rPr>
        <w:t xml:space="preserve"> городского поселения город Россошь </w:t>
      </w:r>
      <w:r>
        <w:rPr>
          <w:b/>
          <w:sz w:val="28"/>
          <w:szCs w:val="28"/>
        </w:rPr>
        <w:t xml:space="preserve"> </w:t>
      </w:r>
      <w:r w:rsidR="005F15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разделам и подразделам классификации расходов </w:t>
      </w:r>
    </w:p>
    <w:p w:rsidR="00BB4B44" w:rsidRPr="00BB4B44" w:rsidRDefault="00C71EC8" w:rsidP="001779AE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DE6CBD">
        <w:rPr>
          <w:b/>
          <w:sz w:val="28"/>
          <w:szCs w:val="28"/>
        </w:rPr>
        <w:t xml:space="preserve"> первое полугодие</w:t>
      </w:r>
      <w:r>
        <w:rPr>
          <w:b/>
          <w:sz w:val="28"/>
          <w:szCs w:val="28"/>
        </w:rPr>
        <w:t xml:space="preserve"> 201</w:t>
      </w:r>
      <w:r w:rsidR="00BB62B7">
        <w:rPr>
          <w:b/>
          <w:sz w:val="28"/>
          <w:szCs w:val="28"/>
        </w:rPr>
        <w:t>9</w:t>
      </w:r>
      <w:r w:rsidR="00CF5B92">
        <w:rPr>
          <w:b/>
          <w:sz w:val="28"/>
          <w:szCs w:val="28"/>
        </w:rPr>
        <w:t xml:space="preserve"> год</w:t>
      </w:r>
      <w:r w:rsidR="00BB62B7">
        <w:rPr>
          <w:b/>
          <w:sz w:val="28"/>
          <w:szCs w:val="28"/>
        </w:rPr>
        <w:t>а</w:t>
      </w:r>
      <w:r w:rsidR="00BB4B44">
        <w:rPr>
          <w:b/>
          <w:sz w:val="28"/>
          <w:szCs w:val="28"/>
        </w:rPr>
        <w:t>.</w:t>
      </w:r>
    </w:p>
    <w:p w:rsidR="00BB4B44" w:rsidRPr="006A5D91" w:rsidRDefault="00BB4B44" w:rsidP="00BB4B44">
      <w:pPr>
        <w:ind w:firstLine="570"/>
        <w:jc w:val="both"/>
        <w:rPr>
          <w:sz w:val="28"/>
          <w:szCs w:val="28"/>
        </w:rPr>
      </w:pPr>
    </w:p>
    <w:tbl>
      <w:tblPr>
        <w:tblW w:w="9976" w:type="dxa"/>
        <w:tblInd w:w="-228" w:type="dxa"/>
        <w:tblLayout w:type="fixed"/>
        <w:tblLook w:val="0000"/>
      </w:tblPr>
      <w:tblGrid>
        <w:gridCol w:w="839"/>
        <w:gridCol w:w="2550"/>
        <w:gridCol w:w="1125"/>
        <w:gridCol w:w="784"/>
        <w:gridCol w:w="1091"/>
        <w:gridCol w:w="795"/>
        <w:gridCol w:w="1050"/>
        <w:gridCol w:w="750"/>
        <w:gridCol w:w="992"/>
      </w:tblGrid>
      <w:tr w:rsidR="00BB4B44" w:rsidTr="000061B1"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786C2F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01.07</w:t>
            </w:r>
            <w:r w:rsidR="006C5F4E">
              <w:rPr>
                <w:sz w:val="20"/>
                <w:szCs w:val="20"/>
              </w:rPr>
              <w:t>.18</w:t>
            </w:r>
          </w:p>
        </w:tc>
        <w:tc>
          <w:tcPr>
            <w:tcW w:w="1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 w:rsidRPr="0007448B">
              <w:rPr>
                <w:sz w:val="16"/>
                <w:szCs w:val="16"/>
              </w:rPr>
              <w:t>Уточненные бюджетные назначения н</w:t>
            </w:r>
            <w:r w:rsidR="00786C2F">
              <w:rPr>
                <w:sz w:val="16"/>
                <w:szCs w:val="16"/>
              </w:rPr>
              <w:t>а 2019 год по состоянию на 01.07</w:t>
            </w:r>
            <w:r w:rsidRPr="0007448B">
              <w:rPr>
                <w:sz w:val="16"/>
                <w:szCs w:val="16"/>
              </w:rPr>
              <w:t>.2019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6C5F4E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</w:t>
            </w:r>
            <w:r w:rsidR="00786C2F">
              <w:rPr>
                <w:sz w:val="16"/>
                <w:szCs w:val="16"/>
              </w:rPr>
              <w:t>по состоянию на 01.07</w:t>
            </w:r>
            <w:r w:rsidRPr="0007448B">
              <w:rPr>
                <w:sz w:val="16"/>
                <w:szCs w:val="16"/>
              </w:rPr>
              <w:t>.2019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 к уточнен ному плану</w:t>
            </w:r>
          </w:p>
        </w:tc>
      </w:tr>
      <w:tr w:rsidR="00BB4B44" w:rsidTr="000061B1"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920D0E">
            <w:pPr>
              <w:jc w:val="center"/>
              <w:rPr>
                <w:b/>
                <w:sz w:val="20"/>
                <w:szCs w:val="20"/>
              </w:rPr>
            </w:pPr>
          </w:p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 тыс. рублей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3519" w:rsidRDefault="00473519" w:rsidP="00473519">
            <w:pPr>
              <w:rPr>
                <w:b/>
                <w:sz w:val="20"/>
                <w:szCs w:val="20"/>
              </w:rPr>
            </w:pPr>
          </w:p>
          <w:p w:rsidR="00BB4B44" w:rsidRDefault="00473519" w:rsidP="00473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BB4B44">
              <w:rPr>
                <w:b/>
                <w:sz w:val="20"/>
                <w:szCs w:val="20"/>
              </w:rPr>
              <w:t xml:space="preserve">%  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/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C689A" w:rsidP="003C5857">
            <w:pPr>
              <w:spacing w:before="120" w:after="100" w:afterAutospacing="1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22 836,5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C689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C689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64 949,1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C689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C689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32 756,5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C689A">
              <w:rPr>
                <w:b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6C689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50,4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 законодательных (представительных) органов государственной власти и представительных органах муниципальных образований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689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1 226,1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689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</w:t>
            </w:r>
            <w:r w:rsidR="00484DB0">
              <w:rPr>
                <w:sz w:val="20"/>
                <w:szCs w:val="20"/>
              </w:rPr>
              <w:t>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F15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516</w:t>
            </w:r>
            <w:r w:rsidR="0008067C">
              <w:rPr>
                <w:sz w:val="20"/>
                <w:szCs w:val="20"/>
              </w:rPr>
              <w:t>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45D1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5569F4">
              <w:rPr>
                <w:sz w:val="20"/>
                <w:szCs w:val="20"/>
              </w:rPr>
              <w:t>76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04F7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1 807,9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04F7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2618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 Российской Федерации, высших исполнительских органов государственной власти субъектов  Российской федерации, местных администраций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1C71A3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8 577,9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1C71A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F0209" w:rsidP="003C5857">
            <w:pPr>
              <w:spacing w:after="100" w:afterAutospacing="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18 629,6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F020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0C54E7">
              <w:rPr>
                <w:sz w:val="20"/>
                <w:szCs w:val="20"/>
              </w:rPr>
              <w:t>04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04F7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8 713,6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04F7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2618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047277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277" w:rsidRDefault="00047277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277" w:rsidRPr="00047277" w:rsidRDefault="00047277" w:rsidP="00920D0E">
            <w:pPr>
              <w:rPr>
                <w:sz w:val="20"/>
                <w:szCs w:val="20"/>
              </w:rPr>
            </w:pPr>
            <w:r w:rsidRPr="00047277">
              <w:rPr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0C54E7">
              <w:rPr>
                <w:sz w:val="20"/>
                <w:szCs w:val="20"/>
              </w:rPr>
              <w:t>04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04727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2B30A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04F7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7277" w:rsidRPr="005F159D" w:rsidRDefault="002B30A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0C54E7" w:rsidRDefault="00BA2532" w:rsidP="003C5857">
            <w:pPr>
              <w:jc w:val="right"/>
              <w:rPr>
                <w:sz w:val="20"/>
                <w:szCs w:val="20"/>
              </w:rPr>
            </w:pPr>
            <w:r w:rsidRPr="000C54E7">
              <w:rPr>
                <w:sz w:val="20"/>
                <w:szCs w:val="20"/>
              </w:rPr>
              <w:t>763,3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0C54E7" w:rsidRDefault="005569F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0C54E7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BA2532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1C71A3" w:rsidP="003C5857">
            <w:pPr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13 032,5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8,</w:t>
            </w:r>
            <w:r w:rsidR="001C71A3">
              <w:rPr>
                <w:sz w:val="20"/>
                <w:szCs w:val="20"/>
              </w:rPr>
              <w:t>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0C54E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41 859,5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44371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</w:t>
            </w:r>
            <w:r w:rsidR="005569F4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04F7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22 054,3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04F73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726189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безопасность  и правоохранительная деятельность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886FB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8 614,3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886FB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</w:t>
            </w:r>
            <w:r w:rsidR="00D0412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2A08DF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23 467,6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F761E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</w:t>
            </w:r>
            <w:r w:rsidR="002A08D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11 290,2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48,1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695C40" w:rsidRDefault="00BB4B44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695C40" w:rsidRDefault="00BB4B44" w:rsidP="00920D0E">
            <w:pPr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Защита населения и территории от чрезвычайных ситуаций природного техногенного характера, гражданская оборона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886FB5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8 342,4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886FB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D04125">
              <w:rPr>
                <w:sz w:val="20"/>
                <w:szCs w:val="20"/>
              </w:rPr>
              <w:t>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A08D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23 061,9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9A14A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10 910,1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695C40" w:rsidRDefault="00BB4B44" w:rsidP="00920D0E">
            <w:pPr>
              <w:jc w:val="both"/>
              <w:rPr>
                <w:sz w:val="22"/>
                <w:szCs w:val="22"/>
              </w:rPr>
            </w:pPr>
            <w:r w:rsidRPr="00695C40">
              <w:rPr>
                <w:sz w:val="22"/>
                <w:szCs w:val="22"/>
              </w:rPr>
              <w:t>0314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695C40" w:rsidRDefault="00BB4B44" w:rsidP="00920D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886FB5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04125">
              <w:rPr>
                <w:sz w:val="20"/>
                <w:szCs w:val="20"/>
              </w:rPr>
              <w:t>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A08DF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AE75B8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9A14A4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D3F74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</w:t>
            </w:r>
          </w:p>
        </w:tc>
      </w:tr>
      <w:tr w:rsidR="00D52AF9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AF9" w:rsidRPr="00D52AF9" w:rsidRDefault="00D52AF9" w:rsidP="00920D0E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AF9" w:rsidRPr="00D52AF9" w:rsidRDefault="00D52AF9" w:rsidP="00920D0E">
            <w:pPr>
              <w:jc w:val="both"/>
              <w:rPr>
                <w:b/>
                <w:sz w:val="22"/>
                <w:szCs w:val="22"/>
              </w:rPr>
            </w:pPr>
            <w:r w:rsidRPr="00D52AF9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F9" w:rsidRPr="005F159D" w:rsidRDefault="00D52AF9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41 126,0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162 204,3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F9" w:rsidRPr="005F159D" w:rsidRDefault="00D52AF9" w:rsidP="00F33559">
            <w:pPr>
              <w:jc w:val="right"/>
              <w:rPr>
                <w:b/>
                <w:sz w:val="20"/>
                <w:szCs w:val="20"/>
              </w:rPr>
            </w:pPr>
          </w:p>
          <w:p w:rsidR="00D52AF9" w:rsidRPr="005F159D" w:rsidRDefault="00D52AF9" w:rsidP="00F33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48 108,3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F9" w:rsidRPr="005F159D" w:rsidRDefault="00D52AF9" w:rsidP="00F33559">
            <w:pPr>
              <w:jc w:val="right"/>
              <w:rPr>
                <w:b/>
                <w:sz w:val="20"/>
                <w:szCs w:val="20"/>
              </w:rPr>
            </w:pPr>
          </w:p>
          <w:p w:rsidR="00D52AF9" w:rsidRPr="005F159D" w:rsidRDefault="00D52AF9" w:rsidP="00F33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D52AF9" w:rsidRPr="005F159D" w:rsidRDefault="00D52AF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18,2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D114F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D114F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41013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D114F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D114F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D114F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DC5811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1 561,0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DC581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DC581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</w:t>
            </w:r>
            <w:r w:rsidR="0064720B">
              <w:rPr>
                <w:sz w:val="20"/>
                <w:szCs w:val="20"/>
              </w:rPr>
              <w:t>67,3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720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DC5811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DC581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DC581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241013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DC581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C22D2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33 108,8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C22D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C22D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133 479,0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C22D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C22D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36 382,6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C22D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C22D2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167665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6 456,2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167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  <w:r w:rsidR="00A6707F">
              <w:rPr>
                <w:sz w:val="20"/>
                <w:szCs w:val="20"/>
              </w:rPr>
              <w:t>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167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22 960,8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167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167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10 806,8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167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16766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</w:tr>
      <w:tr w:rsidR="00BB4B44" w:rsidRPr="005F159D" w:rsidTr="000061B1">
        <w:trPr>
          <w:trHeight w:val="699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0500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F60A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36 881,2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F60A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F60A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119 815,6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F60A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F60A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36 740,0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F60A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F60A7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30,7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F60A7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1 324,7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F60A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6A7C23">
              <w:rPr>
                <w:sz w:val="20"/>
                <w:szCs w:val="20"/>
              </w:rPr>
              <w:t>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F60A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F60A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F60A7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F31E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F31EC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8 615,8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24 731,6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5 285,9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26 940,7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92 934,0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29 954,3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</w:t>
            </w:r>
            <w:r w:rsidR="0074784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478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60F56" w:rsidP="003C585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28 770,6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60F5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061B1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63 132,6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60F5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60F5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24 833,5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60F5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C60F5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39,3</w:t>
            </w:r>
          </w:p>
        </w:tc>
      </w:tr>
      <w:tr w:rsidR="006C00BA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0BA" w:rsidRDefault="006C00BA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0BA" w:rsidRDefault="006C00BA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CD5E30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16 538,8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CD5E3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CD5E3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38 034,4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CD5E3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</w:t>
            </w:r>
            <w:r w:rsidR="00A624F2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CD5E30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14 571,4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CD5E30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00BA" w:rsidRPr="005F159D" w:rsidRDefault="00CD5E3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  <w:p w:rsidR="00BB4B44" w:rsidRDefault="00BB4B44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A7776A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12 231,8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A7776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C00B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25 098,2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547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547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10 262,1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64547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4547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737,0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1 939,0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20444B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760,2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39,2</w:t>
            </w:r>
          </w:p>
        </w:tc>
      </w:tr>
      <w:tr w:rsidR="00BB4B44" w:rsidRPr="005F159D" w:rsidTr="000061B1">
        <w:trPr>
          <w:trHeight w:val="355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737,0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3745BD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90145">
              <w:rPr>
                <w:sz w:val="20"/>
                <w:szCs w:val="20"/>
              </w:rPr>
              <w:t>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1 489,0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600836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9014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890145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  <w:r w:rsidRPr="005F159D">
              <w:rPr>
                <w:sz w:val="20"/>
                <w:szCs w:val="20"/>
              </w:rPr>
              <w:t>250,0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20444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6E42F6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Pr="00747336" w:rsidRDefault="00BB4B44" w:rsidP="00920D0E">
            <w:pPr>
              <w:jc w:val="both"/>
              <w:rPr>
                <w:sz w:val="20"/>
                <w:szCs w:val="20"/>
              </w:rPr>
            </w:pPr>
            <w:r w:rsidRPr="00747336">
              <w:rPr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20444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</w:t>
            </w:r>
            <w:r w:rsidR="00BB4B44" w:rsidRPr="005F159D">
              <w:rPr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20444B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6E42F6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sz w:val="20"/>
                <w:szCs w:val="20"/>
              </w:rPr>
            </w:pP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</w:t>
            </w:r>
            <w:r w:rsidR="000C476A">
              <w:rPr>
                <w:b/>
                <w:bCs/>
                <w:sz w:val="20"/>
                <w:szCs w:val="20"/>
              </w:rPr>
              <w:t>00,0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8 835,0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4 891,9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55,4</w:t>
            </w:r>
          </w:p>
        </w:tc>
      </w:tr>
      <w:tr w:rsidR="00BB4B44" w:rsidRPr="005F159D" w:rsidTr="000061B1">
        <w:trPr>
          <w:trHeight w:val="463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Cs/>
                <w:sz w:val="20"/>
                <w:szCs w:val="20"/>
              </w:rPr>
            </w:pPr>
          </w:p>
          <w:p w:rsidR="00BB4B44" w:rsidRPr="005F159D" w:rsidRDefault="007A4900" w:rsidP="003C585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2 4</w:t>
            </w:r>
            <w:r w:rsidR="000C476A">
              <w:rPr>
                <w:bCs/>
                <w:sz w:val="20"/>
                <w:szCs w:val="20"/>
              </w:rPr>
              <w:t>00</w:t>
            </w:r>
            <w:r w:rsidR="00BB4B44" w:rsidRPr="005F159D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8 835,0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7A49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4 891,9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7A4900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476A">
              <w:rPr>
                <w:sz w:val="20"/>
                <w:szCs w:val="20"/>
              </w:rPr>
              <w:t>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0C476A" w:rsidP="003C58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A4900">
              <w:rPr>
                <w:sz w:val="20"/>
                <w:szCs w:val="20"/>
              </w:rPr>
              <w:t>5,4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Обслуживание государственного 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BB4B44" w:rsidRPr="005F159D" w:rsidRDefault="007A490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8 315,3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7A4900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C476A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3F47B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159,1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F3355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F3355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7 939,8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F33559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</w:p>
          <w:p w:rsidR="00BB4B44" w:rsidRPr="005F159D" w:rsidRDefault="00041C8D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46,3</w:t>
            </w:r>
          </w:p>
        </w:tc>
      </w:tr>
      <w:tr w:rsidR="000C476A" w:rsidRPr="005F159D" w:rsidTr="000C476A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76A" w:rsidRDefault="000C476A" w:rsidP="00920D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76A" w:rsidRDefault="000C476A" w:rsidP="00920D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bCs/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bCs/>
                <w:sz w:val="20"/>
                <w:szCs w:val="20"/>
              </w:rPr>
            </w:pPr>
          </w:p>
          <w:p w:rsidR="000C476A" w:rsidRPr="000C476A" w:rsidRDefault="007A4900" w:rsidP="00A353C9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8 315,3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7A4900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  <w:r w:rsidRPr="000C476A">
              <w:rPr>
                <w:sz w:val="20"/>
                <w:szCs w:val="20"/>
              </w:rPr>
              <w:t>17</w:t>
            </w:r>
            <w:r w:rsidR="003F47BB">
              <w:rPr>
                <w:sz w:val="20"/>
                <w:szCs w:val="20"/>
              </w:rPr>
              <w:t xml:space="preserve"> </w:t>
            </w:r>
            <w:r w:rsidRPr="000C476A">
              <w:rPr>
                <w:sz w:val="20"/>
                <w:szCs w:val="20"/>
              </w:rPr>
              <w:t>159,1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F33559" w:rsidP="00295B2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F33559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7 939,8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F33559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C476A" w:rsidP="00A353C9">
            <w:pPr>
              <w:jc w:val="right"/>
              <w:rPr>
                <w:sz w:val="20"/>
                <w:szCs w:val="20"/>
              </w:rPr>
            </w:pPr>
          </w:p>
          <w:p w:rsidR="000C476A" w:rsidRPr="000C476A" w:rsidRDefault="00041C8D" w:rsidP="00A353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</w:tr>
      <w:tr w:rsidR="00BB4B44" w:rsidRPr="005F159D" w:rsidTr="000061B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B44" w:rsidRDefault="00BB4B44" w:rsidP="00920D0E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415906" w:rsidP="003C585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149 680,9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415906" w:rsidP="003C5857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461 502,3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41590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167 320,4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BB4B44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4B44" w:rsidRPr="005F159D" w:rsidRDefault="00415906" w:rsidP="003C585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36,3</w:t>
            </w:r>
          </w:p>
        </w:tc>
      </w:tr>
    </w:tbl>
    <w:p w:rsidR="00C71EC8" w:rsidRDefault="00C71EC8">
      <w:pPr>
        <w:jc w:val="both"/>
        <w:rPr>
          <w:sz w:val="28"/>
          <w:szCs w:val="28"/>
        </w:rPr>
      </w:pPr>
    </w:p>
    <w:p w:rsidR="00C71EC8" w:rsidRDefault="009C3418" w:rsidP="009C3418">
      <w:pPr>
        <w:ind w:left="435"/>
        <w:jc w:val="center"/>
      </w:pPr>
      <w:r>
        <w:rPr>
          <w:b/>
          <w:sz w:val="28"/>
          <w:szCs w:val="28"/>
        </w:rPr>
        <w:t xml:space="preserve">1. </w:t>
      </w:r>
      <w:r w:rsidR="00C71EC8">
        <w:rPr>
          <w:b/>
          <w:sz w:val="28"/>
          <w:szCs w:val="28"/>
        </w:rPr>
        <w:t>Расходы на решение общегосударственных вопросов</w:t>
      </w:r>
      <w:r w:rsidR="00C71EC8">
        <w:t xml:space="preserve"> </w:t>
      </w:r>
    </w:p>
    <w:p w:rsidR="00C71EC8" w:rsidRDefault="00C71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EC8" w:rsidRPr="00A126E4" w:rsidRDefault="00C71EC8">
      <w:pPr>
        <w:jc w:val="both"/>
      </w:pPr>
      <w:r w:rsidRPr="00A126E4">
        <w:t xml:space="preserve">        Согласно первоначально утвержденному бюджету, расходы </w:t>
      </w:r>
      <w:r w:rsidRPr="00A126E4">
        <w:rPr>
          <w:b/>
          <w:i/>
        </w:rPr>
        <w:t>по разделу</w:t>
      </w:r>
      <w:r w:rsidRPr="00A126E4">
        <w:t xml:space="preserve"> </w:t>
      </w:r>
      <w:r w:rsidRPr="00A126E4">
        <w:rPr>
          <w:b/>
          <w:i/>
        </w:rPr>
        <w:t>0100 «Общегосударственные вопросы»</w:t>
      </w:r>
      <w:r w:rsidRPr="00A126E4">
        <w:t xml:space="preserve"> составили </w:t>
      </w:r>
      <w:r w:rsidR="00624A60" w:rsidRPr="00A126E4">
        <w:t xml:space="preserve"> </w:t>
      </w:r>
      <w:r w:rsidR="00E206B3" w:rsidRPr="00A126E4">
        <w:rPr>
          <w:bCs/>
        </w:rPr>
        <w:t>60 828,9</w:t>
      </w:r>
      <w:r w:rsidR="00E206B3" w:rsidRPr="00A126E4">
        <w:rPr>
          <w:b/>
          <w:bCs/>
        </w:rPr>
        <w:t xml:space="preserve"> </w:t>
      </w:r>
      <w:r w:rsidRPr="00A126E4">
        <w:t xml:space="preserve">тыс. рублей. </w:t>
      </w:r>
    </w:p>
    <w:p w:rsidR="00C71EC8" w:rsidRPr="00A126E4" w:rsidRDefault="00C71EC8">
      <w:pPr>
        <w:jc w:val="both"/>
      </w:pPr>
      <w:r w:rsidRPr="00A126E4">
        <w:t xml:space="preserve">   В результате внесения изменений </w:t>
      </w:r>
      <w:r w:rsidR="00EF0C5D" w:rsidRPr="00A126E4">
        <w:t>в  бюджет</w:t>
      </w:r>
      <w:r w:rsidR="00F97C55" w:rsidRPr="00A126E4">
        <w:t xml:space="preserve"> городского поселения </w:t>
      </w:r>
      <w:r w:rsidR="00EF0C5D" w:rsidRPr="00A126E4">
        <w:t xml:space="preserve"> </w:t>
      </w:r>
      <w:r w:rsidR="00835A4B">
        <w:t>за первое полугодие</w:t>
      </w:r>
      <w:r w:rsidR="00E206B3" w:rsidRPr="00A126E4">
        <w:t xml:space="preserve"> 2019</w:t>
      </w:r>
      <w:r w:rsidRPr="00A126E4">
        <w:t xml:space="preserve"> года сумма расходов на общегосударственные вопросы составила </w:t>
      </w:r>
      <w:r w:rsidR="00835A4B">
        <w:t>64 949,1</w:t>
      </w:r>
      <w:r w:rsidRPr="00A126E4">
        <w:t xml:space="preserve"> тыс. рублей, или </w:t>
      </w:r>
      <w:r w:rsidR="00835A4B">
        <w:t>14,1</w:t>
      </w:r>
      <w:r w:rsidRPr="00A126E4">
        <w:t>% от общей суммы расходов  бюджета</w:t>
      </w:r>
      <w:r w:rsidR="00F97C55" w:rsidRPr="00A126E4">
        <w:t xml:space="preserve"> городского поселения город Россошь</w:t>
      </w:r>
      <w:r w:rsidRPr="00A126E4">
        <w:t xml:space="preserve">. </w:t>
      </w:r>
    </w:p>
    <w:p w:rsidR="00D168CF" w:rsidRPr="00A126E4" w:rsidRDefault="00D174D9" w:rsidP="00D168CF">
      <w:pPr>
        <w:jc w:val="both"/>
      </w:pPr>
      <w:r w:rsidRPr="00A126E4">
        <w:t xml:space="preserve">   </w:t>
      </w:r>
      <w:r w:rsidR="00401363" w:rsidRPr="00A126E4">
        <w:t xml:space="preserve"> </w:t>
      </w:r>
      <w:r w:rsidR="00C71EC8" w:rsidRPr="00A126E4">
        <w:t xml:space="preserve">Согласно данным отчета об исполнении </w:t>
      </w:r>
      <w:r w:rsidRPr="00A126E4">
        <w:t>городского</w:t>
      </w:r>
      <w:r w:rsidR="00C71EC8" w:rsidRPr="00A126E4">
        <w:t xml:space="preserve"> бюджета за </w:t>
      </w:r>
      <w:r w:rsidR="00835A4B">
        <w:t>первое полугодие</w:t>
      </w:r>
      <w:r w:rsidR="00E206B3" w:rsidRPr="00A126E4">
        <w:t xml:space="preserve"> </w:t>
      </w:r>
      <w:r w:rsidR="00C71EC8" w:rsidRPr="00A126E4">
        <w:t>201</w:t>
      </w:r>
      <w:r w:rsidR="00835A4B">
        <w:t>9</w:t>
      </w:r>
      <w:r w:rsidR="00C71EC8" w:rsidRPr="00A126E4">
        <w:t xml:space="preserve"> год, расходы на общегосударственные вопросы составили </w:t>
      </w:r>
      <w:r w:rsidR="00835A4B">
        <w:t>32 756,5</w:t>
      </w:r>
      <w:r w:rsidR="00C71EC8" w:rsidRPr="00A126E4">
        <w:t xml:space="preserve"> тыс. рублей, что на </w:t>
      </w:r>
      <w:r w:rsidR="00835A4B">
        <w:t>9 920,0</w:t>
      </w:r>
      <w:r w:rsidR="00C71EC8" w:rsidRPr="00A126E4">
        <w:t xml:space="preserve"> тыс. рублей </w:t>
      </w:r>
      <w:r w:rsidR="00047277" w:rsidRPr="00A126E4">
        <w:t xml:space="preserve"> больше</w:t>
      </w:r>
      <w:r w:rsidR="00C71EC8" w:rsidRPr="00A126E4">
        <w:t xml:space="preserve"> по данному разделу в </w:t>
      </w:r>
      <w:r w:rsidR="00835A4B">
        <w:t>первом полугодии</w:t>
      </w:r>
      <w:r w:rsidR="00047277" w:rsidRPr="00A126E4">
        <w:t xml:space="preserve"> 2018 года</w:t>
      </w:r>
      <w:r w:rsidR="00C71EC8" w:rsidRPr="00A126E4">
        <w:t>.</w:t>
      </w:r>
    </w:p>
    <w:p w:rsidR="00C71EC8" w:rsidRPr="00A126E4" w:rsidRDefault="00A930A2">
      <w:pPr>
        <w:jc w:val="both"/>
      </w:pPr>
      <w:r w:rsidRPr="00A126E4">
        <w:t xml:space="preserve">   </w:t>
      </w:r>
      <w:r w:rsidR="00401363" w:rsidRPr="00A126E4">
        <w:t xml:space="preserve">  </w:t>
      </w:r>
      <w:r w:rsidR="00C71EC8" w:rsidRPr="00A126E4">
        <w:t xml:space="preserve">Согласно </w:t>
      </w:r>
      <w:r w:rsidR="00E312D2">
        <w:t>уточненному</w:t>
      </w:r>
      <w:r w:rsidR="00C71EC8" w:rsidRPr="00A126E4">
        <w:t xml:space="preserve"> утвержденному бюджету, планировались расходы</w:t>
      </w:r>
      <w:r w:rsidR="00223514" w:rsidRPr="00A126E4">
        <w:t>:</w:t>
      </w:r>
      <w:r w:rsidR="00C71EC8" w:rsidRPr="00A126E4">
        <w:t xml:space="preserve"> </w:t>
      </w:r>
    </w:p>
    <w:p w:rsidR="00A930A2" w:rsidRPr="00A126E4" w:rsidRDefault="00441637">
      <w:pPr>
        <w:jc w:val="both"/>
      </w:pPr>
      <w:r w:rsidRPr="00A126E4">
        <w:rPr>
          <w:b/>
          <w:i/>
        </w:rPr>
        <w:t>п</w:t>
      </w:r>
      <w:r w:rsidR="00C71EC8" w:rsidRPr="00A126E4">
        <w:rPr>
          <w:b/>
          <w:i/>
        </w:rPr>
        <w:t>о</w:t>
      </w:r>
      <w:r w:rsidRPr="00A126E4">
        <w:rPr>
          <w:b/>
          <w:i/>
        </w:rPr>
        <w:t xml:space="preserve"> </w:t>
      </w:r>
      <w:r w:rsidR="00C71EC8" w:rsidRPr="00A126E4">
        <w:rPr>
          <w:b/>
          <w:i/>
        </w:rPr>
        <w:t>подразделу  010</w:t>
      </w:r>
      <w:r w:rsidR="00D168CF" w:rsidRPr="00A126E4">
        <w:rPr>
          <w:b/>
          <w:i/>
        </w:rPr>
        <w:t>3</w:t>
      </w:r>
      <w:r w:rsidR="00C71EC8" w:rsidRPr="00A126E4">
        <w:rPr>
          <w:b/>
          <w:i/>
        </w:rPr>
        <w:t xml:space="preserve"> «Функционирование </w:t>
      </w:r>
      <w:r w:rsidR="00D168CF" w:rsidRPr="00A126E4">
        <w:rPr>
          <w:b/>
          <w:i/>
        </w:rPr>
        <w:t>законодательных (представительных) органов государственной власти и представительных органах муниципальных образований</w:t>
      </w:r>
      <w:r w:rsidRPr="00A126E4">
        <w:rPr>
          <w:b/>
          <w:i/>
        </w:rPr>
        <w:t>»</w:t>
      </w:r>
      <w:r w:rsidR="00A930A2" w:rsidRPr="00A126E4">
        <w:rPr>
          <w:b/>
          <w:i/>
        </w:rPr>
        <w:t xml:space="preserve"> </w:t>
      </w:r>
      <w:r w:rsidR="00A930A2" w:rsidRPr="00A126E4">
        <w:t xml:space="preserve">в сумме </w:t>
      </w:r>
      <w:r w:rsidR="00047277" w:rsidRPr="00A126E4">
        <w:t>3 516,0</w:t>
      </w:r>
      <w:r w:rsidR="00A930A2" w:rsidRPr="00A126E4">
        <w:t xml:space="preserve"> тыс. рублей</w:t>
      </w:r>
      <w:r w:rsidRPr="00A126E4">
        <w:t>.</w:t>
      </w:r>
      <w:r w:rsidR="00A930A2" w:rsidRPr="00A126E4">
        <w:t xml:space="preserve">   </w:t>
      </w:r>
      <w:r w:rsidR="00C71EC8" w:rsidRPr="00A126E4">
        <w:t xml:space="preserve">Фактические расходы по данному разделу согласно данным отчета составили </w:t>
      </w:r>
      <w:r w:rsidR="006B2363">
        <w:t>1 807,9</w:t>
      </w:r>
      <w:r w:rsidR="00047277" w:rsidRPr="00A126E4">
        <w:t xml:space="preserve"> тыс. рублей,</w:t>
      </w:r>
      <w:r w:rsidR="00C71EC8" w:rsidRPr="00A126E4">
        <w:t xml:space="preserve"> </w:t>
      </w:r>
      <w:r w:rsidR="006B2363">
        <w:t>что на 581,8</w:t>
      </w:r>
      <w:r w:rsidR="00047277" w:rsidRPr="00A126E4">
        <w:t xml:space="preserve"> 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047277" w:rsidRPr="00A126E4">
        <w:t>разделу в первом</w:t>
      </w:r>
      <w:r w:rsidR="006B2363">
        <w:t xml:space="preserve"> полугодии</w:t>
      </w:r>
      <w:r w:rsidR="00047277" w:rsidRPr="00A126E4">
        <w:t xml:space="preserve"> 2018 года</w:t>
      </w:r>
      <w:r w:rsidR="00B7699D" w:rsidRPr="00A126E4">
        <w:t>;</w:t>
      </w:r>
      <w:r w:rsidR="00C71EC8" w:rsidRPr="00A126E4">
        <w:t xml:space="preserve"> </w:t>
      </w:r>
    </w:p>
    <w:p w:rsidR="00206A80" w:rsidRPr="00A126E4" w:rsidRDefault="00C71EC8">
      <w:pPr>
        <w:jc w:val="both"/>
      </w:pPr>
      <w:r w:rsidRPr="00A126E4">
        <w:rPr>
          <w:b/>
          <w:i/>
        </w:rPr>
        <w:t>по подразделу  0104 «Функционирование</w:t>
      </w:r>
      <w:r w:rsidR="00CA2DE7" w:rsidRPr="00A126E4">
        <w:rPr>
          <w:b/>
          <w:i/>
        </w:rPr>
        <w:t xml:space="preserve"> Правительства Российской Федерации,</w:t>
      </w:r>
      <w:r w:rsidRPr="00A126E4">
        <w:rPr>
          <w:b/>
          <w:i/>
        </w:rPr>
        <w:t xml:space="preserve"> высших органов исполнительной власти субъектов Российской Федерации, местных администраций» </w:t>
      </w:r>
      <w:r w:rsidRPr="00A126E4">
        <w:t xml:space="preserve">в сумме </w:t>
      </w:r>
      <w:r w:rsidR="00047277" w:rsidRPr="00A126E4">
        <w:rPr>
          <w:bCs/>
        </w:rPr>
        <w:t>18 629,6</w:t>
      </w:r>
      <w:r w:rsidR="00CA2DE7" w:rsidRPr="00A126E4">
        <w:rPr>
          <w:bCs/>
        </w:rPr>
        <w:t xml:space="preserve"> </w:t>
      </w:r>
      <w:r w:rsidRPr="00A126E4">
        <w:t>тыс. рублей. Фактические расходы п</w:t>
      </w:r>
      <w:r w:rsidR="00223514" w:rsidRPr="00A126E4">
        <w:t>о данному подразделу</w:t>
      </w:r>
      <w:r w:rsidRPr="00A126E4">
        <w:t xml:space="preserve"> согласно данным отчета об исполнении бюджета</w:t>
      </w:r>
      <w:r w:rsidR="00206A80" w:rsidRPr="00A126E4">
        <w:t xml:space="preserve"> городского поселения</w:t>
      </w:r>
      <w:r w:rsidRPr="00A126E4">
        <w:t xml:space="preserve"> за </w:t>
      </w:r>
      <w:r w:rsidR="00FA3639">
        <w:t>первое полугодие</w:t>
      </w:r>
      <w:r w:rsidR="00047277" w:rsidRPr="00A126E4">
        <w:t xml:space="preserve"> </w:t>
      </w:r>
      <w:r w:rsidRPr="00A126E4">
        <w:t>201</w:t>
      </w:r>
      <w:r w:rsidR="00047277" w:rsidRPr="00A126E4">
        <w:t>9</w:t>
      </w:r>
      <w:r w:rsidRPr="00A126E4">
        <w:t xml:space="preserve"> год</w:t>
      </w:r>
      <w:r w:rsidR="00047277" w:rsidRPr="00A126E4">
        <w:t>а</w:t>
      </w:r>
      <w:r w:rsidRPr="00A126E4">
        <w:t xml:space="preserve">, составили </w:t>
      </w:r>
      <w:r w:rsidR="00FA3639">
        <w:t>8 713,6</w:t>
      </w:r>
      <w:r w:rsidRPr="00A126E4">
        <w:t xml:space="preserve"> тыс.</w:t>
      </w:r>
      <w:r w:rsidR="00223514" w:rsidRPr="00A126E4">
        <w:t xml:space="preserve"> </w:t>
      </w:r>
      <w:r w:rsidR="00047277" w:rsidRPr="00A126E4">
        <w:t>рублей,</w:t>
      </w:r>
      <w:r w:rsidRPr="00A126E4">
        <w:t xml:space="preserve"> </w:t>
      </w:r>
      <w:r w:rsidR="00FA3639">
        <w:t>что на 135,7</w:t>
      </w:r>
      <w:r w:rsidR="00047277" w:rsidRPr="00A126E4">
        <w:t xml:space="preserve"> тыс. рублей  больше</w:t>
      </w:r>
      <w:r w:rsidR="00E30D34" w:rsidRPr="00A126E4">
        <w:t>, чем</w:t>
      </w:r>
      <w:r w:rsidR="00047277" w:rsidRPr="00A126E4">
        <w:t xml:space="preserve"> по данному </w:t>
      </w:r>
      <w:r w:rsidR="00E30D34" w:rsidRPr="00A126E4">
        <w:t>под</w:t>
      </w:r>
      <w:r w:rsidR="00FA3639">
        <w:t>разделу в первом полугодии</w:t>
      </w:r>
      <w:r w:rsidR="00047277" w:rsidRPr="00A126E4">
        <w:t xml:space="preserve"> 2018 года</w:t>
      </w:r>
      <w:r w:rsidR="00B7699D" w:rsidRPr="00A126E4">
        <w:t>;</w:t>
      </w:r>
    </w:p>
    <w:p w:rsidR="00047277" w:rsidRPr="00A126E4" w:rsidRDefault="00047277">
      <w:pPr>
        <w:jc w:val="both"/>
      </w:pPr>
      <w:r w:rsidRPr="00A126E4">
        <w:rPr>
          <w:b/>
          <w:i/>
        </w:rPr>
        <w:t>по подразделу 0107 «Проведение выборов и референдумов»</w:t>
      </w:r>
      <w:r w:rsidRPr="00A126E4">
        <w:rPr>
          <w:b/>
        </w:rPr>
        <w:t xml:space="preserve"> </w:t>
      </w:r>
      <w:r w:rsidRPr="00A126E4">
        <w:t>исполнение составило  180,7 тыс. рублей</w:t>
      </w:r>
      <w:r w:rsidR="00CA3059" w:rsidRPr="00A126E4">
        <w:t xml:space="preserve"> или 100%</w:t>
      </w:r>
      <w:r w:rsidRPr="00A126E4">
        <w:t>.</w:t>
      </w:r>
    </w:p>
    <w:p w:rsidR="00206A80" w:rsidRPr="00A126E4" w:rsidRDefault="00206A80">
      <w:pPr>
        <w:jc w:val="both"/>
      </w:pPr>
      <w:r w:rsidRPr="00A126E4">
        <w:t xml:space="preserve"> </w:t>
      </w:r>
      <w:r w:rsidR="00B7699D" w:rsidRPr="00A126E4">
        <w:rPr>
          <w:b/>
          <w:i/>
        </w:rPr>
        <w:t>п</w:t>
      </w:r>
      <w:r w:rsidRPr="00A126E4">
        <w:rPr>
          <w:b/>
          <w:i/>
        </w:rPr>
        <w:t>о подразделу 0111 «Резервные фонды»</w:t>
      </w:r>
      <w:r w:rsidRPr="00A126E4">
        <w:rPr>
          <w:b/>
        </w:rPr>
        <w:t xml:space="preserve"> </w:t>
      </w:r>
      <w:r w:rsidRPr="00A126E4">
        <w:t xml:space="preserve">исполнение составило  </w:t>
      </w:r>
      <w:r w:rsidR="00CA3059" w:rsidRPr="00A126E4">
        <w:t>236,7</w:t>
      </w:r>
      <w:r w:rsidRPr="00A126E4">
        <w:t xml:space="preserve"> тыс.</w:t>
      </w:r>
      <w:r w:rsidR="00B7699D" w:rsidRPr="00A126E4">
        <w:t xml:space="preserve"> </w:t>
      </w:r>
      <w:r w:rsidRPr="00A126E4">
        <w:t>рублей</w:t>
      </w:r>
      <w:r w:rsidR="00B7699D" w:rsidRPr="00A126E4">
        <w:t xml:space="preserve"> или </w:t>
      </w:r>
      <w:r w:rsidR="00CA3059" w:rsidRPr="00A126E4">
        <w:t>23,7</w:t>
      </w:r>
      <w:r w:rsidR="00B7699D" w:rsidRPr="00A126E4">
        <w:t>% к утвержденному плану</w:t>
      </w:r>
      <w:r w:rsidR="00E2535F" w:rsidRPr="00A126E4">
        <w:t xml:space="preserve"> </w:t>
      </w:r>
      <w:r w:rsidR="00CA3059" w:rsidRPr="00A126E4">
        <w:t xml:space="preserve">(1 000 тыс. рублей) </w:t>
      </w:r>
      <w:r w:rsidR="00E2535F" w:rsidRPr="00A126E4">
        <w:t>(таблица 6)</w:t>
      </w:r>
      <w:r w:rsidR="00B7699D" w:rsidRPr="00A126E4">
        <w:t>;</w:t>
      </w:r>
      <w:r w:rsidR="00C71EC8" w:rsidRPr="00A126E4">
        <w:t xml:space="preserve">     </w:t>
      </w:r>
    </w:p>
    <w:p w:rsidR="00CA3059" w:rsidRPr="00A126E4" w:rsidRDefault="00B7699D">
      <w:pPr>
        <w:jc w:val="both"/>
      </w:pPr>
      <w:r w:rsidRPr="00A126E4">
        <w:rPr>
          <w:b/>
          <w:i/>
        </w:rPr>
        <w:lastRenderedPageBreak/>
        <w:t>п</w:t>
      </w:r>
      <w:r w:rsidR="00C71EC8" w:rsidRPr="00A126E4">
        <w:rPr>
          <w:b/>
          <w:i/>
        </w:rPr>
        <w:t>о подразделу 0113 «Другие общегосударственные вопросы»</w:t>
      </w:r>
      <w:r w:rsidR="00C71EC8" w:rsidRPr="00A126E4">
        <w:t xml:space="preserve"> исполнение составило </w:t>
      </w:r>
      <w:r w:rsidR="00800AA3">
        <w:t>22 054,3</w:t>
      </w:r>
      <w:r w:rsidR="00C71EC8" w:rsidRPr="00A126E4">
        <w:t xml:space="preserve"> тыс. рублей,</w:t>
      </w:r>
      <w:r w:rsidR="00800AA3">
        <w:t xml:space="preserve"> что на 9 021,8</w:t>
      </w:r>
      <w:r w:rsidR="00CA3059" w:rsidRPr="00A126E4">
        <w:t xml:space="preserve"> тыс. рублей  больше</w:t>
      </w:r>
      <w:r w:rsidR="00E30D34" w:rsidRPr="00A126E4">
        <w:t>, чем</w:t>
      </w:r>
      <w:r w:rsidR="00CA3059" w:rsidRPr="00A126E4">
        <w:t xml:space="preserve"> по данному </w:t>
      </w:r>
      <w:r w:rsidR="00E30D34" w:rsidRPr="00A126E4">
        <w:t>под</w:t>
      </w:r>
      <w:r w:rsidR="00800AA3">
        <w:t>разделу в первом полугодии</w:t>
      </w:r>
      <w:r w:rsidR="00CA3059" w:rsidRPr="00A126E4">
        <w:t xml:space="preserve"> 2018 года</w:t>
      </w:r>
      <w:r w:rsidR="00C71EC8" w:rsidRPr="00A126E4">
        <w:t xml:space="preserve"> или </w:t>
      </w:r>
      <w:r w:rsidR="00800AA3">
        <w:t>52,7</w:t>
      </w:r>
      <w:r w:rsidR="00CA3059" w:rsidRPr="00A126E4">
        <w:t xml:space="preserve"> % к утвержде</w:t>
      </w:r>
      <w:r w:rsidR="00401363" w:rsidRPr="00A126E4">
        <w:t>нному плану (с учетом внесе</w:t>
      </w:r>
      <w:r w:rsidR="00C71EC8" w:rsidRPr="00A126E4">
        <w:t>нных изменений)</w:t>
      </w:r>
      <w:r w:rsidR="00A126E4">
        <w:t>.</w:t>
      </w:r>
    </w:p>
    <w:p w:rsidR="00B7699D" w:rsidRDefault="00B7699D" w:rsidP="00B7699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</w:p>
    <w:tbl>
      <w:tblPr>
        <w:tblW w:w="10206" w:type="dxa"/>
        <w:tblInd w:w="-567" w:type="dxa"/>
        <w:tblLook w:val="04A0"/>
      </w:tblPr>
      <w:tblGrid>
        <w:gridCol w:w="2127"/>
        <w:gridCol w:w="2835"/>
        <w:gridCol w:w="1417"/>
        <w:gridCol w:w="3827"/>
      </w:tblGrid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О РАСХОДОВАНИИ СРЕДСТВ РЕЗЕРВНОГО ФОНДА </w:t>
            </w:r>
          </w:p>
        </w:tc>
      </w:tr>
      <w:tr w:rsidR="00B7699D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АДМИНИСТРАЦИИ ГОРОДСКОГО ПОСЕЛЕНИЯ ГОРОД РОССОШЬ</w:t>
            </w:r>
          </w:p>
        </w:tc>
      </w:tr>
      <w:tr w:rsidR="00B7699D" w:rsidRPr="002858D4" w:rsidTr="00920D0E">
        <w:trPr>
          <w:trHeight w:val="26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ЗА</w:t>
            </w:r>
            <w:r w:rsidR="00530426">
              <w:rPr>
                <w:b/>
                <w:bCs/>
                <w:sz w:val="20"/>
                <w:szCs w:val="20"/>
                <w:lang w:eastAsia="ru-RU"/>
              </w:rPr>
              <w:t xml:space="preserve"> ПЕРВОЕ ПОЛУГОДИЕ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201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>9</w:t>
            </w:r>
            <w:r w:rsidRPr="002858D4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ГОД</w:t>
            </w:r>
            <w:r w:rsidR="00CA3059">
              <w:rPr>
                <w:b/>
                <w:bCs/>
                <w:sz w:val="20"/>
                <w:szCs w:val="20"/>
                <w:lang w:eastAsia="ru-RU"/>
              </w:rPr>
              <w:t>А</w:t>
            </w:r>
          </w:p>
        </w:tc>
      </w:tr>
      <w:tr w:rsidR="00B7699D" w:rsidRPr="002858D4" w:rsidTr="00920D0E">
        <w:trPr>
          <w:trHeight w:val="276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B7699D" w:rsidP="00920D0E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99D" w:rsidRPr="002858D4" w:rsidRDefault="00401363" w:rsidP="00401363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(руб.)</w:t>
            </w:r>
          </w:p>
        </w:tc>
      </w:tr>
      <w:tr w:rsidR="00B7699D" w:rsidTr="00920D0E">
        <w:trPr>
          <w:trHeight w:val="5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и дата распоряжения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99D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оказания финансовой помощи</w:t>
            </w:r>
          </w:p>
        </w:tc>
      </w:tr>
      <w:tr w:rsidR="00B7699D" w:rsidTr="00920D0E">
        <w:trPr>
          <w:trHeight w:val="6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920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№19-р от 05.02.2019</w:t>
            </w:r>
            <w:r w:rsidR="00B7699D">
              <w:rPr>
                <w:sz w:val="18"/>
                <w:szCs w:val="18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920D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МУП ЖКХ г. Россоши "Химик"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920D0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236 754,43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1C6BE8" w:rsidP="001C6B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проведение аварийно-восстановительных работ на сетях теплоснабжения (отопление) от котельной ООО "Коттедж-энерго" ул. 50 лет СССР, д. 75 до жилого дома по ул. 50 лет СССР, д. 83</w:t>
            </w:r>
          </w:p>
        </w:tc>
      </w:tr>
      <w:tr w:rsidR="00B7699D" w:rsidTr="001C6BE8">
        <w:trPr>
          <w:trHeight w:val="2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B7699D" w:rsidP="00920D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Pr="00326A64" w:rsidRDefault="00B7699D" w:rsidP="00920D0E">
            <w:pPr>
              <w:jc w:val="center"/>
              <w:rPr>
                <w:b/>
                <w:bCs/>
                <w:sz w:val="20"/>
                <w:szCs w:val="20"/>
              </w:rPr>
            </w:pPr>
            <w:r w:rsidRPr="00326A64">
              <w:rPr>
                <w:b/>
                <w:bCs/>
                <w:sz w:val="20"/>
                <w:szCs w:val="20"/>
              </w:rPr>
              <w:t>ИТОГО за</w:t>
            </w:r>
            <w:r w:rsidR="00415F09">
              <w:rPr>
                <w:b/>
                <w:bCs/>
                <w:sz w:val="20"/>
                <w:szCs w:val="20"/>
              </w:rPr>
              <w:t xml:space="preserve"> первое полугодие</w:t>
            </w:r>
            <w:r w:rsidR="001C6BE8">
              <w:rPr>
                <w:b/>
                <w:bCs/>
                <w:sz w:val="20"/>
                <w:szCs w:val="20"/>
              </w:rPr>
              <w:t xml:space="preserve"> 2019</w:t>
            </w:r>
            <w:r w:rsidRPr="00326A64">
              <w:rPr>
                <w:b/>
                <w:bCs/>
                <w:sz w:val="20"/>
                <w:szCs w:val="20"/>
              </w:rPr>
              <w:t xml:space="preserve"> год</w:t>
            </w:r>
            <w:r w:rsidR="001C6BE8">
              <w:rPr>
                <w:b/>
                <w:bCs/>
                <w:sz w:val="20"/>
                <w:szCs w:val="20"/>
              </w:rPr>
              <w:t>а</w:t>
            </w:r>
            <w:r w:rsidRPr="00326A6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Pr="001C6BE8" w:rsidRDefault="001C6BE8" w:rsidP="00920D0E">
            <w:pPr>
              <w:jc w:val="right"/>
              <w:rPr>
                <w:b/>
                <w:bCs/>
                <w:sz w:val="20"/>
                <w:szCs w:val="20"/>
              </w:rPr>
            </w:pPr>
            <w:r w:rsidRPr="001C6BE8">
              <w:rPr>
                <w:b/>
                <w:sz w:val="20"/>
                <w:szCs w:val="20"/>
              </w:rPr>
              <w:t>236 754,43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9D" w:rsidRDefault="00B7699D" w:rsidP="00920D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F610BA" w:rsidRDefault="00F610BA" w:rsidP="001C6B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C6BE8" w:rsidRPr="00A126E4" w:rsidRDefault="00F610BA" w:rsidP="001C6BE8">
      <w:pPr>
        <w:jc w:val="both"/>
        <w:rPr>
          <w:iCs/>
        </w:rPr>
      </w:pPr>
      <w:r>
        <w:rPr>
          <w:sz w:val="28"/>
          <w:szCs w:val="28"/>
        </w:rPr>
        <w:t xml:space="preserve">   </w:t>
      </w:r>
      <w:r w:rsidR="001C6BE8" w:rsidRPr="00A126E4">
        <w:t xml:space="preserve">На 2019 год утвержден объем резервного фонда в сумме </w:t>
      </w:r>
      <w:r w:rsidRPr="00A126E4">
        <w:t>1 00</w:t>
      </w:r>
      <w:r w:rsidR="001C6BE8" w:rsidRPr="00A126E4">
        <w:t>0,0 тыс. рублей.</w:t>
      </w:r>
      <w:r w:rsidR="001C6BE8" w:rsidRPr="00A126E4">
        <w:rPr>
          <w:iCs/>
        </w:rPr>
        <w:t xml:space="preserve"> Средства резервного фонда расходовались в соответствии с </w:t>
      </w:r>
      <w:r w:rsidRPr="00A126E4">
        <w:t>Положением о порядке расходования средств резервного фонда администрации городского поселения город Россошь Россошанского муниципального района Воронежской области</w:t>
      </w:r>
      <w:r w:rsidRPr="00A126E4">
        <w:rPr>
          <w:iCs/>
        </w:rPr>
        <w:t xml:space="preserve"> </w:t>
      </w:r>
      <w:r w:rsidR="001C6BE8" w:rsidRPr="00A126E4">
        <w:rPr>
          <w:iCs/>
        </w:rPr>
        <w:t xml:space="preserve">(утверждено </w:t>
      </w:r>
      <w:r w:rsidRPr="00A126E4">
        <w:t>решением Совета народных депутатов городского поселения город Россошь городского поселения город Россошь от 27.09.2005 года №41, в редакции решения Совета народных депутатов от 25.12.2018г. №291</w:t>
      </w:r>
      <w:r w:rsidR="001C6BE8" w:rsidRPr="00A126E4">
        <w:rPr>
          <w:iCs/>
        </w:rPr>
        <w:t>).</w:t>
      </w:r>
    </w:p>
    <w:p w:rsidR="001C6BE8" w:rsidRPr="00A126E4" w:rsidRDefault="00F610BA" w:rsidP="001C6BE8">
      <w:pPr>
        <w:jc w:val="both"/>
      </w:pPr>
      <w:r w:rsidRPr="00A126E4">
        <w:rPr>
          <w:iCs/>
        </w:rPr>
        <w:t xml:space="preserve">     И</w:t>
      </w:r>
      <w:r w:rsidR="001C6BE8" w:rsidRPr="00A126E4">
        <w:rPr>
          <w:iCs/>
        </w:rPr>
        <w:t xml:space="preserve">сполнение расходов, выделенных из резервного фонда администрации </w:t>
      </w:r>
      <w:r w:rsidRPr="00A126E4">
        <w:t>городского поселения город Россошь Россошанского муниципального района Воронежской области</w:t>
      </w:r>
      <w:r w:rsidR="001C6BE8" w:rsidRPr="00A126E4">
        <w:rPr>
          <w:iCs/>
        </w:rPr>
        <w:t xml:space="preserve">, в отчетном периоде составило </w:t>
      </w:r>
      <w:r w:rsidRPr="00A126E4">
        <w:rPr>
          <w:iCs/>
        </w:rPr>
        <w:t xml:space="preserve">236,7 </w:t>
      </w:r>
      <w:r w:rsidR="001C6BE8" w:rsidRPr="00A126E4">
        <w:rPr>
          <w:iCs/>
        </w:rPr>
        <w:t>тыс.</w:t>
      </w:r>
      <w:r w:rsidRPr="00A126E4">
        <w:rPr>
          <w:iCs/>
        </w:rPr>
        <w:t xml:space="preserve"> </w:t>
      </w:r>
      <w:r w:rsidR="001C6BE8" w:rsidRPr="00A126E4">
        <w:rPr>
          <w:iCs/>
        </w:rPr>
        <w:t xml:space="preserve">руб., или </w:t>
      </w:r>
      <w:r w:rsidRPr="00A126E4">
        <w:rPr>
          <w:iCs/>
        </w:rPr>
        <w:t>23,7</w:t>
      </w:r>
      <w:r w:rsidR="001C6BE8" w:rsidRPr="00A126E4">
        <w:rPr>
          <w:iCs/>
        </w:rPr>
        <w:t xml:space="preserve"> % о</w:t>
      </w:r>
      <w:r w:rsidRPr="00A126E4">
        <w:rPr>
          <w:iCs/>
        </w:rPr>
        <w:t>т плановых назначений.</w:t>
      </w:r>
      <w:r w:rsidR="001C6BE8" w:rsidRPr="00A126E4">
        <w:t xml:space="preserve"> </w:t>
      </w:r>
    </w:p>
    <w:p w:rsidR="001C6BE8" w:rsidRPr="00A126E4" w:rsidRDefault="001C6BE8">
      <w:pPr>
        <w:jc w:val="both"/>
      </w:pPr>
      <w:r w:rsidRPr="00A126E4">
        <w:t xml:space="preserve">    Денежные средс</w:t>
      </w:r>
      <w:r w:rsidR="00F41E01" w:rsidRPr="00A126E4">
        <w:t>тва были выделены на проведение аварийно-восстановительных работ на сетях теплоснабжения (отопление) от котельной ООО "Коттедж-энерго" ул. 50 лет СССР, д. 75 до жилого дома по ул. 50 лет СССР, д. 83.</w:t>
      </w:r>
    </w:p>
    <w:p w:rsidR="00222786" w:rsidRPr="00222786" w:rsidRDefault="00222786" w:rsidP="00222786">
      <w:pPr>
        <w:rPr>
          <w:lang w:eastAsia="ru-RU"/>
        </w:rPr>
      </w:pPr>
      <w:r w:rsidRPr="00A126E4">
        <w:t xml:space="preserve">     </w:t>
      </w:r>
      <w:r w:rsidRPr="00A126E4">
        <w:rPr>
          <w:lang w:eastAsia="ru-RU"/>
        </w:rPr>
        <w:t xml:space="preserve">Нераспределенный </w:t>
      </w:r>
      <w:r w:rsidRPr="00222786">
        <w:rPr>
          <w:lang w:eastAsia="ru-RU"/>
        </w:rPr>
        <w:t>остаток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средств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резервного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фонда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администрации</w:t>
      </w:r>
      <w:r w:rsidRPr="00A126E4">
        <w:rPr>
          <w:lang w:eastAsia="ru-RU"/>
        </w:rPr>
        <w:t xml:space="preserve"> </w:t>
      </w:r>
      <w:r w:rsidRPr="00A126E4">
        <w:t>городского поселения город Россошь Россошанского муниципального района Воронежской области</w:t>
      </w:r>
      <w:r w:rsidRPr="00A126E4">
        <w:rPr>
          <w:lang w:eastAsia="ru-RU"/>
        </w:rPr>
        <w:t xml:space="preserve"> </w:t>
      </w:r>
      <w:r w:rsidRPr="00222786">
        <w:rPr>
          <w:lang w:eastAsia="ru-RU"/>
        </w:rPr>
        <w:t>составил</w:t>
      </w:r>
      <w:r w:rsidRPr="00A126E4">
        <w:rPr>
          <w:lang w:eastAsia="ru-RU"/>
        </w:rPr>
        <w:t xml:space="preserve"> 763,3 тыс. рублей.</w:t>
      </w:r>
    </w:p>
    <w:p w:rsidR="009D34E8" w:rsidRPr="00B7699D" w:rsidRDefault="009D34E8">
      <w:pPr>
        <w:jc w:val="both"/>
        <w:rPr>
          <w:sz w:val="28"/>
          <w:szCs w:val="28"/>
        </w:rPr>
      </w:pPr>
    </w:p>
    <w:p w:rsidR="00C6348E" w:rsidRDefault="00832003" w:rsidP="00832003">
      <w:pPr>
        <w:ind w:left="4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6348E" w:rsidRPr="00C6348E">
        <w:rPr>
          <w:b/>
          <w:sz w:val="28"/>
          <w:szCs w:val="28"/>
        </w:rPr>
        <w:t>Национальная безопасность и правоохранительная деятельность.</w:t>
      </w:r>
    </w:p>
    <w:p w:rsidR="00C6348E" w:rsidRPr="00C6348E" w:rsidRDefault="00C6348E" w:rsidP="00C6348E">
      <w:pPr>
        <w:ind w:left="1155"/>
        <w:jc w:val="both"/>
        <w:rPr>
          <w:b/>
          <w:sz w:val="28"/>
          <w:szCs w:val="28"/>
        </w:rPr>
      </w:pPr>
    </w:p>
    <w:p w:rsidR="00BB4D16" w:rsidRPr="00A126E4" w:rsidRDefault="00C6348E" w:rsidP="00BB4D16">
      <w:pPr>
        <w:ind w:firstLine="705"/>
        <w:jc w:val="both"/>
      </w:pPr>
      <w:r w:rsidRPr="00A126E4">
        <w:rPr>
          <w:b/>
          <w:i/>
        </w:rPr>
        <w:t>По разделу 0300 «Национальная безопасность и правоохранительная деятельность»</w:t>
      </w:r>
      <w:r w:rsidRPr="00A126E4">
        <w:t xml:space="preserve"> исполнение составило </w:t>
      </w:r>
      <w:r w:rsidR="009612D7">
        <w:t>11 290,2</w:t>
      </w:r>
      <w:r w:rsidR="00832003" w:rsidRPr="00A126E4">
        <w:t xml:space="preserve"> тыс. рублей</w:t>
      </w:r>
      <w:r w:rsidR="00BB4D16" w:rsidRPr="00A126E4">
        <w:t>,</w:t>
      </w:r>
      <w:r w:rsidRPr="00A126E4">
        <w:t xml:space="preserve"> </w:t>
      </w:r>
      <w:r w:rsidR="00BB4D16" w:rsidRPr="00A126E4">
        <w:t xml:space="preserve">что на </w:t>
      </w:r>
      <w:r w:rsidR="009612D7">
        <w:t>2 675,9</w:t>
      </w:r>
      <w:r w:rsidR="00BB4D16" w:rsidRPr="00A126E4">
        <w:t xml:space="preserve"> тыс. рублей  больше по данному разделу</w:t>
      </w:r>
      <w:r w:rsidR="004B1C46" w:rsidRPr="00A126E4">
        <w:t>, чем</w:t>
      </w:r>
      <w:r w:rsidR="009612D7">
        <w:t xml:space="preserve"> в первом полугодии 2018 года или 48,1</w:t>
      </w:r>
      <w:r w:rsidR="00BB4D16" w:rsidRPr="00A126E4">
        <w:t xml:space="preserve"> 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</w:t>
      </w:r>
      <w:r w:rsidRPr="00A126E4">
        <w:rPr>
          <w:b/>
          <w:i/>
        </w:rPr>
        <w:t>0</w:t>
      </w:r>
      <w:r w:rsidR="00895BB2" w:rsidRPr="00A126E4">
        <w:rPr>
          <w:b/>
          <w:i/>
        </w:rPr>
        <w:t>9</w:t>
      </w:r>
      <w:r w:rsidRPr="00A126E4">
        <w:rPr>
          <w:b/>
          <w:i/>
        </w:rPr>
        <w:t xml:space="preserve"> «</w:t>
      </w:r>
      <w:r w:rsidR="00895BB2" w:rsidRPr="00A126E4">
        <w:rPr>
          <w:b/>
          <w:i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A126E4">
        <w:rPr>
          <w:b/>
          <w:i/>
        </w:rPr>
        <w:t>»</w:t>
      </w:r>
      <w:r w:rsidRPr="00A126E4">
        <w:t xml:space="preserve"> исполнение составило</w:t>
      </w:r>
      <w:r w:rsidR="00832003" w:rsidRPr="00A126E4">
        <w:t xml:space="preserve"> </w:t>
      </w:r>
      <w:r w:rsidR="006331ED">
        <w:t>10 910,1</w:t>
      </w:r>
      <w:r w:rsidR="00832003" w:rsidRPr="00A126E4">
        <w:t xml:space="preserve"> тыс. рублей</w:t>
      </w:r>
      <w:r w:rsidR="004B1C46" w:rsidRPr="00A126E4">
        <w:t>,</w:t>
      </w:r>
      <w:r w:rsidR="00832003" w:rsidRPr="00A126E4">
        <w:t xml:space="preserve"> </w:t>
      </w:r>
      <w:r w:rsidR="006331ED">
        <w:t>что на 2 567,7</w:t>
      </w:r>
      <w:r w:rsidR="004B1C46" w:rsidRPr="00A126E4">
        <w:t xml:space="preserve"> тыс. рублей  больше по данному </w:t>
      </w:r>
      <w:r w:rsidR="005C462C" w:rsidRPr="00A126E4">
        <w:t>под</w:t>
      </w:r>
      <w:r w:rsidR="006331ED">
        <w:t>разделу, чем в первом полугодии 2018 года или 51,6</w:t>
      </w:r>
      <w:r w:rsidR="004B1C46" w:rsidRPr="00A126E4">
        <w:t xml:space="preserve"> % к утвержденному плану (с учетом внесенных изменений).</w:t>
      </w:r>
    </w:p>
    <w:p w:rsidR="004B1C46" w:rsidRPr="00A126E4" w:rsidRDefault="00C6348E" w:rsidP="004B1C46">
      <w:pPr>
        <w:ind w:firstLine="705"/>
        <w:jc w:val="both"/>
      </w:pPr>
      <w:r w:rsidRPr="00A126E4">
        <w:rPr>
          <w:b/>
          <w:i/>
        </w:rPr>
        <w:t>По подразделу 0</w:t>
      </w:r>
      <w:r w:rsidR="00895BB2" w:rsidRPr="00A126E4">
        <w:rPr>
          <w:b/>
          <w:i/>
        </w:rPr>
        <w:t>314</w:t>
      </w:r>
      <w:r w:rsidRPr="00A126E4">
        <w:rPr>
          <w:b/>
          <w:i/>
        </w:rPr>
        <w:t xml:space="preserve">  «</w:t>
      </w:r>
      <w:r w:rsidR="00BB61F1" w:rsidRPr="00A126E4">
        <w:rPr>
          <w:b/>
          <w:i/>
        </w:rPr>
        <w:t>Другие вопросы в области национальной безопасности и правоохранительной деятельности»</w:t>
      </w:r>
      <w:r w:rsidR="00196082" w:rsidRPr="00A126E4">
        <w:t xml:space="preserve"> </w:t>
      </w:r>
      <w:r w:rsidR="006331ED">
        <w:t>исполнение составило 380,1</w:t>
      </w:r>
      <w:r w:rsidR="004B1C46" w:rsidRPr="00A126E4">
        <w:t xml:space="preserve"> тыс. рублей, что на </w:t>
      </w:r>
      <w:r w:rsidR="006331ED">
        <w:t>108,2</w:t>
      </w:r>
      <w:r w:rsidR="004B1C46" w:rsidRPr="00A126E4">
        <w:t xml:space="preserve"> тыс. рублей  больше по данному </w:t>
      </w:r>
      <w:r w:rsidR="005C462C" w:rsidRPr="00A126E4">
        <w:t>под</w:t>
      </w:r>
      <w:r w:rsidR="006331ED">
        <w:t>разделу, чем в первом полугодии 2018 года или 93,7</w:t>
      </w:r>
      <w:r w:rsidR="004B1C46" w:rsidRPr="00A126E4">
        <w:t xml:space="preserve"> % к утвержденному плану (с учетом внесенных изменений).</w:t>
      </w:r>
    </w:p>
    <w:p w:rsidR="00E63037" w:rsidRPr="00A126E4" w:rsidRDefault="00E63037" w:rsidP="004B1C46">
      <w:pPr>
        <w:ind w:firstLine="705"/>
        <w:jc w:val="both"/>
        <w:rPr>
          <w:b/>
        </w:rPr>
      </w:pPr>
      <w:r w:rsidRPr="00A126E4">
        <w:rPr>
          <w:b/>
          <w:spacing w:val="-4"/>
        </w:rPr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год составила </w:t>
      </w:r>
      <w:r w:rsidR="006331ED">
        <w:t>6,7</w:t>
      </w:r>
      <w:r w:rsidRPr="00A126E4">
        <w:t>%.</w:t>
      </w:r>
    </w:p>
    <w:p w:rsidR="00C71EC8" w:rsidRDefault="00C71EC8">
      <w:pPr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  </w:t>
      </w:r>
    </w:p>
    <w:p w:rsidR="00732397" w:rsidRPr="00732E35" w:rsidRDefault="00732397">
      <w:pPr>
        <w:jc w:val="both"/>
        <w:rPr>
          <w:b/>
          <w:spacing w:val="-4"/>
          <w:sz w:val="28"/>
          <w:szCs w:val="28"/>
        </w:rPr>
      </w:pPr>
    </w:p>
    <w:p w:rsidR="00C71EC8" w:rsidRDefault="00C71EC8">
      <w:pPr>
        <w:ind w:firstLine="567"/>
        <w:jc w:val="both"/>
      </w:pPr>
      <w:r>
        <w:rPr>
          <w:spacing w:val="-4"/>
          <w:sz w:val="28"/>
          <w:szCs w:val="28"/>
        </w:rPr>
        <w:lastRenderedPageBreak/>
        <w:t xml:space="preserve">   </w:t>
      </w:r>
      <w:r w:rsidR="00C6348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BB61F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ациональн</w:t>
      </w:r>
      <w:r w:rsidR="00BB61F1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 xml:space="preserve"> экономик</w:t>
      </w:r>
      <w:r w:rsidR="00BB61F1">
        <w:rPr>
          <w:b/>
          <w:sz w:val="28"/>
          <w:szCs w:val="28"/>
        </w:rPr>
        <w:t>а</w:t>
      </w:r>
      <w:r w:rsidR="0093359F">
        <w:rPr>
          <w:b/>
          <w:sz w:val="28"/>
          <w:szCs w:val="28"/>
        </w:rPr>
        <w:t>.</w:t>
      </w:r>
      <w:r>
        <w:t xml:space="preserve"> </w:t>
      </w:r>
    </w:p>
    <w:p w:rsidR="00C71EC8" w:rsidRDefault="00C71EC8">
      <w:pPr>
        <w:ind w:firstLine="567"/>
        <w:jc w:val="both"/>
        <w:rPr>
          <w:sz w:val="28"/>
          <w:szCs w:val="28"/>
        </w:rPr>
      </w:pPr>
    </w:p>
    <w:p w:rsidR="00E30D34" w:rsidRDefault="00C71EC8" w:rsidP="00E30D34">
      <w:pPr>
        <w:ind w:firstLine="705"/>
        <w:jc w:val="both"/>
      </w:pPr>
      <w:r w:rsidRPr="00A126E4">
        <w:rPr>
          <w:b/>
          <w:i/>
        </w:rPr>
        <w:t>По разделу 0400 «Национальная экономика»</w:t>
      </w:r>
      <w:r w:rsidRPr="00A126E4">
        <w:t xml:space="preserve"> </w:t>
      </w:r>
      <w:r w:rsidR="00E30D34" w:rsidRPr="00A126E4">
        <w:t xml:space="preserve">исполнение </w:t>
      </w:r>
      <w:r w:rsidR="00E30D34" w:rsidRPr="00F919D6">
        <w:t xml:space="preserve">составило </w:t>
      </w:r>
      <w:r w:rsidR="00F919D6">
        <w:t>48 108,3</w:t>
      </w:r>
      <w:r w:rsidR="00E30D34" w:rsidRPr="00F919D6">
        <w:t>тыс.</w:t>
      </w:r>
      <w:r w:rsidR="00E30D34" w:rsidRPr="00A126E4">
        <w:t xml:space="preserve"> рублей, что на </w:t>
      </w:r>
      <w:r w:rsidR="00F919D6">
        <w:t>6 982,3</w:t>
      </w:r>
      <w:r w:rsidR="00E30D34" w:rsidRPr="00A126E4">
        <w:t xml:space="preserve"> тыс. рублей  больше по данному разделу, чем в первом </w:t>
      </w:r>
      <w:r w:rsidR="00F919D6">
        <w:t>полугодии</w:t>
      </w:r>
      <w:r w:rsidR="00E30D34" w:rsidRPr="00A126E4">
        <w:t xml:space="preserve"> 2018 года или </w:t>
      </w:r>
      <w:r w:rsidR="00F919D6">
        <w:t>29,7</w:t>
      </w:r>
      <w:r w:rsidR="00E30D34" w:rsidRPr="00A126E4">
        <w:t xml:space="preserve"> % к утвержденному плану (с учетом внесенных изменений).</w:t>
      </w:r>
    </w:p>
    <w:p w:rsidR="009A7D90" w:rsidRPr="00A126E4" w:rsidRDefault="009A7D90" w:rsidP="009A7D90">
      <w:pPr>
        <w:ind w:firstLine="705"/>
        <w:jc w:val="both"/>
      </w:pPr>
      <w:r>
        <w:rPr>
          <w:b/>
          <w:i/>
        </w:rPr>
        <w:t>По подразделу 0405</w:t>
      </w:r>
      <w:r w:rsidRPr="00A126E4">
        <w:rPr>
          <w:b/>
          <w:i/>
        </w:rPr>
        <w:t xml:space="preserve"> «</w:t>
      </w:r>
      <w:r>
        <w:rPr>
          <w:b/>
          <w:i/>
        </w:rPr>
        <w:t>Сельское хозяйство и рыболовство</w:t>
      </w:r>
      <w:r w:rsidRPr="00A126E4">
        <w:rPr>
          <w:b/>
          <w:i/>
        </w:rPr>
        <w:t>»</w:t>
      </w:r>
      <w:r w:rsidR="00FF4C6D">
        <w:t xml:space="preserve"> исполнение составило 29,1</w:t>
      </w:r>
      <w:r w:rsidRPr="00A126E4">
        <w:t xml:space="preserve"> тыс. рублей, что на </w:t>
      </w:r>
      <w:r w:rsidR="00FF4C6D">
        <w:t>29,1</w:t>
      </w:r>
      <w:r w:rsidRPr="00A126E4">
        <w:t xml:space="preserve"> тыс. рублей  больше по данному подразделу, чем в первом </w:t>
      </w:r>
      <w:r w:rsidR="00FF4C6D">
        <w:t>полугодии 2018 года или 7,3</w:t>
      </w:r>
      <w:r w:rsidRPr="00A126E4">
        <w:t xml:space="preserve"> % к утвержденному плану (с учетом внесенных изменений).</w:t>
      </w:r>
    </w:p>
    <w:p w:rsidR="00BF2993" w:rsidRPr="00A126E4" w:rsidRDefault="00BB61F1" w:rsidP="00BF2993">
      <w:pPr>
        <w:ind w:firstLine="705"/>
        <w:jc w:val="both"/>
      </w:pPr>
      <w:r w:rsidRPr="00A126E4">
        <w:rPr>
          <w:b/>
          <w:i/>
        </w:rPr>
        <w:t>По подразделу 0408 «Транспорт»</w:t>
      </w:r>
      <w:r w:rsidRPr="00A126E4">
        <w:t xml:space="preserve"> </w:t>
      </w:r>
      <w:r w:rsidR="00BF2993" w:rsidRPr="00A126E4">
        <w:t>исполнение составил</w:t>
      </w:r>
      <w:r w:rsidR="00FF4C6D">
        <w:t>о 889,8</w:t>
      </w:r>
      <w:r w:rsidR="00BF2993" w:rsidRPr="00A126E4">
        <w:t xml:space="preserve"> тыс. рублей, что на </w:t>
      </w:r>
      <w:r w:rsidR="00FF4C6D">
        <w:t>671,2 тыс. рублей  меньше</w:t>
      </w:r>
      <w:r w:rsidR="00BF2993" w:rsidRPr="00A126E4">
        <w:t xml:space="preserve"> по данному </w:t>
      </w:r>
      <w:r w:rsidR="008E096A" w:rsidRPr="00A126E4">
        <w:t>под</w:t>
      </w:r>
      <w:r w:rsidR="00BF2993" w:rsidRPr="00A126E4">
        <w:t xml:space="preserve">разделу, чем в первом </w:t>
      </w:r>
      <w:r w:rsidR="00FF4C6D">
        <w:t>полугодии 2018 года или 7,3</w:t>
      </w:r>
      <w:r w:rsidR="00BF2993" w:rsidRPr="00A126E4">
        <w:t xml:space="preserve"> % к утвержденному плану (с учетом внесенных изменений).</w:t>
      </w:r>
    </w:p>
    <w:p w:rsidR="008E096A" w:rsidRPr="00A126E4" w:rsidRDefault="00C71EC8" w:rsidP="008E096A">
      <w:pPr>
        <w:ind w:firstLine="705"/>
        <w:jc w:val="both"/>
      </w:pPr>
      <w:r w:rsidRPr="00A126E4">
        <w:rPr>
          <w:b/>
          <w:i/>
        </w:rPr>
        <w:t>По подразделу 0409  «Дорожное хозяйство»</w:t>
      </w:r>
      <w:r w:rsidRPr="00A126E4">
        <w:t xml:space="preserve"> </w:t>
      </w:r>
      <w:r w:rsidR="003F5C54">
        <w:t>исполнение составило 36 382,6</w:t>
      </w:r>
      <w:r w:rsidR="008E096A" w:rsidRPr="00A126E4">
        <w:t xml:space="preserve"> тыс. рублей, что на </w:t>
      </w:r>
      <w:r w:rsidR="003F5C54">
        <w:t>3 273,8</w:t>
      </w:r>
      <w:r w:rsidR="008E096A" w:rsidRPr="00A126E4">
        <w:t xml:space="preserve"> тыс. рублей  больше по данному подразделу, чем в первом </w:t>
      </w:r>
      <w:r w:rsidR="003F5C54">
        <w:t>полугодии</w:t>
      </w:r>
      <w:r w:rsidR="008E096A" w:rsidRPr="00A126E4">
        <w:t xml:space="preserve"> 2018 года или </w:t>
      </w:r>
      <w:r w:rsidR="003F5C54">
        <w:t>27,3</w:t>
      </w:r>
      <w:r w:rsidR="008E096A" w:rsidRPr="00A126E4">
        <w:t xml:space="preserve"> % к утвержденному плану (с учетом внесенных изменений).</w:t>
      </w:r>
    </w:p>
    <w:p w:rsidR="004000E3" w:rsidRPr="00A126E4" w:rsidRDefault="004000E3" w:rsidP="00077264">
      <w:pPr>
        <w:ind w:firstLine="705"/>
        <w:jc w:val="both"/>
      </w:pPr>
      <w:r w:rsidRPr="00A126E4">
        <w:rPr>
          <w:b/>
          <w:i/>
        </w:rPr>
        <w:t>По подразделу 0412  «Другие вопросы в области национальной экономики»</w:t>
      </w:r>
      <w:r w:rsidRPr="00A126E4">
        <w:t xml:space="preserve">   </w:t>
      </w:r>
      <w:r w:rsidR="00A75D89" w:rsidRPr="00A126E4">
        <w:t xml:space="preserve">исполнение составило </w:t>
      </w:r>
      <w:r w:rsidR="00A259EF">
        <w:t>10 806,8</w:t>
      </w:r>
      <w:r w:rsidR="00C87162">
        <w:t xml:space="preserve"> тыс. рублей, что на </w:t>
      </w:r>
      <w:r w:rsidR="00A259EF">
        <w:t>4 350,6</w:t>
      </w:r>
      <w:r w:rsidR="00A75D89" w:rsidRPr="00A126E4">
        <w:t xml:space="preserve"> тыс. рублей  больше по данному подразделу, чем в первом </w:t>
      </w:r>
      <w:r w:rsidR="00A259EF">
        <w:t>полугодии 2018 года или 47,1</w:t>
      </w:r>
      <w:r w:rsidR="00A75D89" w:rsidRPr="00A126E4">
        <w:t xml:space="preserve"> % к утвержденному плану (с учетом внесенных изменений).</w:t>
      </w:r>
    </w:p>
    <w:p w:rsidR="004000E3" w:rsidRPr="00A126E4" w:rsidRDefault="004000E3" w:rsidP="00B23B1D">
      <w:pPr>
        <w:ind w:firstLine="567"/>
        <w:jc w:val="both"/>
        <w:rPr>
          <w:b/>
        </w:rPr>
      </w:pPr>
      <w:r w:rsidRPr="00A126E4">
        <w:t xml:space="preserve"> </w:t>
      </w:r>
      <w:r w:rsidRPr="00A126E4">
        <w:rPr>
          <w:color w:val="000000"/>
        </w:rPr>
        <w:t xml:space="preserve">Доля расходов </w:t>
      </w:r>
      <w:r w:rsidRPr="00A126E4">
        <w:t>по разделу в общем объеме расходов бюджет</w:t>
      </w:r>
      <w:r w:rsidR="00732397">
        <w:t>а за отчетный год составила 28,8</w:t>
      </w:r>
      <w:r w:rsidRPr="00A126E4">
        <w:t>%.</w:t>
      </w:r>
    </w:p>
    <w:p w:rsidR="009B4A9F" w:rsidRDefault="009B4A9F" w:rsidP="00F52C9D">
      <w:pPr>
        <w:rPr>
          <w:b/>
          <w:bCs/>
        </w:rPr>
      </w:pPr>
    </w:p>
    <w:p w:rsidR="00C71EC8" w:rsidRDefault="0042474E" w:rsidP="0042474E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4000E3">
        <w:rPr>
          <w:b/>
          <w:bCs/>
          <w:sz w:val="28"/>
          <w:szCs w:val="28"/>
        </w:rPr>
        <w:t>4</w:t>
      </w:r>
      <w:r w:rsidR="00FF5062">
        <w:rPr>
          <w:b/>
          <w:bCs/>
          <w:sz w:val="28"/>
          <w:szCs w:val="28"/>
        </w:rPr>
        <w:t>.</w:t>
      </w:r>
      <w:r w:rsidR="00C71EC8">
        <w:rPr>
          <w:b/>
          <w:bCs/>
          <w:sz w:val="28"/>
          <w:szCs w:val="28"/>
        </w:rPr>
        <w:t xml:space="preserve"> </w:t>
      </w:r>
      <w:r w:rsidR="004000E3">
        <w:rPr>
          <w:b/>
          <w:bCs/>
          <w:sz w:val="28"/>
          <w:szCs w:val="28"/>
        </w:rPr>
        <w:t>Ж</w:t>
      </w:r>
      <w:r w:rsidR="00C71EC8">
        <w:rPr>
          <w:b/>
          <w:bCs/>
          <w:sz w:val="28"/>
          <w:szCs w:val="28"/>
        </w:rPr>
        <w:t>илищно-коммунальное хозяйство</w:t>
      </w:r>
      <w:r w:rsidR="00FF5062">
        <w:rPr>
          <w:b/>
          <w:bCs/>
          <w:sz w:val="28"/>
          <w:szCs w:val="28"/>
        </w:rPr>
        <w:t>.</w:t>
      </w:r>
    </w:p>
    <w:p w:rsidR="00C71EC8" w:rsidRDefault="00C71EC8">
      <w:pPr>
        <w:ind w:firstLine="567"/>
        <w:jc w:val="center"/>
        <w:rPr>
          <w:b/>
          <w:bCs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Исполнение расходов бюджета </w:t>
      </w:r>
      <w:r w:rsidR="004000E3" w:rsidRPr="00A126E4">
        <w:t>городского поселения город</w:t>
      </w:r>
      <w:r w:rsidRPr="00A126E4">
        <w:t xml:space="preserve"> по разделу «Жилищно-коммунальное хозяйство»  запланировано в сумме </w:t>
      </w:r>
      <w:r w:rsidR="00F27851">
        <w:t>119 815,6</w:t>
      </w:r>
      <w:r w:rsidRPr="00A126E4">
        <w:t xml:space="preserve"> тыс. руб.,</w:t>
      </w:r>
      <w:r w:rsidR="00FF5062" w:rsidRPr="00A126E4">
        <w:t xml:space="preserve"> фактические расходы по данному разделу согласно данным отчета составили </w:t>
      </w:r>
      <w:r w:rsidR="00F27851">
        <w:t>36 740,0</w:t>
      </w:r>
      <w:r w:rsidR="00FF5062" w:rsidRPr="00A126E4">
        <w:t xml:space="preserve"> тыс. рублей</w:t>
      </w:r>
      <w:r w:rsidRPr="00A126E4">
        <w:t xml:space="preserve"> </w:t>
      </w:r>
      <w:r w:rsidR="00FF5062" w:rsidRPr="00A126E4">
        <w:t xml:space="preserve">или </w:t>
      </w:r>
      <w:r w:rsidR="00F27851">
        <w:t>30,7</w:t>
      </w:r>
      <w:r w:rsidR="004000E3" w:rsidRPr="00A126E4">
        <w:t xml:space="preserve">% </w:t>
      </w:r>
      <w:r w:rsidRPr="00A126E4">
        <w:t>от  уточненного плана.</w:t>
      </w:r>
    </w:p>
    <w:p w:rsidR="004000E3" w:rsidRPr="00A126E4" w:rsidRDefault="004000E3" w:rsidP="004000E3">
      <w:pPr>
        <w:ind w:firstLine="540"/>
        <w:jc w:val="both"/>
      </w:pPr>
      <w:r w:rsidRPr="00A126E4">
        <w:rPr>
          <w:b/>
          <w:i/>
        </w:rPr>
        <w:t>По подразделу 0501 «Жилищное хозяйство»</w:t>
      </w:r>
      <w:r w:rsidR="0042474E" w:rsidRPr="00A126E4">
        <w:rPr>
          <w:b/>
          <w:i/>
        </w:rPr>
        <w:t xml:space="preserve"> </w:t>
      </w:r>
      <w:r w:rsidR="0042474E" w:rsidRPr="00A126E4">
        <w:t>на расходы</w:t>
      </w:r>
      <w:r w:rsidRPr="00A126E4">
        <w:t xml:space="preserve"> направлено </w:t>
      </w:r>
      <w:r w:rsidR="00F27851">
        <w:t>1 499,8</w:t>
      </w:r>
      <w:r w:rsidR="0042474E" w:rsidRPr="00A126E4">
        <w:t xml:space="preserve"> тыс.</w:t>
      </w:r>
      <w:r w:rsidR="0044177C" w:rsidRPr="00A126E4">
        <w:t xml:space="preserve"> </w:t>
      </w:r>
      <w:r w:rsidR="0042474E" w:rsidRPr="00A126E4">
        <w:t xml:space="preserve">рублей, </w:t>
      </w:r>
      <w:r w:rsidR="00F27851">
        <w:t>что на 175,1</w:t>
      </w:r>
      <w:r w:rsidR="00A353C9" w:rsidRPr="00A126E4">
        <w:t xml:space="preserve"> тыс. рублей  больше по данному п</w:t>
      </w:r>
      <w:r w:rsidR="00F27851">
        <w:t>одразделу, чем в первом полугодии 2018 года или 69,7</w:t>
      </w:r>
      <w:r w:rsidR="00A353C9" w:rsidRPr="00A126E4">
        <w:t xml:space="preserve"> % к утвержденному плану (с учетом внесенных изменений).</w:t>
      </w:r>
    </w:p>
    <w:p w:rsidR="00C71EC8" w:rsidRPr="00A126E4" w:rsidRDefault="00C71EC8">
      <w:pPr>
        <w:ind w:firstLine="540"/>
        <w:jc w:val="both"/>
      </w:pPr>
      <w:r w:rsidRPr="00A126E4">
        <w:rPr>
          <w:b/>
          <w:i/>
        </w:rPr>
        <w:t>По подразделу 0502 «Коммунальное хозяйство»</w:t>
      </w:r>
      <w:r w:rsidRPr="00A126E4">
        <w:t xml:space="preserve"> </w:t>
      </w:r>
      <w:r w:rsidR="0042474E" w:rsidRPr="00A126E4">
        <w:t xml:space="preserve">на расходы </w:t>
      </w:r>
      <w:r w:rsidRPr="00A126E4">
        <w:t xml:space="preserve">направлено </w:t>
      </w:r>
      <w:r w:rsidR="004D3045">
        <w:t>5 285,9</w:t>
      </w:r>
      <w:r w:rsidR="0042474E" w:rsidRPr="00A126E4">
        <w:t xml:space="preserve"> тыс.</w:t>
      </w:r>
      <w:r w:rsidR="005E656C" w:rsidRPr="00A126E4">
        <w:t xml:space="preserve"> </w:t>
      </w:r>
      <w:r w:rsidR="0042474E" w:rsidRPr="00A126E4">
        <w:t xml:space="preserve">рублей, </w:t>
      </w:r>
      <w:r w:rsidR="004D3045">
        <w:t>что на 3 329,9</w:t>
      </w:r>
      <w:r w:rsidR="00A353C9" w:rsidRPr="00A126E4">
        <w:t xml:space="preserve"> тыс. рублей  меньше по данному п</w:t>
      </w:r>
      <w:r w:rsidR="004D3045">
        <w:t>одразделу, чем в первом полугодии 2018 года или 21,4</w:t>
      </w:r>
      <w:r w:rsidR="00A353C9" w:rsidRPr="00A126E4">
        <w:t xml:space="preserve"> % к утвержденному плану (с учетом внесенных изменений).</w:t>
      </w:r>
    </w:p>
    <w:p w:rsidR="0042474E" w:rsidRPr="00A126E4" w:rsidRDefault="0042474E" w:rsidP="00A353C9">
      <w:pPr>
        <w:ind w:firstLine="540"/>
        <w:jc w:val="both"/>
      </w:pPr>
      <w:r w:rsidRPr="00A126E4">
        <w:rPr>
          <w:b/>
          <w:i/>
        </w:rPr>
        <w:t>По подразделу 0503 «Благоустройство»</w:t>
      </w:r>
      <w:r w:rsidRPr="00A126E4">
        <w:t xml:space="preserve"> на расходы направлено </w:t>
      </w:r>
      <w:r w:rsidR="002F0BC6">
        <w:t>29 954,3</w:t>
      </w:r>
      <w:r w:rsidRPr="00A126E4">
        <w:t xml:space="preserve"> тыс.</w:t>
      </w:r>
      <w:r w:rsidR="0044177C" w:rsidRPr="00A126E4">
        <w:t xml:space="preserve"> </w:t>
      </w:r>
      <w:r w:rsidRPr="00A126E4">
        <w:t xml:space="preserve">рублей, </w:t>
      </w:r>
      <w:r w:rsidR="002F0BC6">
        <w:t>что на 3 013,6</w:t>
      </w:r>
      <w:r w:rsidR="00A353C9" w:rsidRPr="00A126E4">
        <w:t xml:space="preserve"> тыс. рублей  больше по данному п</w:t>
      </w:r>
      <w:r w:rsidR="002F0BC6">
        <w:t>одразделу, чем в первом полугодии 2018 года или 32,2</w:t>
      </w:r>
      <w:r w:rsidR="00A353C9" w:rsidRPr="00A126E4">
        <w:t xml:space="preserve"> % к утвержденному плану (с учетом внесенных изменений).</w:t>
      </w:r>
      <w:r w:rsidRPr="00A126E4">
        <w:t xml:space="preserve"> </w:t>
      </w:r>
    </w:p>
    <w:p w:rsidR="00C71EC8" w:rsidRPr="00732E35" w:rsidRDefault="00C71EC8" w:rsidP="00732E35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A353C9" w:rsidRPr="00A126E4">
        <w:t>период</w:t>
      </w:r>
      <w:r w:rsidRPr="00A126E4">
        <w:t xml:space="preserve"> составила </w:t>
      </w:r>
      <w:r w:rsidR="00732397">
        <w:t>22,0</w:t>
      </w:r>
      <w:r w:rsidR="004000E3" w:rsidRPr="00A126E4">
        <w:t>%.</w:t>
      </w:r>
    </w:p>
    <w:p w:rsidR="001327C4" w:rsidRDefault="001327C4" w:rsidP="00686C84">
      <w:pPr>
        <w:rPr>
          <w:b/>
        </w:rPr>
      </w:pPr>
    </w:p>
    <w:p w:rsidR="00C71EC8" w:rsidRDefault="00F876A9" w:rsidP="00FB119F">
      <w:pPr>
        <w:tabs>
          <w:tab w:val="left" w:pos="5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A353C9">
        <w:rPr>
          <w:b/>
          <w:sz w:val="28"/>
          <w:szCs w:val="28"/>
        </w:rPr>
        <w:t>5</w:t>
      </w:r>
      <w:r w:rsidR="00BA792F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</w:t>
      </w:r>
      <w:r w:rsidR="00C71EC8">
        <w:rPr>
          <w:b/>
          <w:sz w:val="28"/>
          <w:szCs w:val="28"/>
        </w:rPr>
        <w:t>ультур</w:t>
      </w:r>
      <w:r>
        <w:rPr>
          <w:b/>
          <w:sz w:val="28"/>
          <w:szCs w:val="28"/>
        </w:rPr>
        <w:t xml:space="preserve">а, </w:t>
      </w:r>
      <w:r w:rsidR="00C71EC8">
        <w:rPr>
          <w:b/>
          <w:sz w:val="28"/>
          <w:szCs w:val="28"/>
        </w:rPr>
        <w:t>кинематографи</w:t>
      </w:r>
      <w:r>
        <w:rPr>
          <w:b/>
          <w:sz w:val="28"/>
          <w:szCs w:val="28"/>
        </w:rPr>
        <w:t>я.</w:t>
      </w:r>
      <w:r w:rsidR="00FB119F">
        <w:rPr>
          <w:b/>
          <w:sz w:val="28"/>
          <w:szCs w:val="28"/>
        </w:rPr>
        <w:tab/>
        <w:t xml:space="preserve"> </w:t>
      </w:r>
    </w:p>
    <w:p w:rsidR="00C71EC8" w:rsidRDefault="00C71EC8">
      <w:pPr>
        <w:jc w:val="center"/>
        <w:rPr>
          <w:b/>
          <w:sz w:val="28"/>
          <w:szCs w:val="28"/>
        </w:rPr>
      </w:pPr>
    </w:p>
    <w:p w:rsidR="00C71EC8" w:rsidRPr="00A126E4" w:rsidRDefault="00C71EC8">
      <w:pPr>
        <w:ind w:firstLine="567"/>
        <w:jc w:val="both"/>
      </w:pPr>
      <w:r w:rsidRPr="00A126E4">
        <w:t xml:space="preserve">В соответствии с первоначально утвержденным бюджетом, расходы </w:t>
      </w:r>
      <w:r w:rsidRPr="00A126E4">
        <w:rPr>
          <w:b/>
          <w:i/>
        </w:rPr>
        <w:t>по разделу 0800 «Культура</w:t>
      </w:r>
      <w:r w:rsidR="003C111A" w:rsidRPr="00A126E4">
        <w:rPr>
          <w:b/>
          <w:i/>
        </w:rPr>
        <w:t>,</w:t>
      </w:r>
      <w:r w:rsidR="00BA792F" w:rsidRPr="00A126E4">
        <w:rPr>
          <w:b/>
          <w:i/>
        </w:rPr>
        <w:t xml:space="preserve"> </w:t>
      </w:r>
      <w:r w:rsidRPr="00A126E4">
        <w:rPr>
          <w:b/>
          <w:i/>
        </w:rPr>
        <w:t xml:space="preserve">кинематография» </w:t>
      </w:r>
      <w:r w:rsidRPr="00A126E4">
        <w:t xml:space="preserve">составили в сумме </w:t>
      </w:r>
      <w:r w:rsidR="00A353C9" w:rsidRPr="00A126E4">
        <w:rPr>
          <w:bCs/>
        </w:rPr>
        <w:t>66 395,7</w:t>
      </w:r>
      <w:r w:rsidRPr="00A126E4">
        <w:t xml:space="preserve"> тыс. рублей, или </w:t>
      </w:r>
      <w:r w:rsidR="008937B6" w:rsidRPr="00A126E4">
        <w:t>18,5</w:t>
      </w:r>
      <w:r w:rsidRPr="00A126E4">
        <w:t>% от общей суммы расходов.</w:t>
      </w:r>
      <w:r w:rsidR="003C111A" w:rsidRPr="00A126E4">
        <w:t xml:space="preserve"> По уточненному плану </w:t>
      </w:r>
      <w:r w:rsidR="00BA792F" w:rsidRPr="00A126E4">
        <w:t>–</w:t>
      </w:r>
      <w:r w:rsidRPr="00A126E4">
        <w:t xml:space="preserve"> </w:t>
      </w:r>
      <w:r w:rsidR="008937B6" w:rsidRPr="00A126E4">
        <w:t>63 132,6</w:t>
      </w:r>
      <w:r w:rsidR="002A2497" w:rsidRPr="00A126E4">
        <w:t xml:space="preserve"> тыс.</w:t>
      </w:r>
      <w:r w:rsidR="0020469C" w:rsidRPr="00A126E4">
        <w:t xml:space="preserve"> </w:t>
      </w:r>
      <w:r w:rsidR="002A2497" w:rsidRPr="00A126E4">
        <w:t xml:space="preserve">рублей или </w:t>
      </w:r>
      <w:r w:rsidR="004006B7">
        <w:t>13,7</w:t>
      </w:r>
      <w:r w:rsidR="002A2497" w:rsidRPr="00A126E4">
        <w:t xml:space="preserve">% от общей суммы расходов. </w:t>
      </w:r>
      <w:r w:rsidRPr="00A126E4">
        <w:t xml:space="preserve">Согласно данным отчета об исполнении </w:t>
      </w:r>
      <w:r w:rsidR="002A2497" w:rsidRPr="00A126E4">
        <w:t xml:space="preserve"> </w:t>
      </w:r>
      <w:r w:rsidRPr="00A126E4">
        <w:t xml:space="preserve">бюджета </w:t>
      </w:r>
      <w:r w:rsidR="002A2497" w:rsidRPr="00A126E4">
        <w:t xml:space="preserve">городского поселения город Россошь </w:t>
      </w:r>
      <w:r w:rsidRPr="00A126E4">
        <w:t xml:space="preserve">за </w:t>
      </w:r>
      <w:r w:rsidR="004006B7">
        <w:t>первое полугодие</w:t>
      </w:r>
      <w:r w:rsidR="008937B6" w:rsidRPr="00A126E4">
        <w:t xml:space="preserve"> </w:t>
      </w:r>
      <w:r w:rsidRPr="00A126E4">
        <w:t>201</w:t>
      </w:r>
      <w:r w:rsidR="008937B6" w:rsidRPr="00A126E4">
        <w:t>9</w:t>
      </w:r>
      <w:r w:rsidRPr="00A126E4">
        <w:t xml:space="preserve"> год</w:t>
      </w:r>
      <w:r w:rsidR="008937B6" w:rsidRPr="00A126E4">
        <w:t>а</w:t>
      </w:r>
      <w:r w:rsidRPr="00A126E4">
        <w:t xml:space="preserve">, фактические расходы составили </w:t>
      </w:r>
      <w:r w:rsidR="004006B7">
        <w:t>24 833,5</w:t>
      </w:r>
      <w:r w:rsidRPr="00A126E4">
        <w:t xml:space="preserve"> тыс. рублей, или исполнены на </w:t>
      </w:r>
      <w:r w:rsidR="004006B7">
        <w:t>39,3</w:t>
      </w:r>
      <w:r w:rsidRPr="00A126E4">
        <w:t>%.</w:t>
      </w:r>
    </w:p>
    <w:p w:rsidR="002A2497" w:rsidRPr="00A126E4" w:rsidRDefault="00C71EC8" w:rsidP="002A2497">
      <w:pPr>
        <w:ind w:firstLine="567"/>
        <w:jc w:val="both"/>
      </w:pPr>
      <w:r w:rsidRPr="00A126E4">
        <w:t xml:space="preserve">По сравнению с </w:t>
      </w:r>
      <w:r w:rsidR="004006B7">
        <w:t>первым полугодием</w:t>
      </w:r>
      <w:r w:rsidR="008937B6" w:rsidRPr="00A126E4">
        <w:t xml:space="preserve"> </w:t>
      </w:r>
      <w:r w:rsidRPr="00A126E4">
        <w:t>201</w:t>
      </w:r>
      <w:r w:rsidR="008937B6" w:rsidRPr="00A126E4">
        <w:t>8</w:t>
      </w:r>
      <w:r w:rsidRPr="00A126E4">
        <w:t xml:space="preserve"> </w:t>
      </w:r>
      <w:r w:rsidR="008937B6" w:rsidRPr="00A126E4">
        <w:t>года</w:t>
      </w:r>
      <w:r w:rsidR="00BA792F" w:rsidRPr="00A126E4">
        <w:t xml:space="preserve"> расходы на культуру в </w:t>
      </w:r>
      <w:r w:rsidR="004006B7">
        <w:t>первом полугодии</w:t>
      </w:r>
      <w:r w:rsidR="008937B6" w:rsidRPr="00A126E4">
        <w:t xml:space="preserve"> 2019 года</w:t>
      </w:r>
      <w:r w:rsidRPr="00A126E4">
        <w:t xml:space="preserve"> </w:t>
      </w:r>
      <w:r w:rsidR="004006B7">
        <w:t>уменьшились на 3 937,1</w:t>
      </w:r>
      <w:r w:rsidRPr="00A126E4">
        <w:t xml:space="preserve"> тыс. руб.</w:t>
      </w:r>
    </w:p>
    <w:p w:rsidR="002A2497" w:rsidRPr="00A126E4" w:rsidRDefault="002A2497" w:rsidP="002A2497">
      <w:pPr>
        <w:ind w:firstLine="567"/>
        <w:jc w:val="both"/>
      </w:pPr>
      <w:r w:rsidRPr="00A126E4">
        <w:rPr>
          <w:color w:val="000000"/>
        </w:rPr>
        <w:t xml:space="preserve">Доля расходов </w:t>
      </w:r>
      <w:r w:rsidRPr="00A126E4">
        <w:t xml:space="preserve">по разделу в общем объеме расходов бюджета за отчетный </w:t>
      </w:r>
      <w:r w:rsidR="004006B7">
        <w:t>период составила 14,8</w:t>
      </w:r>
      <w:r w:rsidRPr="00A126E4">
        <w:t>%.</w:t>
      </w:r>
    </w:p>
    <w:p w:rsidR="002A2497" w:rsidRPr="00A126E4" w:rsidRDefault="002A2497" w:rsidP="002A2497">
      <w:pPr>
        <w:ind w:firstLine="540"/>
        <w:jc w:val="both"/>
      </w:pPr>
      <w:r w:rsidRPr="00A126E4">
        <w:rPr>
          <w:b/>
          <w:i/>
        </w:rPr>
        <w:lastRenderedPageBreak/>
        <w:t>По подразделу 0801 «Муниципальная программа городского поселения город Россошь</w:t>
      </w:r>
      <w:r w:rsidR="005D2AD6" w:rsidRPr="00A126E4">
        <w:rPr>
          <w:b/>
          <w:i/>
        </w:rPr>
        <w:t xml:space="preserve"> «Развитие культуры и туризма</w:t>
      </w:r>
      <w:r w:rsidRPr="00A126E4">
        <w:rPr>
          <w:b/>
          <w:i/>
        </w:rPr>
        <w:t>»</w:t>
      </w:r>
      <w:r w:rsidRPr="00A126E4">
        <w:t xml:space="preserve"> на расходы направлено </w:t>
      </w:r>
      <w:r w:rsidR="004006B7">
        <w:t>14 571,4</w:t>
      </w:r>
      <w:r w:rsidR="005D2AD6" w:rsidRPr="00A126E4">
        <w:t xml:space="preserve"> тыс.</w:t>
      </w:r>
      <w:r w:rsidR="00BA792F" w:rsidRPr="00A126E4">
        <w:t xml:space="preserve"> </w:t>
      </w:r>
      <w:r w:rsidR="005D2AD6" w:rsidRPr="00A126E4">
        <w:t xml:space="preserve">рублей или </w:t>
      </w:r>
      <w:r w:rsidRPr="00A126E4">
        <w:t xml:space="preserve"> </w:t>
      </w:r>
      <w:r w:rsidR="004006B7">
        <w:t>38,3</w:t>
      </w:r>
      <w:r w:rsidRPr="00A126E4">
        <w:t xml:space="preserve">% от плана.  </w:t>
      </w:r>
    </w:p>
    <w:p w:rsidR="00C71EC8" w:rsidRPr="00A126E4" w:rsidRDefault="005D2AD6" w:rsidP="00FB119F">
      <w:pPr>
        <w:ind w:firstLine="540"/>
        <w:jc w:val="both"/>
      </w:pPr>
      <w:r w:rsidRPr="00A126E4">
        <w:rPr>
          <w:b/>
          <w:i/>
        </w:rPr>
        <w:t>По подразделу 0804 «Другие во</w:t>
      </w:r>
      <w:r w:rsidR="00BA792F" w:rsidRPr="00A126E4">
        <w:rPr>
          <w:b/>
          <w:i/>
        </w:rPr>
        <w:t>просы в области культуры, кинема</w:t>
      </w:r>
      <w:r w:rsidRPr="00A126E4">
        <w:rPr>
          <w:b/>
          <w:i/>
        </w:rPr>
        <w:t>тографии»</w:t>
      </w:r>
      <w:r w:rsidRPr="00A126E4">
        <w:t xml:space="preserve"> на расходы направлено </w:t>
      </w:r>
      <w:r w:rsidR="004006B7">
        <w:t>10 262,1</w:t>
      </w:r>
      <w:r w:rsidRPr="00A126E4">
        <w:t xml:space="preserve"> тыс.</w:t>
      </w:r>
      <w:r w:rsidR="00BA792F" w:rsidRPr="00A126E4">
        <w:t xml:space="preserve"> </w:t>
      </w:r>
      <w:r w:rsidRPr="00A126E4">
        <w:t xml:space="preserve">рублей, </w:t>
      </w:r>
      <w:r w:rsidR="004006B7">
        <w:t>40,9</w:t>
      </w:r>
      <w:r w:rsidRPr="00A126E4">
        <w:t xml:space="preserve">% от плана.  </w:t>
      </w:r>
    </w:p>
    <w:p w:rsidR="00FB119F" w:rsidRPr="00A126E4" w:rsidRDefault="00FB119F" w:rsidP="00FB119F">
      <w:pPr>
        <w:ind w:firstLine="540"/>
        <w:jc w:val="both"/>
      </w:pPr>
    </w:p>
    <w:p w:rsidR="00C71EC8" w:rsidRDefault="005D2AD6" w:rsidP="00FB119F">
      <w:pPr>
        <w:ind w:firstLine="567"/>
        <w:rPr>
          <w:b/>
          <w:sz w:val="28"/>
          <w:szCs w:val="28"/>
        </w:rPr>
      </w:pPr>
      <w:r>
        <w:rPr>
          <w:b/>
        </w:rPr>
        <w:t xml:space="preserve">               </w:t>
      </w:r>
      <w:r w:rsidR="00C71EC8">
        <w:rPr>
          <w:b/>
        </w:rPr>
        <w:t xml:space="preserve">   </w:t>
      </w:r>
      <w:r w:rsidR="00591E8A">
        <w:rPr>
          <w:b/>
          <w:sz w:val="28"/>
          <w:szCs w:val="28"/>
        </w:rPr>
        <w:t>6</w:t>
      </w:r>
      <w:r w:rsidR="00AB00DE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   Расходы на  социальную политику</w:t>
      </w:r>
      <w:r w:rsidR="00AB00DE">
        <w:rPr>
          <w:b/>
          <w:sz w:val="28"/>
          <w:szCs w:val="28"/>
        </w:rPr>
        <w:t>.</w:t>
      </w:r>
    </w:p>
    <w:p w:rsidR="00FB119F" w:rsidRPr="00A126E4" w:rsidRDefault="00FB119F" w:rsidP="00FB119F">
      <w:pPr>
        <w:ind w:firstLine="567"/>
        <w:rPr>
          <w:b/>
        </w:rPr>
      </w:pPr>
    </w:p>
    <w:p w:rsidR="00C71EC8" w:rsidRPr="00A126E4" w:rsidRDefault="00591E8A">
      <w:pPr>
        <w:ind w:firstLine="567"/>
        <w:jc w:val="both"/>
      </w:pPr>
      <w:r w:rsidRPr="00A126E4">
        <w:t xml:space="preserve">В </w:t>
      </w:r>
      <w:r w:rsidR="00C71EC8" w:rsidRPr="00A126E4">
        <w:t xml:space="preserve">соответствии с решением о бюджете </w:t>
      </w:r>
      <w:r w:rsidR="005D2AD6" w:rsidRPr="00A126E4">
        <w:t xml:space="preserve">городского поселения город Россошь </w:t>
      </w:r>
      <w:r w:rsidR="00C71EC8" w:rsidRPr="00A126E4">
        <w:t xml:space="preserve">расходы </w:t>
      </w:r>
      <w:r w:rsidR="00C71EC8" w:rsidRPr="00A126E4">
        <w:rPr>
          <w:b/>
          <w:i/>
        </w:rPr>
        <w:t>по разделу 1000 «Социальная политика»</w:t>
      </w:r>
      <w:r w:rsidR="00C71EC8" w:rsidRPr="00A126E4">
        <w:t xml:space="preserve"> составляли </w:t>
      </w:r>
      <w:r w:rsidRPr="00A126E4">
        <w:t>1 939,0</w:t>
      </w:r>
      <w:r w:rsidR="007654C8" w:rsidRPr="00A126E4">
        <w:t xml:space="preserve"> </w:t>
      </w:r>
      <w:r w:rsidR="00C71EC8" w:rsidRPr="00A126E4">
        <w:t xml:space="preserve">тыс. рублей. Согласно данных отчета об исполнении </w:t>
      </w:r>
      <w:r w:rsidR="00AB00DE" w:rsidRPr="00A126E4">
        <w:t>городского</w:t>
      </w:r>
      <w:r w:rsidR="00C71EC8" w:rsidRPr="00A126E4">
        <w:t xml:space="preserve"> бюджета за </w:t>
      </w:r>
      <w:r w:rsidR="00CE7E2F">
        <w:t>первое полугодие</w:t>
      </w:r>
      <w:r w:rsidRPr="00A126E4">
        <w:t xml:space="preserve"> </w:t>
      </w:r>
      <w:r w:rsidR="00C71EC8" w:rsidRPr="00A126E4">
        <w:t>201</w:t>
      </w:r>
      <w:r w:rsidRPr="00A126E4">
        <w:t>9</w:t>
      </w:r>
      <w:r w:rsidR="00C71EC8" w:rsidRPr="00A126E4">
        <w:t xml:space="preserve"> год</w:t>
      </w:r>
      <w:r w:rsidRPr="00A126E4">
        <w:t>а</w:t>
      </w:r>
      <w:r w:rsidR="00C71EC8" w:rsidRPr="00A126E4">
        <w:t>, расходы на</w:t>
      </w:r>
      <w:r w:rsidR="007654C8" w:rsidRPr="00A126E4">
        <w:t xml:space="preserve"> социальную политику составили </w:t>
      </w:r>
      <w:r w:rsidR="00C71EC8" w:rsidRPr="00A126E4">
        <w:t xml:space="preserve"> </w:t>
      </w:r>
      <w:r w:rsidR="00AB00DE" w:rsidRPr="00A126E4">
        <w:t xml:space="preserve"> </w:t>
      </w:r>
      <w:r w:rsidR="00CE7E2F">
        <w:t>760,2</w:t>
      </w:r>
      <w:r w:rsidR="00C71EC8" w:rsidRPr="00A126E4">
        <w:t xml:space="preserve"> тыс. рублей, или</w:t>
      </w:r>
      <w:r w:rsidR="00CE7E2F">
        <w:t xml:space="preserve">  0,5</w:t>
      </w:r>
      <w:r w:rsidR="00C71EC8" w:rsidRPr="00A126E4">
        <w:t xml:space="preserve"> % от общей суммы расходов, что</w:t>
      </w:r>
      <w:r w:rsidR="007654C8" w:rsidRPr="00A126E4">
        <w:t xml:space="preserve"> составило </w:t>
      </w:r>
      <w:r w:rsidR="00CE7E2F">
        <w:t>39,2</w:t>
      </w:r>
      <w:r w:rsidR="007654C8" w:rsidRPr="00A126E4">
        <w:t>%</w:t>
      </w:r>
      <w:r w:rsidR="00C71EC8" w:rsidRPr="00A126E4">
        <w:t xml:space="preserve"> </w:t>
      </w:r>
      <w:r w:rsidR="007654C8" w:rsidRPr="00A126E4">
        <w:t xml:space="preserve"> от уточненного плана. </w:t>
      </w:r>
      <w:r w:rsidR="00C71EC8" w:rsidRPr="00A126E4">
        <w:t xml:space="preserve">В сравнении с показателями </w:t>
      </w:r>
      <w:r w:rsidR="00CE7E2F">
        <w:t>за первое полугодие</w:t>
      </w:r>
      <w:r w:rsidRPr="00A126E4">
        <w:t xml:space="preserve"> 20</w:t>
      </w:r>
      <w:r w:rsidR="00CE7E2F">
        <w:t>1</w:t>
      </w:r>
      <w:r w:rsidRPr="00A126E4">
        <w:t>8</w:t>
      </w:r>
      <w:r w:rsidR="00C71EC8" w:rsidRPr="00A126E4">
        <w:t xml:space="preserve"> года расходы на социальную политику </w:t>
      </w:r>
      <w:r w:rsidRPr="00A126E4">
        <w:t>увеличились</w:t>
      </w:r>
      <w:r w:rsidR="007654C8" w:rsidRPr="00A126E4">
        <w:t xml:space="preserve"> </w:t>
      </w:r>
      <w:r w:rsidR="00C71EC8" w:rsidRPr="00A126E4">
        <w:t xml:space="preserve">на  </w:t>
      </w:r>
      <w:r w:rsidR="00CE7E2F">
        <w:t>23,2</w:t>
      </w:r>
      <w:r w:rsidR="00C71EC8" w:rsidRPr="00A126E4">
        <w:t xml:space="preserve"> тыс. рублей. </w:t>
      </w:r>
    </w:p>
    <w:p w:rsidR="00C71EC8" w:rsidRPr="00A126E4" w:rsidRDefault="00C71EC8">
      <w:pPr>
        <w:ind w:firstLine="567"/>
        <w:jc w:val="both"/>
      </w:pPr>
      <w:r w:rsidRPr="00A126E4">
        <w:t xml:space="preserve">Согласно данным отчета об исполнении  бюджета </w:t>
      </w:r>
      <w:r w:rsidR="006668CB" w:rsidRPr="00A126E4">
        <w:t>городского поселения</w:t>
      </w:r>
      <w:r w:rsidR="0020469C" w:rsidRPr="00A126E4">
        <w:t xml:space="preserve"> город Россошь</w:t>
      </w:r>
      <w:r w:rsidR="006668CB" w:rsidRPr="00A126E4">
        <w:t xml:space="preserve"> </w:t>
      </w:r>
      <w:r w:rsidRPr="00A126E4">
        <w:t xml:space="preserve">за </w:t>
      </w:r>
      <w:r w:rsidR="00CE7E2F">
        <w:t>первое полугодие</w:t>
      </w:r>
      <w:r w:rsidR="00237867" w:rsidRPr="00A126E4">
        <w:t xml:space="preserve"> </w:t>
      </w:r>
      <w:r w:rsidRPr="00A126E4">
        <w:t>201</w:t>
      </w:r>
      <w:r w:rsidR="00237867" w:rsidRPr="00A126E4">
        <w:t>9</w:t>
      </w:r>
      <w:r w:rsidRPr="00A126E4">
        <w:t xml:space="preserve"> год</w:t>
      </w:r>
      <w:r w:rsidR="00237867" w:rsidRPr="00A126E4">
        <w:t>а</w:t>
      </w:r>
      <w:r w:rsidRPr="00A126E4">
        <w:t xml:space="preserve">, расходы </w:t>
      </w:r>
      <w:r w:rsidRPr="00A126E4">
        <w:rPr>
          <w:b/>
          <w:i/>
        </w:rPr>
        <w:t xml:space="preserve">по подразделу 1001 «Пенсионное обеспечение» </w:t>
      </w:r>
      <w:r w:rsidRPr="00A126E4">
        <w:t xml:space="preserve">составили </w:t>
      </w:r>
      <w:r w:rsidR="00CE7E2F">
        <w:t>760,2</w:t>
      </w:r>
      <w:r w:rsidRPr="00A126E4">
        <w:t xml:space="preserve"> тыс.</w:t>
      </w:r>
      <w:r w:rsidR="00A50C18" w:rsidRPr="00A126E4">
        <w:t xml:space="preserve"> рублей</w:t>
      </w:r>
      <w:r w:rsidRPr="00A126E4">
        <w:t xml:space="preserve">, т.е. исполнено </w:t>
      </w:r>
      <w:r w:rsidR="00CE7E2F">
        <w:t>51,1</w:t>
      </w:r>
      <w:r w:rsidRPr="00A126E4">
        <w:t>% к утвержденным плановым значениям.</w:t>
      </w:r>
    </w:p>
    <w:p w:rsidR="00C71EC8" w:rsidRDefault="00C71EC8" w:rsidP="00237867">
      <w:pPr>
        <w:rPr>
          <w:b/>
        </w:rPr>
      </w:pPr>
    </w:p>
    <w:p w:rsidR="00C71EC8" w:rsidRDefault="00686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50C18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  <w:r w:rsidR="004455B1">
        <w:rPr>
          <w:b/>
          <w:sz w:val="28"/>
          <w:szCs w:val="28"/>
        </w:rPr>
        <w:t>Ф</w:t>
      </w:r>
      <w:r w:rsidR="00C71EC8">
        <w:rPr>
          <w:b/>
          <w:sz w:val="28"/>
          <w:szCs w:val="28"/>
        </w:rPr>
        <w:t>изическ</w:t>
      </w:r>
      <w:r w:rsidR="004455B1">
        <w:rPr>
          <w:b/>
          <w:sz w:val="28"/>
          <w:szCs w:val="28"/>
        </w:rPr>
        <w:t>ая</w:t>
      </w:r>
      <w:r w:rsidR="00C71EC8">
        <w:rPr>
          <w:b/>
          <w:sz w:val="28"/>
          <w:szCs w:val="28"/>
        </w:rPr>
        <w:t xml:space="preserve"> культур</w:t>
      </w:r>
      <w:r w:rsidR="004455B1">
        <w:rPr>
          <w:b/>
          <w:sz w:val="28"/>
          <w:szCs w:val="28"/>
        </w:rPr>
        <w:t>а</w:t>
      </w:r>
      <w:r w:rsidR="00C71EC8">
        <w:rPr>
          <w:b/>
          <w:sz w:val="28"/>
          <w:szCs w:val="28"/>
        </w:rPr>
        <w:t xml:space="preserve"> и спорт</w:t>
      </w:r>
      <w:r w:rsidR="00A50C18">
        <w:rPr>
          <w:b/>
          <w:sz w:val="28"/>
          <w:szCs w:val="28"/>
        </w:rPr>
        <w:t>.</w:t>
      </w:r>
    </w:p>
    <w:p w:rsidR="00C71EC8" w:rsidRPr="00A126E4" w:rsidRDefault="00C71EC8">
      <w:pPr>
        <w:jc w:val="center"/>
      </w:pPr>
    </w:p>
    <w:p w:rsidR="00A126E4" w:rsidRDefault="00C71EC8">
      <w:pPr>
        <w:jc w:val="both"/>
      </w:pPr>
      <w:r w:rsidRPr="00A126E4">
        <w:t xml:space="preserve"> </w:t>
      </w:r>
      <w:r w:rsidR="00C24AE5">
        <w:t xml:space="preserve">       </w:t>
      </w:r>
      <w:r w:rsidRPr="00A126E4">
        <w:rPr>
          <w:b/>
          <w:i/>
        </w:rPr>
        <w:t xml:space="preserve">По разделу 1100 «Физическая культура и спорт» </w:t>
      </w:r>
      <w:r w:rsidRPr="00A126E4">
        <w:t>в 201</w:t>
      </w:r>
      <w:r w:rsidR="00686C84" w:rsidRPr="00A126E4">
        <w:t>9</w:t>
      </w:r>
      <w:r w:rsidRPr="00A126E4">
        <w:t xml:space="preserve"> году планировалось направить </w:t>
      </w:r>
      <w:r w:rsidR="00C24AE5">
        <w:t xml:space="preserve">  </w:t>
      </w:r>
      <w:r w:rsidR="004455B1" w:rsidRPr="00A126E4">
        <w:t>8</w:t>
      </w:r>
      <w:r w:rsidR="00102EBC" w:rsidRPr="00A126E4">
        <w:t xml:space="preserve"> </w:t>
      </w:r>
      <w:r w:rsidR="00686C84" w:rsidRPr="00A126E4">
        <w:t>8</w:t>
      </w:r>
      <w:r w:rsidR="004455B1" w:rsidRPr="00A126E4">
        <w:t>35,0</w:t>
      </w:r>
      <w:r w:rsidRPr="00A126E4">
        <w:t xml:space="preserve"> тыс. рублей. Согласно данным отчета об исполнении </w:t>
      </w:r>
      <w:r w:rsidR="00A50C18" w:rsidRPr="00A126E4">
        <w:t>городского</w:t>
      </w:r>
      <w:r w:rsidRPr="00A126E4">
        <w:t xml:space="preserve"> бюджета за </w:t>
      </w:r>
      <w:r w:rsidR="00785280">
        <w:t>первое</w:t>
      </w:r>
      <w:r w:rsidR="00686C84" w:rsidRPr="00A126E4">
        <w:t xml:space="preserve"> </w:t>
      </w:r>
      <w:r w:rsidR="00785280">
        <w:t>полугодие</w:t>
      </w:r>
      <w:r w:rsidR="00686C84" w:rsidRPr="00A126E4">
        <w:t xml:space="preserve"> </w:t>
      </w:r>
      <w:r w:rsidRPr="00A126E4">
        <w:t>201</w:t>
      </w:r>
      <w:r w:rsidR="00686C84" w:rsidRPr="00A126E4">
        <w:t>9</w:t>
      </w:r>
      <w:r w:rsidRPr="00A126E4">
        <w:t xml:space="preserve"> год</w:t>
      </w:r>
      <w:r w:rsidR="00686C84" w:rsidRPr="00A126E4">
        <w:t>а</w:t>
      </w:r>
      <w:r w:rsidRPr="00A126E4">
        <w:t xml:space="preserve">, исполнение по данному разделу составило </w:t>
      </w:r>
      <w:r w:rsidR="00785280">
        <w:t>55,4</w:t>
      </w:r>
      <w:r w:rsidRPr="00A126E4">
        <w:t>%</w:t>
      </w:r>
      <w:r w:rsidR="00785280">
        <w:t xml:space="preserve"> (4 891,9</w:t>
      </w:r>
      <w:r w:rsidR="00102EBC" w:rsidRPr="00A126E4">
        <w:t xml:space="preserve"> тыс. рублей</w:t>
      </w:r>
      <w:r w:rsidR="00686C84" w:rsidRPr="00A126E4">
        <w:t>)</w:t>
      </w:r>
      <w:r w:rsidR="00C674F1" w:rsidRPr="00A126E4">
        <w:t>.</w:t>
      </w:r>
      <w:r w:rsidRPr="00A126E4">
        <w:t xml:space="preserve">  По сравнению с показателем </w:t>
      </w:r>
      <w:r w:rsidR="00785280">
        <w:t>за первое полугодие</w:t>
      </w:r>
      <w:r w:rsidR="00686C84" w:rsidRPr="00A126E4">
        <w:t xml:space="preserve"> </w:t>
      </w:r>
      <w:r w:rsidRPr="00A126E4">
        <w:t>201</w:t>
      </w:r>
      <w:r w:rsidR="00686C84" w:rsidRPr="00A126E4">
        <w:t>8</w:t>
      </w:r>
      <w:r w:rsidRPr="00A126E4">
        <w:t xml:space="preserve"> года расходы на физическую культуру и спорт в </w:t>
      </w:r>
      <w:r w:rsidR="00785280">
        <w:t>первом полугодии</w:t>
      </w:r>
      <w:r w:rsidR="00686C84" w:rsidRPr="00A126E4">
        <w:t xml:space="preserve"> </w:t>
      </w:r>
      <w:r w:rsidRPr="00A126E4">
        <w:t>201</w:t>
      </w:r>
      <w:r w:rsidR="00686C84" w:rsidRPr="00A126E4">
        <w:t>9 года</w:t>
      </w:r>
      <w:r w:rsidRPr="00A126E4">
        <w:t xml:space="preserve"> </w:t>
      </w:r>
      <w:r w:rsidR="00785280">
        <w:t>увеличились на 2 491,9 тыс. рублей</w:t>
      </w:r>
      <w:r w:rsidRPr="00A126E4">
        <w:t>.</w:t>
      </w:r>
      <w:r w:rsidRPr="00A126E4">
        <w:rPr>
          <w:rFonts w:eastAsia="Calibri"/>
        </w:rPr>
        <w:t xml:space="preserve">  </w:t>
      </w:r>
      <w:r w:rsidRPr="00A126E4">
        <w:t xml:space="preserve">        </w:t>
      </w:r>
    </w:p>
    <w:p w:rsidR="00B5058F" w:rsidRPr="00A126E4" w:rsidRDefault="00B5058F">
      <w:pPr>
        <w:jc w:val="both"/>
      </w:pPr>
    </w:p>
    <w:p w:rsidR="00C71EC8" w:rsidRPr="00A126E4" w:rsidRDefault="00C71EC8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02E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="00445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бслуживание государственного внутреннего долга</w:t>
      </w:r>
      <w:r w:rsidR="00102EBC">
        <w:rPr>
          <w:b/>
          <w:sz w:val="28"/>
          <w:szCs w:val="28"/>
        </w:rPr>
        <w:t>.</w:t>
      </w:r>
    </w:p>
    <w:p w:rsidR="006520AD" w:rsidRPr="00A126E4" w:rsidRDefault="00C71EC8" w:rsidP="00114589">
      <w:pPr>
        <w:ind w:firstLine="705"/>
        <w:jc w:val="both"/>
      </w:pPr>
      <w:r w:rsidRPr="00A126E4">
        <w:t xml:space="preserve"> Исполнение  </w:t>
      </w:r>
      <w:r w:rsidRPr="00A126E4">
        <w:rPr>
          <w:b/>
          <w:i/>
        </w:rPr>
        <w:t>по разделу 1300 «</w:t>
      </w:r>
      <w:r w:rsidR="004455B1" w:rsidRPr="00A126E4">
        <w:rPr>
          <w:b/>
          <w:i/>
        </w:rPr>
        <w:t>О</w:t>
      </w:r>
      <w:r w:rsidRPr="00A126E4">
        <w:rPr>
          <w:b/>
          <w:i/>
        </w:rPr>
        <w:t xml:space="preserve">бслуживание государственного внутреннего долга» </w:t>
      </w:r>
      <w:r w:rsidRPr="00A126E4">
        <w:t xml:space="preserve">в </w:t>
      </w:r>
      <w:r w:rsidR="00396B18">
        <w:t>первом полугодии</w:t>
      </w:r>
      <w:r w:rsidR="00686C84" w:rsidRPr="00A126E4">
        <w:t xml:space="preserve"> </w:t>
      </w:r>
      <w:r w:rsidRPr="00A126E4">
        <w:t>201</w:t>
      </w:r>
      <w:r w:rsidR="00686C84" w:rsidRPr="00A126E4">
        <w:t>9 года</w:t>
      </w:r>
      <w:r w:rsidRPr="00A126E4">
        <w:t xml:space="preserve"> составило </w:t>
      </w:r>
      <w:r w:rsidR="00396B18">
        <w:t>7 939,8</w:t>
      </w:r>
      <w:r w:rsidRPr="00A126E4">
        <w:t xml:space="preserve"> тыс.</w:t>
      </w:r>
      <w:r w:rsidR="004E5722" w:rsidRPr="00A126E4">
        <w:t xml:space="preserve"> рублей</w:t>
      </w:r>
      <w:r w:rsidRPr="00A126E4">
        <w:t xml:space="preserve">, или  </w:t>
      </w:r>
      <w:r w:rsidR="00396B18">
        <w:t>46,3</w:t>
      </w:r>
      <w:r w:rsidRPr="00A126E4">
        <w:t xml:space="preserve">% к утвержденным плановым назначениям и составляют </w:t>
      </w:r>
      <w:r w:rsidR="00396B18">
        <w:t>4,7</w:t>
      </w:r>
      <w:r w:rsidRPr="00A126E4">
        <w:t>% общих расходов.</w:t>
      </w:r>
      <w:r w:rsidR="00B5058F" w:rsidRPr="00A126E4">
        <w:t xml:space="preserve"> </w:t>
      </w:r>
    </w:p>
    <w:p w:rsidR="005F159D" w:rsidRDefault="005F159D" w:rsidP="00114589">
      <w:pPr>
        <w:jc w:val="both"/>
        <w:rPr>
          <w:sz w:val="28"/>
          <w:szCs w:val="28"/>
        </w:rPr>
      </w:pPr>
    </w:p>
    <w:p w:rsidR="00732E35" w:rsidRDefault="00732E35" w:rsidP="00114589">
      <w:pPr>
        <w:jc w:val="both"/>
        <w:rPr>
          <w:sz w:val="28"/>
          <w:szCs w:val="28"/>
        </w:rPr>
      </w:pPr>
    </w:p>
    <w:p w:rsidR="00C71EC8" w:rsidRPr="00A126E4" w:rsidRDefault="00F22F5E" w:rsidP="00A12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BA7114">
        <w:rPr>
          <w:b/>
          <w:sz w:val="28"/>
          <w:szCs w:val="28"/>
        </w:rPr>
        <w:t xml:space="preserve">. Дефицит </w:t>
      </w:r>
      <w:r w:rsidR="00C71EC8">
        <w:rPr>
          <w:b/>
          <w:sz w:val="28"/>
          <w:szCs w:val="28"/>
        </w:rPr>
        <w:t>бюджета и источники его покрытия</w:t>
      </w:r>
      <w:r w:rsidR="00BA7114">
        <w:rPr>
          <w:b/>
          <w:sz w:val="28"/>
          <w:szCs w:val="28"/>
        </w:rPr>
        <w:t>.</w:t>
      </w:r>
      <w:r w:rsidR="00C71EC8">
        <w:rPr>
          <w:b/>
          <w:sz w:val="28"/>
          <w:szCs w:val="28"/>
        </w:rPr>
        <w:t xml:space="preserve"> </w:t>
      </w:r>
    </w:p>
    <w:p w:rsidR="00C71EC8" w:rsidRPr="00A126E4" w:rsidRDefault="00C71EC8">
      <w:pPr>
        <w:ind w:firstLine="570"/>
        <w:jc w:val="both"/>
      </w:pPr>
      <w:r w:rsidRPr="00A126E4">
        <w:t xml:space="preserve">Решением о бюджете </w:t>
      </w:r>
      <w:r w:rsidR="00DE6F5A" w:rsidRPr="00A126E4">
        <w:t xml:space="preserve">городского поселения город Россошь </w:t>
      </w:r>
      <w:r w:rsidRPr="00A126E4">
        <w:t>на 201</w:t>
      </w:r>
      <w:r w:rsidR="00686C84" w:rsidRPr="00A126E4">
        <w:t>9</w:t>
      </w:r>
      <w:r w:rsidRPr="00A126E4">
        <w:t xml:space="preserve"> год</w:t>
      </w:r>
      <w:r w:rsidR="00B23B1D" w:rsidRPr="00A126E4">
        <w:t xml:space="preserve"> и плановый период 2019 и 2020 </w:t>
      </w:r>
      <w:r w:rsidRPr="00A126E4">
        <w:t>годов от 2</w:t>
      </w:r>
      <w:r w:rsidR="00686C84" w:rsidRPr="00A126E4">
        <w:t>0</w:t>
      </w:r>
      <w:r w:rsidRPr="00A126E4">
        <w:t>.12.201</w:t>
      </w:r>
      <w:r w:rsidR="00686C84" w:rsidRPr="00A126E4">
        <w:t>8</w:t>
      </w:r>
      <w:r w:rsidRPr="00A126E4">
        <w:t>г.</w:t>
      </w:r>
      <w:r w:rsidR="00B23B1D" w:rsidRPr="00A126E4">
        <w:t xml:space="preserve"> </w:t>
      </w:r>
      <w:r w:rsidR="00686C84" w:rsidRPr="00A126E4">
        <w:t xml:space="preserve"> №221</w:t>
      </w:r>
      <w:r w:rsidRPr="00A126E4">
        <w:t xml:space="preserve"> прогнозируемый размер дефицита  бюджета</w:t>
      </w:r>
      <w:r w:rsidR="00B23B1D" w:rsidRPr="00A126E4">
        <w:t xml:space="preserve"> городского поселения город Россошь </w:t>
      </w:r>
      <w:r w:rsidRPr="00A126E4">
        <w:t xml:space="preserve"> на 201</w:t>
      </w:r>
      <w:r w:rsidR="00686C84" w:rsidRPr="00A126E4">
        <w:t>9</w:t>
      </w:r>
      <w:r w:rsidRPr="00A126E4">
        <w:t xml:space="preserve"> год был установлен   в сумме </w:t>
      </w:r>
      <w:r w:rsidR="00B23B1D" w:rsidRPr="00A126E4">
        <w:t xml:space="preserve"> </w:t>
      </w:r>
      <w:r w:rsidR="00686C84" w:rsidRPr="00A126E4">
        <w:t>26 462,1</w:t>
      </w:r>
      <w:r w:rsidRPr="00A126E4">
        <w:t xml:space="preserve"> тыс. руб</w:t>
      </w:r>
      <w:r w:rsidR="00BA7114" w:rsidRPr="00A126E4">
        <w:t>лей</w:t>
      </w:r>
      <w:r w:rsidRPr="00A126E4">
        <w:t xml:space="preserve">. </w:t>
      </w:r>
    </w:p>
    <w:p w:rsidR="00C71EC8" w:rsidRPr="00A126E4" w:rsidRDefault="00BA7114">
      <w:pPr>
        <w:ind w:firstLine="570"/>
        <w:jc w:val="both"/>
      </w:pPr>
      <w:r w:rsidRPr="00A126E4">
        <w:t>С уче</w:t>
      </w:r>
      <w:r w:rsidR="00C71EC8" w:rsidRPr="00A126E4">
        <w:t>том внесени</w:t>
      </w:r>
      <w:r w:rsidR="00E447A7" w:rsidRPr="00A126E4">
        <w:t xml:space="preserve">я </w:t>
      </w:r>
      <w:r w:rsidR="00C71EC8" w:rsidRPr="00A126E4">
        <w:t xml:space="preserve"> изменений в решения о  бюджете </w:t>
      </w:r>
      <w:r w:rsidR="00DC5F73" w:rsidRPr="00A126E4">
        <w:t>городского поселения город Россошь</w:t>
      </w:r>
      <w:r w:rsidR="001B14CE" w:rsidRPr="00A126E4">
        <w:t xml:space="preserve"> </w:t>
      </w:r>
      <w:r w:rsidRPr="00A126E4">
        <w:t xml:space="preserve">и плановый период 2019 и 2020 годов </w:t>
      </w:r>
      <w:r w:rsidR="001B14CE" w:rsidRPr="00A126E4">
        <w:t>(</w:t>
      </w:r>
      <w:r w:rsidR="00FA780B">
        <w:t>решения</w:t>
      </w:r>
      <w:r w:rsidR="00E447A7" w:rsidRPr="00A126E4">
        <w:t xml:space="preserve"> </w:t>
      </w:r>
      <w:r w:rsidR="00686C84" w:rsidRPr="00A126E4">
        <w:t>от 21.03.2019</w:t>
      </w:r>
      <w:r w:rsidR="001B14CE" w:rsidRPr="00A126E4">
        <w:t>г.</w:t>
      </w:r>
      <w:r w:rsidR="00E447A7" w:rsidRPr="00A126E4">
        <w:t xml:space="preserve"> </w:t>
      </w:r>
      <w:r w:rsidR="00FA780B">
        <w:t>№</w:t>
      </w:r>
      <w:r w:rsidR="00686C84" w:rsidRPr="00A126E4">
        <w:t>237</w:t>
      </w:r>
      <w:r w:rsidR="00FA780B">
        <w:t xml:space="preserve">, от </w:t>
      </w:r>
      <w:r w:rsidR="00FA780B" w:rsidRPr="0064685B">
        <w:rPr>
          <w:lang w:eastAsia="ru-RU"/>
        </w:rPr>
        <w:t>25.04.2019</w:t>
      </w:r>
      <w:r w:rsidR="00FA780B">
        <w:rPr>
          <w:lang w:eastAsia="ru-RU"/>
        </w:rPr>
        <w:t xml:space="preserve"> №</w:t>
      </w:r>
      <w:r w:rsidR="00FA780B" w:rsidRPr="0064685B">
        <w:rPr>
          <w:lang w:eastAsia="ru-RU"/>
        </w:rPr>
        <w:t>247</w:t>
      </w:r>
      <w:r w:rsidR="00FA780B">
        <w:rPr>
          <w:lang w:eastAsia="ru-RU"/>
        </w:rPr>
        <w:t xml:space="preserve">, </w:t>
      </w:r>
      <w:r w:rsidR="00FA780B">
        <w:t>от 23.05.2019 №253, от 20.06.2019 №259</w:t>
      </w:r>
      <w:r w:rsidR="001B14CE" w:rsidRPr="00A126E4">
        <w:t>)</w:t>
      </w:r>
      <w:r w:rsidR="00DC5F73" w:rsidRPr="00A126E4">
        <w:t xml:space="preserve"> </w:t>
      </w:r>
      <w:r w:rsidRPr="00A126E4">
        <w:t>дефицит  бюджета был утвержде</w:t>
      </w:r>
      <w:r w:rsidR="00C71EC8" w:rsidRPr="00A126E4">
        <w:t xml:space="preserve">н в размере </w:t>
      </w:r>
      <w:r w:rsidR="00FA780B">
        <w:t>35 346,7</w:t>
      </w:r>
      <w:r w:rsidR="00C71EC8" w:rsidRPr="00A126E4">
        <w:t xml:space="preserve"> тыс. руб</w:t>
      </w:r>
      <w:r w:rsidRPr="00A126E4">
        <w:t>лей</w:t>
      </w:r>
      <w:r w:rsidR="00C71EC8" w:rsidRPr="00A126E4">
        <w:t xml:space="preserve">.  </w:t>
      </w:r>
    </w:p>
    <w:p w:rsidR="00B05DB3" w:rsidRPr="00A126E4" w:rsidRDefault="00C71EC8">
      <w:pPr>
        <w:ind w:firstLine="570"/>
        <w:jc w:val="both"/>
      </w:pPr>
      <w:r w:rsidRPr="00A126E4">
        <w:t>Результатом исполнения бюджета</w:t>
      </w:r>
      <w:r w:rsidR="00E447A7" w:rsidRPr="00A126E4">
        <w:t xml:space="preserve"> городского поселения город Россошь </w:t>
      </w:r>
      <w:r w:rsidRPr="00A126E4">
        <w:t xml:space="preserve"> за </w:t>
      </w:r>
      <w:r w:rsidR="00EC02AE">
        <w:t>первое полугодие</w:t>
      </w:r>
      <w:r w:rsidR="00686C84" w:rsidRPr="00A126E4">
        <w:t xml:space="preserve"> </w:t>
      </w:r>
      <w:r w:rsidRPr="00A126E4">
        <w:t>201</w:t>
      </w:r>
      <w:r w:rsidR="00686C84" w:rsidRPr="00A126E4">
        <w:t>9</w:t>
      </w:r>
      <w:r w:rsidRPr="00A126E4">
        <w:t xml:space="preserve"> год</w:t>
      </w:r>
      <w:r w:rsidR="00686C84" w:rsidRPr="00A126E4">
        <w:t>а</w:t>
      </w:r>
      <w:r w:rsidRPr="00A126E4">
        <w:t xml:space="preserve"> является превышение</w:t>
      </w:r>
      <w:r w:rsidR="00E447A7" w:rsidRPr="00A126E4">
        <w:t xml:space="preserve"> </w:t>
      </w:r>
      <w:r w:rsidR="00EC02AE">
        <w:t>расходов над</w:t>
      </w:r>
      <w:r w:rsidRPr="00A126E4">
        <w:t xml:space="preserve"> </w:t>
      </w:r>
      <w:r w:rsidR="00EC02AE">
        <w:t xml:space="preserve">доходами </w:t>
      </w:r>
      <w:r w:rsidRPr="00A126E4">
        <w:t>(</w:t>
      </w:r>
      <w:r w:rsidR="00EC02AE">
        <w:t>де</w:t>
      </w:r>
      <w:r w:rsidR="00B05DB3" w:rsidRPr="00A126E4">
        <w:t>фицит</w:t>
      </w:r>
      <w:r w:rsidRPr="00A126E4">
        <w:t xml:space="preserve">) бюджета в сумме </w:t>
      </w:r>
      <w:r w:rsidR="00EC02AE">
        <w:t>22 093,9</w:t>
      </w:r>
      <w:r w:rsidRPr="00A126E4">
        <w:t xml:space="preserve"> тыс. руб. </w:t>
      </w:r>
    </w:p>
    <w:p w:rsidR="00C71EC8" w:rsidRDefault="00C71EC8">
      <w:pPr>
        <w:ind w:firstLine="570"/>
        <w:jc w:val="both"/>
      </w:pPr>
      <w:r w:rsidRPr="00A126E4">
        <w:t>Источниками финансирования дефицита бюджета утверждены разница между полученными и погашенными бюджетными кредитами, изменение остатков средств на счетах по учету средств бюджета</w:t>
      </w:r>
      <w:r w:rsidR="00C1454A" w:rsidRPr="00A126E4">
        <w:t xml:space="preserve"> городского поселения город Россошь</w:t>
      </w:r>
      <w:r w:rsidR="00B05DB3" w:rsidRPr="00A126E4">
        <w:t xml:space="preserve"> (таблица 7</w:t>
      </w:r>
      <w:r w:rsidR="001325E5" w:rsidRPr="00A126E4">
        <w:t>)</w:t>
      </w:r>
      <w:r w:rsidRPr="00A126E4">
        <w:t xml:space="preserve">. </w:t>
      </w:r>
    </w:p>
    <w:p w:rsidR="00C24AE5" w:rsidRDefault="00C24AE5">
      <w:pPr>
        <w:ind w:firstLine="570"/>
        <w:jc w:val="both"/>
      </w:pPr>
    </w:p>
    <w:p w:rsidR="00C24AE5" w:rsidRDefault="00C24AE5">
      <w:pPr>
        <w:ind w:firstLine="570"/>
        <w:jc w:val="both"/>
      </w:pPr>
    </w:p>
    <w:p w:rsidR="00C24AE5" w:rsidRDefault="00C24AE5">
      <w:pPr>
        <w:ind w:firstLine="570"/>
        <w:jc w:val="both"/>
      </w:pPr>
    </w:p>
    <w:p w:rsidR="00C24AE5" w:rsidRDefault="00C24AE5">
      <w:pPr>
        <w:ind w:firstLine="570"/>
        <w:jc w:val="both"/>
      </w:pPr>
    </w:p>
    <w:p w:rsidR="00C24AE5" w:rsidRPr="00A126E4" w:rsidRDefault="00C24AE5">
      <w:pPr>
        <w:ind w:firstLine="570"/>
        <w:jc w:val="both"/>
      </w:pPr>
    </w:p>
    <w:p w:rsidR="001325E5" w:rsidRDefault="00B05DB3" w:rsidP="001325E5">
      <w:pPr>
        <w:ind w:firstLine="5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№7</w:t>
      </w:r>
      <w:r w:rsidR="001325E5">
        <w:rPr>
          <w:sz w:val="28"/>
          <w:szCs w:val="28"/>
        </w:rPr>
        <w:t>.</w:t>
      </w:r>
    </w:p>
    <w:tbl>
      <w:tblPr>
        <w:tblW w:w="10158" w:type="dxa"/>
        <w:tblInd w:w="-176" w:type="dxa"/>
        <w:tblLook w:val="04A0"/>
      </w:tblPr>
      <w:tblGrid>
        <w:gridCol w:w="3896"/>
        <w:gridCol w:w="2643"/>
        <w:gridCol w:w="1809"/>
        <w:gridCol w:w="1530"/>
        <w:gridCol w:w="280"/>
      </w:tblGrid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>ИСТОЧНИКИ</w:t>
            </w:r>
          </w:p>
        </w:tc>
      </w:tr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внутреннего финансирования дефицита бюджета </w:t>
            </w:r>
          </w:p>
        </w:tc>
      </w:tr>
      <w:tr w:rsidR="001325E5" w:rsidRPr="0039749C" w:rsidTr="00FB1C25">
        <w:trPr>
          <w:trHeight w:val="256"/>
        </w:trPr>
        <w:tc>
          <w:tcPr>
            <w:tcW w:w="101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  <w:r w:rsidRPr="0039749C">
              <w:rPr>
                <w:b/>
                <w:bCs/>
                <w:sz w:val="20"/>
              </w:rPr>
              <w:t xml:space="preserve">городского поселения город Россошь за </w:t>
            </w:r>
            <w:r w:rsidR="00B05DB3">
              <w:rPr>
                <w:b/>
                <w:bCs/>
                <w:sz w:val="20"/>
              </w:rPr>
              <w:t>первый квартал 2019</w:t>
            </w:r>
            <w:r w:rsidRPr="0039749C">
              <w:rPr>
                <w:b/>
                <w:bCs/>
                <w:sz w:val="20"/>
              </w:rPr>
              <w:t xml:space="preserve"> год</w:t>
            </w:r>
            <w:r w:rsidR="00B05DB3">
              <w:rPr>
                <w:b/>
                <w:bCs/>
                <w:sz w:val="20"/>
              </w:rPr>
              <w:t>а</w:t>
            </w:r>
          </w:p>
        </w:tc>
      </w:tr>
      <w:tr w:rsidR="001325E5" w:rsidRPr="0039749C" w:rsidTr="00FB1C25">
        <w:trPr>
          <w:trHeight w:val="268"/>
        </w:trPr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5E5" w:rsidRPr="0039749C" w:rsidRDefault="001325E5" w:rsidP="00920D0E">
            <w:pPr>
              <w:rPr>
                <w:sz w:val="20"/>
              </w:rPr>
            </w:pPr>
          </w:p>
        </w:tc>
      </w:tr>
      <w:tr w:rsidR="001325E5" w:rsidRPr="0039749C" w:rsidTr="00FB1C25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B05DB3" w:rsidP="00920D0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Уточненный план на 2019</w:t>
            </w:r>
            <w:r w:rsidR="001325E5" w:rsidRPr="001325E5">
              <w:rPr>
                <w:b/>
                <w:bCs/>
                <w:sz w:val="16"/>
                <w:szCs w:val="16"/>
              </w:rPr>
              <w:t xml:space="preserve"> год (тыс. руб.)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5E5" w:rsidRPr="001325E5" w:rsidRDefault="001325E5" w:rsidP="00B05DB3">
            <w:pPr>
              <w:jc w:val="center"/>
              <w:rPr>
                <w:b/>
                <w:bCs/>
                <w:sz w:val="16"/>
                <w:szCs w:val="16"/>
              </w:rPr>
            </w:pPr>
            <w:r w:rsidRPr="001325E5">
              <w:rPr>
                <w:b/>
                <w:bCs/>
                <w:sz w:val="16"/>
                <w:szCs w:val="16"/>
              </w:rPr>
              <w:t xml:space="preserve">Исполнено </w:t>
            </w:r>
            <w:r w:rsidR="00FB1C25">
              <w:rPr>
                <w:b/>
                <w:bCs/>
                <w:sz w:val="16"/>
                <w:szCs w:val="16"/>
              </w:rPr>
              <w:t>по состоянию на 01.07</w:t>
            </w:r>
            <w:r w:rsidR="00B05DB3">
              <w:rPr>
                <w:b/>
                <w:bCs/>
                <w:sz w:val="16"/>
                <w:szCs w:val="16"/>
              </w:rPr>
              <w:t>.2019</w:t>
            </w:r>
            <w:r w:rsidRPr="001325E5">
              <w:rPr>
                <w:b/>
                <w:bCs/>
                <w:sz w:val="16"/>
                <w:szCs w:val="16"/>
              </w:rPr>
              <w:t xml:space="preserve"> год</w:t>
            </w:r>
            <w:r w:rsidR="00B05DB3">
              <w:rPr>
                <w:b/>
                <w:bCs/>
                <w:sz w:val="16"/>
                <w:szCs w:val="16"/>
              </w:rPr>
              <w:t>а</w:t>
            </w:r>
            <w:r w:rsidRPr="001325E5">
              <w:rPr>
                <w:b/>
                <w:bCs/>
                <w:sz w:val="16"/>
                <w:szCs w:val="16"/>
              </w:rPr>
              <w:t xml:space="preserve">       (тыс. руб.)</w:t>
            </w:r>
          </w:p>
        </w:tc>
      </w:tr>
      <w:tr w:rsidR="00FB1C25" w:rsidTr="00FB1C25">
        <w:trPr>
          <w:gridAfter w:val="1"/>
          <w:wAfter w:w="280" w:type="dxa"/>
          <w:trHeight w:val="49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внутреннего финансирования дефицита бюджетов - всего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000 09 00 00 00 00 0000 000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35 346,7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22 093,9</w:t>
            </w:r>
          </w:p>
        </w:tc>
      </w:tr>
      <w:tr w:rsidR="00FB1C25" w:rsidTr="00FB1C25">
        <w:trPr>
          <w:gridAfter w:val="1"/>
          <w:wAfter w:w="280" w:type="dxa"/>
          <w:trHeight w:val="54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внутреннего финансирования дефицита бюджетов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26 462,1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14 074,2</w:t>
            </w:r>
          </w:p>
        </w:tc>
      </w:tr>
      <w:tr w:rsidR="00FB1C25" w:rsidTr="00FB1C25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000 01 02 00 00 00 0000 000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29 459,4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14 074,2</w:t>
            </w:r>
          </w:p>
        </w:tc>
      </w:tr>
      <w:tr w:rsidR="00FB1C25" w:rsidTr="00FB1C25">
        <w:trPr>
          <w:gridAfter w:val="1"/>
          <w:wAfter w:w="280" w:type="dxa"/>
          <w:trHeight w:val="699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000 01 02 00 00 00 0000 700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143 319,4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70 000,0</w:t>
            </w:r>
          </w:p>
        </w:tc>
      </w:tr>
      <w:tr w:rsidR="00FB1C25" w:rsidTr="00FB1C25">
        <w:trPr>
          <w:gridAfter w:val="1"/>
          <w:wAfter w:w="280" w:type="dxa"/>
          <w:trHeight w:val="540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000 01 02 00 00 00 0000 800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-113 860,0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-55 925,8</w:t>
            </w:r>
          </w:p>
        </w:tc>
      </w:tr>
      <w:tr w:rsidR="00FB1C25" w:rsidTr="00FB1C25">
        <w:trPr>
          <w:gridAfter w:val="1"/>
          <w:wAfter w:w="280" w:type="dxa"/>
          <w:trHeight w:val="54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000 01 03 00 00 00 0000 000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-2 997,3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B1C25" w:rsidTr="00FB1C25">
        <w:trPr>
          <w:gridAfter w:val="1"/>
          <w:wAfter w:w="280" w:type="dxa"/>
          <w:trHeight w:val="55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000 01 03 01 00 13 0000 700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B1C25" w:rsidTr="00FB1C25">
        <w:trPr>
          <w:gridAfter w:val="1"/>
          <w:wAfter w:w="280" w:type="dxa"/>
          <w:trHeight w:val="678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000 01 03 00 00 00 0000 800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-2 997,3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B1C25" w:rsidTr="00FB1C25">
        <w:trPr>
          <w:gridAfter w:val="1"/>
          <w:wAfter w:w="280" w:type="dxa"/>
          <w:trHeight w:val="546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000 01 05 00 00 00 0000 000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8 884,6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8 019,7</w:t>
            </w:r>
          </w:p>
        </w:tc>
      </w:tr>
      <w:tr w:rsidR="00FB1C25" w:rsidTr="00FB1C25">
        <w:trPr>
          <w:gridAfter w:val="1"/>
          <w:wAfter w:w="280" w:type="dxa"/>
          <w:trHeight w:val="41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000 01 05 00 00 00 0000 500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-564 942,8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-215 226,5</w:t>
            </w:r>
          </w:p>
        </w:tc>
      </w:tr>
      <w:tr w:rsidR="00FB1C25" w:rsidTr="00FB1C25">
        <w:trPr>
          <w:gridAfter w:val="1"/>
          <w:wAfter w:w="280" w:type="dxa"/>
          <w:trHeight w:val="844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1C25" w:rsidRDefault="00FB1C25" w:rsidP="009A7D9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000 01 05 00 00 00 0000 600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573 827,4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B1C25" w:rsidRDefault="00FB1C25" w:rsidP="009A7D9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223 246,2</w:t>
            </w:r>
          </w:p>
        </w:tc>
      </w:tr>
      <w:tr w:rsidR="00C24AE5" w:rsidTr="00E14E5C">
        <w:trPr>
          <w:gridAfter w:val="1"/>
          <w:wAfter w:w="280" w:type="dxa"/>
          <w:trHeight w:val="552"/>
        </w:trPr>
        <w:tc>
          <w:tcPr>
            <w:tcW w:w="3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E5" w:rsidRDefault="00C24AE5" w:rsidP="007A78D4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C24AE5" w:rsidRDefault="00C24AE5" w:rsidP="007A78D4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E5" w:rsidRDefault="00C24AE5" w:rsidP="007A78D4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000 90 00 00 00 00 0000 000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E5" w:rsidRDefault="00C24AE5" w:rsidP="007A78D4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35 346,7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4AE5" w:rsidRDefault="00C24AE5" w:rsidP="007A78D4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22 093,9</w:t>
            </w:r>
          </w:p>
        </w:tc>
      </w:tr>
    </w:tbl>
    <w:p w:rsidR="00D2379C" w:rsidRDefault="00D2379C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Default="00732E35" w:rsidP="00F92C2A">
      <w:pPr>
        <w:tabs>
          <w:tab w:val="left" w:pos="2278"/>
        </w:tabs>
        <w:jc w:val="both"/>
        <w:rPr>
          <w:sz w:val="28"/>
          <w:szCs w:val="28"/>
        </w:rPr>
      </w:pPr>
    </w:p>
    <w:p w:rsidR="00732E35" w:rsidRPr="00C95022" w:rsidRDefault="00732E35" w:rsidP="00F92C2A">
      <w:pPr>
        <w:tabs>
          <w:tab w:val="left" w:pos="2278"/>
        </w:tabs>
        <w:jc w:val="both"/>
        <w:rPr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>СВЕДЕНИЯ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о численности муниципальных служащих органов местного самоуправления 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 xml:space="preserve">городского поселения город Россошь, работников муниципальных учреждений 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  <w:r w:rsidRPr="00C95022">
        <w:rPr>
          <w:b/>
          <w:sz w:val="22"/>
          <w:szCs w:val="22"/>
        </w:rPr>
        <w:t>и расходах на оплату их труда по состоянию на 01.07.2019 года</w:t>
      </w: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p w:rsidR="00FB1C25" w:rsidRPr="00C95022" w:rsidRDefault="00FB1C25" w:rsidP="00FB1C25">
      <w:pPr>
        <w:jc w:val="center"/>
        <w:outlineLvl w:val="0"/>
        <w:rPr>
          <w:b/>
          <w:sz w:val="22"/>
          <w:szCs w:val="22"/>
        </w:rPr>
      </w:pPr>
    </w:p>
    <w:tbl>
      <w:tblPr>
        <w:tblW w:w="94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7"/>
        <w:gridCol w:w="1924"/>
        <w:gridCol w:w="1688"/>
      </w:tblGrid>
      <w:tr w:rsidR="00FB1C25" w:rsidRPr="00C95022" w:rsidTr="009A7D9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Количество (человек)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 xml:space="preserve">Сумма </w:t>
            </w: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(тыс. рублей)</w:t>
            </w:r>
          </w:p>
        </w:tc>
      </w:tr>
      <w:tr w:rsidR="00FB1C25" w:rsidRPr="00C95022" w:rsidTr="009A7D90">
        <w:trPr>
          <w:trHeight w:val="4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Численность муниципальных служащих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FB1C25" w:rsidRPr="00C95022" w:rsidRDefault="00C95022" w:rsidP="009A7D90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2 346,0</w:t>
            </w:r>
          </w:p>
        </w:tc>
      </w:tr>
      <w:tr w:rsidR="00FB1C25" w:rsidRPr="00C95022" w:rsidTr="009A7D90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Численность работников муниципальных учреждений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258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</w:p>
          <w:p w:rsidR="00FB1C25" w:rsidRPr="00C95022" w:rsidRDefault="00FB1C25" w:rsidP="009A7D90">
            <w:pPr>
              <w:jc w:val="center"/>
              <w:outlineLvl w:val="0"/>
              <w:rPr>
                <w:sz w:val="22"/>
                <w:szCs w:val="22"/>
              </w:rPr>
            </w:pPr>
            <w:r w:rsidRPr="00C95022">
              <w:rPr>
                <w:sz w:val="22"/>
                <w:szCs w:val="22"/>
              </w:rPr>
              <w:t>33 173,0</w:t>
            </w:r>
          </w:p>
        </w:tc>
      </w:tr>
    </w:tbl>
    <w:p w:rsidR="00C71EC8" w:rsidRDefault="00745820" w:rsidP="00F92C2A">
      <w:pPr>
        <w:ind w:firstLine="5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708AA" w:rsidRDefault="009708AA" w:rsidP="00C95022">
      <w:pPr>
        <w:jc w:val="both"/>
        <w:rPr>
          <w:b/>
          <w:sz w:val="28"/>
          <w:szCs w:val="28"/>
        </w:rPr>
      </w:pPr>
    </w:p>
    <w:p w:rsidR="00C71EC8" w:rsidRPr="00F325C5" w:rsidRDefault="006B2B42" w:rsidP="006B2B42">
      <w:pPr>
        <w:ind w:firstLine="900"/>
        <w:jc w:val="center"/>
        <w:rPr>
          <w:sz w:val="28"/>
          <w:szCs w:val="28"/>
        </w:rPr>
      </w:pPr>
      <w:r w:rsidRPr="00F325C5">
        <w:rPr>
          <w:b/>
          <w:bCs/>
          <w:sz w:val="28"/>
          <w:szCs w:val="28"/>
          <w:lang w:eastAsia="ru-RU"/>
        </w:rPr>
        <w:t>РЕЗУЛЬТАТЫ ВНЕШНЕЙ ПРОВЕРКИ</w:t>
      </w:r>
      <w:r w:rsidRPr="00F325C5">
        <w:rPr>
          <w:b/>
          <w:sz w:val="28"/>
          <w:szCs w:val="28"/>
        </w:rPr>
        <w:t>.</w:t>
      </w:r>
    </w:p>
    <w:p w:rsidR="00C71EC8" w:rsidRPr="00F325C5" w:rsidRDefault="00C71EC8">
      <w:pPr>
        <w:ind w:firstLine="900"/>
        <w:jc w:val="both"/>
        <w:rPr>
          <w:sz w:val="28"/>
          <w:szCs w:val="28"/>
        </w:rPr>
      </w:pPr>
    </w:p>
    <w:p w:rsidR="00AC03EB" w:rsidRPr="00F325C5" w:rsidRDefault="00AC03EB">
      <w:pPr>
        <w:ind w:firstLine="900"/>
        <w:jc w:val="both"/>
        <w:rPr>
          <w:sz w:val="28"/>
          <w:szCs w:val="28"/>
        </w:rPr>
      </w:pPr>
    </w:p>
    <w:p w:rsidR="00AC03EB" w:rsidRPr="00E11A6B" w:rsidRDefault="00AC03EB" w:rsidP="00AC03EB">
      <w:pPr>
        <w:ind w:firstLine="539"/>
      </w:pPr>
      <w:r w:rsidRPr="00E11A6B">
        <w:t>Анализ представленного отчета об исполнении бюджета городского посе</w:t>
      </w:r>
      <w:r w:rsidR="00FA35D6">
        <w:t>ления город Россошь за первое полугодие</w:t>
      </w:r>
      <w:r w:rsidRPr="00E11A6B">
        <w:t xml:space="preserve"> 2019</w:t>
      </w:r>
      <w:r w:rsidR="008C5CC6">
        <w:t xml:space="preserve"> года показал</w:t>
      </w:r>
      <w:r w:rsidRPr="00E11A6B">
        <w:t xml:space="preserve">: </w:t>
      </w:r>
    </w:p>
    <w:p w:rsidR="00AC03EB" w:rsidRPr="00E11A6B" w:rsidRDefault="00AC03EB" w:rsidP="00AC03EB">
      <w:pPr>
        <w:ind w:firstLine="539"/>
      </w:pPr>
      <w:r w:rsidRPr="00E11A6B">
        <w:t xml:space="preserve">1. Представленный отчет об исполнении бюджета удовлетворяет требованиям полноты отражения средств бюджета по доходам и расходам, а также источникам финансирования дефицита бюджета. </w:t>
      </w:r>
    </w:p>
    <w:p w:rsidR="00AC03EB" w:rsidRPr="00E11A6B" w:rsidRDefault="00AC03EB" w:rsidP="00AC03EB">
      <w:pPr>
        <w:ind w:firstLine="539"/>
      </w:pPr>
      <w:r w:rsidRPr="00E11A6B">
        <w:t>2. В отчетном периоде в бюджет городского поселения город Россошь по</w:t>
      </w:r>
      <w:r w:rsidR="00FA35D6">
        <w:t>ступили доходы в объеме 145 226,5 тыс. рублей или 34,1</w:t>
      </w:r>
      <w:r w:rsidRPr="00E11A6B">
        <w:t xml:space="preserve"> % от планового показателя, в том числе: </w:t>
      </w:r>
    </w:p>
    <w:p w:rsidR="00AC03EB" w:rsidRPr="00E11A6B" w:rsidRDefault="00AC03EB" w:rsidP="00AC03EB">
      <w:pPr>
        <w:ind w:firstLine="539"/>
      </w:pPr>
      <w:r w:rsidRPr="00E11A6B">
        <w:t>- по гру</w:t>
      </w:r>
      <w:r w:rsidR="00FA35D6">
        <w:t>ппе «Налоговые доходы» -  111 069,9тыс. рублей или 41,6</w:t>
      </w:r>
      <w:r w:rsidRPr="00E11A6B">
        <w:t xml:space="preserve"> % от утвержденных годовых назначений;</w:t>
      </w:r>
    </w:p>
    <w:p w:rsidR="00AC03EB" w:rsidRPr="00E11A6B" w:rsidRDefault="00AC03EB" w:rsidP="00AC03EB">
      <w:pPr>
        <w:ind w:firstLine="539"/>
      </w:pPr>
      <w:r w:rsidRPr="00E11A6B">
        <w:t>- по груп</w:t>
      </w:r>
      <w:r w:rsidR="00FA35D6">
        <w:t>пе «Неналоговые доходы» – 24 395,4</w:t>
      </w:r>
      <w:r w:rsidR="006B7F58">
        <w:t xml:space="preserve"> тыс. рублей или 57,4</w:t>
      </w:r>
      <w:r w:rsidRPr="00E11A6B">
        <w:t xml:space="preserve"> % от утвержденных годовых назначений; </w:t>
      </w:r>
    </w:p>
    <w:p w:rsidR="00AC03EB" w:rsidRPr="00E11A6B" w:rsidRDefault="00AC03EB" w:rsidP="00AC03EB">
      <w:pPr>
        <w:ind w:firstLine="539"/>
      </w:pPr>
      <w:r w:rsidRPr="00E11A6B">
        <w:t xml:space="preserve">- по группе «Безвозмездные поступления» – </w:t>
      </w:r>
      <w:r w:rsidR="006B7F58">
        <w:t>9 761,2</w:t>
      </w:r>
      <w:r w:rsidRPr="00E11A6B">
        <w:t xml:space="preserve"> тыс. рублей или </w:t>
      </w:r>
      <w:r w:rsidR="006B7F58">
        <w:t>8,3</w:t>
      </w:r>
      <w:r w:rsidRPr="00E11A6B">
        <w:t xml:space="preserve">  % от запланированных годовых назначений. </w:t>
      </w:r>
    </w:p>
    <w:p w:rsidR="00DD4917" w:rsidRPr="00E11A6B" w:rsidRDefault="00DD4917" w:rsidP="00112E8F">
      <w:pPr>
        <w:ind w:firstLine="570"/>
        <w:jc w:val="both"/>
      </w:pPr>
      <w:r w:rsidRPr="00E11A6B">
        <w:t>Доходная часть городского бюджета исполнена в соответствии с законодательством. Основными источниками формирования собственных доходов городского бюджета являются налоги. Налоговые доходы горо</w:t>
      </w:r>
      <w:r w:rsidR="00392BAD">
        <w:t>дского бюджета за первое полугодие</w:t>
      </w:r>
      <w:r w:rsidRPr="00E11A6B">
        <w:t xml:space="preserve"> 2019 года </w:t>
      </w:r>
      <w:r w:rsidR="00392BAD">
        <w:t>составили 82,0</w:t>
      </w:r>
      <w:r w:rsidRPr="00E11A6B">
        <w:t>% от собственных доходов городского бюджета. Основным (бюджетообразующим) налоговым доходом городского бюджет</w:t>
      </w:r>
      <w:r w:rsidR="00392BAD">
        <w:t>а является земельный налог (44,0</w:t>
      </w:r>
      <w:r w:rsidRPr="00E11A6B">
        <w:t>%) .</w:t>
      </w:r>
    </w:p>
    <w:p w:rsidR="00AC03EB" w:rsidRPr="00E11A6B" w:rsidRDefault="00F325C5" w:rsidP="00AC03EB">
      <w:pPr>
        <w:ind w:firstLine="539"/>
      </w:pPr>
      <w:r w:rsidRPr="00E11A6B">
        <w:t>3. Р</w:t>
      </w:r>
      <w:r w:rsidR="00AC03EB" w:rsidRPr="00E11A6B">
        <w:t xml:space="preserve">асходы бюджета городского </w:t>
      </w:r>
      <w:r w:rsidRPr="00E11A6B">
        <w:t>посе</w:t>
      </w:r>
      <w:r w:rsidR="00392BAD">
        <w:t>ления город Россошь за первое полугодие</w:t>
      </w:r>
      <w:r w:rsidRPr="00E11A6B">
        <w:t xml:space="preserve"> 2019 года</w:t>
      </w:r>
      <w:r w:rsidR="00AC03EB" w:rsidRPr="00E11A6B">
        <w:t xml:space="preserve"> составили </w:t>
      </w:r>
      <w:r w:rsidR="00392BAD">
        <w:t>167 320,4</w:t>
      </w:r>
      <w:r w:rsidR="00AC03EB" w:rsidRPr="00E11A6B">
        <w:t xml:space="preserve"> тыс. рублей или </w:t>
      </w:r>
      <w:r w:rsidR="00C95022">
        <w:t>36,3</w:t>
      </w:r>
      <w:r w:rsidR="00AC03EB" w:rsidRPr="00E11A6B">
        <w:t xml:space="preserve">  % от годовых назначений. </w:t>
      </w:r>
    </w:p>
    <w:p w:rsidR="00F325C5" w:rsidRPr="00E11A6B" w:rsidRDefault="00C95022" w:rsidP="00C95022">
      <w:pPr>
        <w:jc w:val="both"/>
      </w:pPr>
      <w:r>
        <w:t xml:space="preserve">      </w:t>
      </w:r>
      <w:r w:rsidR="00F325C5" w:rsidRPr="00E11A6B">
        <w:t xml:space="preserve">   4</w:t>
      </w:r>
      <w:r w:rsidR="00AC03EB" w:rsidRPr="00E11A6B">
        <w:t xml:space="preserve">. За </w:t>
      </w:r>
      <w:r w:rsidR="004C408F">
        <w:t>первое полугодие</w:t>
      </w:r>
      <w:r w:rsidR="00AC03EB" w:rsidRPr="00E11A6B">
        <w:t xml:space="preserve"> 201</w:t>
      </w:r>
      <w:r w:rsidR="00F325C5" w:rsidRPr="00E11A6B">
        <w:t>9</w:t>
      </w:r>
      <w:r w:rsidR="00AC03EB" w:rsidRPr="00E11A6B">
        <w:t xml:space="preserve"> года </w:t>
      </w:r>
      <w:r w:rsidR="00F325C5" w:rsidRPr="00E11A6B">
        <w:t>основн</w:t>
      </w:r>
      <w:r w:rsidR="001D58EE" w:rsidRPr="00E11A6B">
        <w:t>ую</w:t>
      </w:r>
      <w:r w:rsidR="00F325C5" w:rsidRPr="00E11A6B">
        <w:t xml:space="preserve"> дол</w:t>
      </w:r>
      <w:r w:rsidR="001D58EE" w:rsidRPr="00E11A6B">
        <w:t>ю</w:t>
      </w:r>
      <w:r w:rsidR="00F325C5" w:rsidRPr="00E11A6B">
        <w:t xml:space="preserve"> расходов бюджета городского поселения город Россошь  (с учетом изменений) составили расходы:</w:t>
      </w:r>
    </w:p>
    <w:p w:rsidR="004C408F" w:rsidRPr="00297943" w:rsidRDefault="00F325C5" w:rsidP="004C408F">
      <w:pPr>
        <w:ind w:firstLine="570"/>
        <w:jc w:val="both"/>
      </w:pPr>
      <w:r w:rsidRPr="00E11A6B">
        <w:t xml:space="preserve"> </w:t>
      </w:r>
      <w:r w:rsidR="004C408F" w:rsidRPr="00297943">
        <w:t>- общегосударственные вопросы -</w:t>
      </w:r>
      <w:r w:rsidR="004C408F">
        <w:t>19,6</w:t>
      </w:r>
      <w:r w:rsidR="004C408F" w:rsidRPr="00297943">
        <w:t>%</w:t>
      </w:r>
    </w:p>
    <w:p w:rsidR="004C408F" w:rsidRPr="00297943" w:rsidRDefault="004C408F" w:rsidP="004C408F">
      <w:pPr>
        <w:ind w:firstLine="570"/>
        <w:jc w:val="both"/>
      </w:pPr>
      <w:r w:rsidRPr="00297943">
        <w:t xml:space="preserve"> - национальная  экономика – </w:t>
      </w:r>
      <w:r>
        <w:t>28,8</w:t>
      </w:r>
      <w:r w:rsidRPr="00297943">
        <w:t xml:space="preserve">% </w:t>
      </w:r>
    </w:p>
    <w:p w:rsidR="004C408F" w:rsidRPr="00297943" w:rsidRDefault="004C408F" w:rsidP="004C408F">
      <w:pPr>
        <w:ind w:firstLine="570"/>
        <w:jc w:val="both"/>
      </w:pPr>
      <w:r w:rsidRPr="00297943">
        <w:t xml:space="preserve"> - жилищно-коммунальное хозяйство – </w:t>
      </w:r>
      <w:r>
        <w:t>22,0</w:t>
      </w:r>
      <w:r w:rsidRPr="00297943">
        <w:t xml:space="preserve">% </w:t>
      </w:r>
    </w:p>
    <w:p w:rsidR="00F325C5" w:rsidRPr="00E11A6B" w:rsidRDefault="004C408F" w:rsidP="004C408F">
      <w:pPr>
        <w:ind w:firstLine="570"/>
        <w:jc w:val="both"/>
      </w:pPr>
      <w:r w:rsidRPr="00297943">
        <w:t xml:space="preserve"> - культура и кинематография –</w:t>
      </w:r>
      <w:r>
        <w:t>14,8</w:t>
      </w:r>
      <w:r w:rsidRPr="00297943">
        <w:t>%.</w:t>
      </w:r>
    </w:p>
    <w:p w:rsidR="00AC03EB" w:rsidRPr="00E11A6B" w:rsidRDefault="00DD4917" w:rsidP="00F325C5">
      <w:pPr>
        <w:widowControl w:val="0"/>
        <w:ind w:firstLine="397"/>
      </w:pPr>
      <w:r w:rsidRPr="00E11A6B">
        <w:rPr>
          <w:color w:val="000000"/>
        </w:rPr>
        <w:t>5</w:t>
      </w:r>
      <w:r w:rsidR="00AC03EB" w:rsidRPr="00E11A6B">
        <w:rPr>
          <w:color w:val="000000"/>
        </w:rPr>
        <w:t xml:space="preserve">. В отчетном периоде </w:t>
      </w:r>
      <w:r w:rsidR="006A5325">
        <w:rPr>
          <w:color w:val="000000"/>
        </w:rPr>
        <w:t>дефици</w:t>
      </w:r>
      <w:r w:rsidR="00AC03EB" w:rsidRPr="00E11A6B">
        <w:rPr>
          <w:color w:val="000000"/>
        </w:rPr>
        <w:t xml:space="preserve">т бюджета составил </w:t>
      </w:r>
      <w:r w:rsidR="00C95022">
        <w:t>22</w:t>
      </w:r>
      <w:r w:rsidR="006A5325">
        <w:t> 093,9</w:t>
      </w:r>
      <w:r w:rsidR="00AC03EB" w:rsidRPr="00E11A6B">
        <w:t xml:space="preserve"> тыс. рублей. </w:t>
      </w:r>
    </w:p>
    <w:p w:rsidR="00AC03EB" w:rsidRPr="00E11A6B" w:rsidRDefault="00DD4917" w:rsidP="00AC03EB">
      <w:pPr>
        <w:ind w:firstLine="397"/>
        <w:outlineLvl w:val="0"/>
      </w:pPr>
      <w:r w:rsidRPr="00E11A6B">
        <w:t xml:space="preserve">6. </w:t>
      </w:r>
      <w:r w:rsidR="00AC03EB" w:rsidRPr="00E11A6B">
        <w:t xml:space="preserve">На долю «программных» расходов в общей сумме расходов городского бюджета в </w:t>
      </w:r>
      <w:r w:rsidR="006A5325">
        <w:t>первом полугодии</w:t>
      </w:r>
      <w:r w:rsidR="001D58EE" w:rsidRPr="00E11A6B">
        <w:t xml:space="preserve"> 2019 года пришлось 100 %. Бюджетом на 2019 год предусмотрено 100</w:t>
      </w:r>
      <w:r w:rsidR="00AC03EB" w:rsidRPr="00E11A6B">
        <w:t xml:space="preserve"> %.</w:t>
      </w:r>
    </w:p>
    <w:p w:rsidR="008037EB" w:rsidRPr="00E11A6B" w:rsidRDefault="008037EB" w:rsidP="008037EB">
      <w:pPr>
        <w:tabs>
          <w:tab w:val="left" w:pos="993"/>
        </w:tabs>
        <w:suppressAutoHyphens w:val="0"/>
        <w:jc w:val="both"/>
      </w:pPr>
      <w:r w:rsidRPr="00E11A6B">
        <w:t xml:space="preserve">      7. Норматив для формирования расходов на оплату труда муниципальных служащих органов местного самоуправления городского поселения город Россошь, работников муниципальных учреждений не превышен.</w:t>
      </w:r>
    </w:p>
    <w:p w:rsidR="00C71EC8" w:rsidRPr="00E11A6B" w:rsidRDefault="008037EB" w:rsidP="00E11A6B">
      <w:pPr>
        <w:tabs>
          <w:tab w:val="left" w:pos="993"/>
        </w:tabs>
        <w:suppressAutoHyphens w:val="0"/>
        <w:jc w:val="both"/>
      </w:pPr>
      <w:r w:rsidRPr="00E11A6B">
        <w:t xml:space="preserve">   </w:t>
      </w:r>
      <w:r w:rsidR="00E53FF7" w:rsidRPr="00E11A6B">
        <w:t xml:space="preserve">   </w:t>
      </w:r>
      <w:r w:rsidRPr="00E11A6B">
        <w:t xml:space="preserve"> 8. Фактов нарушения законодательства, приводящих к недостоверности отчетности или иным случаям ее искажения</w:t>
      </w:r>
      <w:r w:rsidR="00E53FF7" w:rsidRPr="00E11A6B">
        <w:t>,</w:t>
      </w:r>
      <w:r w:rsidRPr="00E11A6B">
        <w:t xml:space="preserve"> не выявлено. </w:t>
      </w:r>
    </w:p>
    <w:p w:rsidR="00E34D0A" w:rsidRDefault="00E34D0A" w:rsidP="00E34D0A">
      <w:pPr>
        <w:tabs>
          <w:tab w:val="left" w:pos="993"/>
        </w:tabs>
        <w:suppressAutoHyphens w:val="0"/>
        <w:jc w:val="both"/>
        <w:rPr>
          <w:sz w:val="28"/>
          <w:szCs w:val="28"/>
        </w:rPr>
      </w:pPr>
    </w:p>
    <w:p w:rsidR="00E34D0A" w:rsidRPr="00E11A6B" w:rsidRDefault="00E34D0A" w:rsidP="00E34D0A">
      <w:pPr>
        <w:tabs>
          <w:tab w:val="left" w:pos="993"/>
        </w:tabs>
        <w:suppressAutoHyphens w:val="0"/>
        <w:jc w:val="both"/>
      </w:pPr>
    </w:p>
    <w:p w:rsidR="00C71EC8" w:rsidRPr="00E11A6B" w:rsidRDefault="00C71EC8">
      <w:pPr>
        <w:ind w:firstLine="900"/>
        <w:jc w:val="both"/>
      </w:pPr>
      <w:r w:rsidRPr="00E11A6B">
        <w:t xml:space="preserve">Контрольно-счетная комиссия рекомендует: </w:t>
      </w:r>
    </w:p>
    <w:p w:rsidR="00C71EC8" w:rsidRPr="00E11A6B" w:rsidRDefault="00C71EC8">
      <w:pPr>
        <w:ind w:firstLine="900"/>
        <w:jc w:val="both"/>
      </w:pPr>
    </w:p>
    <w:p w:rsidR="00C71EC8" w:rsidRPr="00E11A6B" w:rsidRDefault="007322EB" w:rsidP="00896DDD">
      <w:pPr>
        <w:jc w:val="both"/>
      </w:pPr>
      <w:r w:rsidRPr="00E11A6B">
        <w:t xml:space="preserve">       </w:t>
      </w:r>
      <w:r w:rsidR="00E53FF7" w:rsidRPr="00E11A6B">
        <w:t xml:space="preserve">       </w:t>
      </w:r>
      <w:r w:rsidR="00A14AE4" w:rsidRPr="00E11A6B">
        <w:t>Депутатам Совета</w:t>
      </w:r>
      <w:r w:rsidR="00225586" w:rsidRPr="00E11A6B">
        <w:t xml:space="preserve"> народных депутатов городского поселения  город Россошь </w:t>
      </w:r>
      <w:r w:rsidR="00C71EC8" w:rsidRPr="00E11A6B">
        <w:t xml:space="preserve"> </w:t>
      </w:r>
      <w:r w:rsidR="00E53FF7" w:rsidRPr="00E11A6B">
        <w:t>принять к сведению информацию об</w:t>
      </w:r>
      <w:r w:rsidR="00A14AE4" w:rsidRPr="00E11A6B">
        <w:t xml:space="preserve"> исполнении  бюджета городского поселения город Россошь  за</w:t>
      </w:r>
      <w:r w:rsidR="00A165FF">
        <w:t xml:space="preserve"> первое полугодие</w:t>
      </w:r>
      <w:r w:rsidR="00E53FF7" w:rsidRPr="00E11A6B">
        <w:t xml:space="preserve"> 2019</w:t>
      </w:r>
      <w:r w:rsidR="00A14AE4" w:rsidRPr="00E11A6B">
        <w:t xml:space="preserve"> год</w:t>
      </w:r>
      <w:r w:rsidR="00E53FF7" w:rsidRPr="00E11A6B">
        <w:t>а</w:t>
      </w:r>
      <w:r w:rsidR="00C71EC8" w:rsidRPr="00E11A6B">
        <w:t>.</w:t>
      </w:r>
    </w:p>
    <w:p w:rsidR="00794145" w:rsidRPr="00E11A6B" w:rsidRDefault="00794145">
      <w:pPr>
        <w:ind w:firstLine="900"/>
        <w:jc w:val="both"/>
      </w:pPr>
    </w:p>
    <w:p w:rsidR="00794145" w:rsidRDefault="00794145">
      <w:pPr>
        <w:ind w:firstLine="900"/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Default="00794145" w:rsidP="00794145">
      <w:pPr>
        <w:jc w:val="both"/>
        <w:rPr>
          <w:sz w:val="28"/>
          <w:szCs w:val="28"/>
        </w:rPr>
      </w:pPr>
    </w:p>
    <w:p w:rsidR="00794145" w:rsidRPr="00E11A6B" w:rsidRDefault="00794145" w:rsidP="00794145">
      <w:pPr>
        <w:jc w:val="both"/>
      </w:pPr>
      <w:r w:rsidRPr="00E11A6B">
        <w:t xml:space="preserve">Председатель </w:t>
      </w:r>
    </w:p>
    <w:p w:rsidR="00794145" w:rsidRPr="00E11A6B" w:rsidRDefault="00794145" w:rsidP="00794145">
      <w:pPr>
        <w:jc w:val="both"/>
      </w:pPr>
      <w:r w:rsidRPr="00E11A6B">
        <w:t xml:space="preserve">Контрольно-счетной комиссии </w:t>
      </w:r>
    </w:p>
    <w:p w:rsidR="00794145" w:rsidRPr="00E11A6B" w:rsidRDefault="00794145" w:rsidP="00794145">
      <w:pPr>
        <w:jc w:val="both"/>
      </w:pPr>
      <w:r w:rsidRPr="00E11A6B">
        <w:t>городского поселения город Россошь                                     Ю. А. Коновальцева</w:t>
      </w:r>
    </w:p>
    <w:p w:rsidR="00C71EC8" w:rsidRPr="00E11A6B" w:rsidRDefault="00C71EC8">
      <w:pPr>
        <w:ind w:firstLine="570"/>
        <w:jc w:val="both"/>
      </w:pPr>
    </w:p>
    <w:p w:rsidR="00C71EC8" w:rsidRDefault="00C71EC8">
      <w:pPr>
        <w:pStyle w:val="a0"/>
        <w:ind w:right="175" w:firstLine="708"/>
        <w:rPr>
          <w:szCs w:val="28"/>
        </w:rPr>
      </w:pPr>
    </w:p>
    <w:p w:rsidR="00C71EC8" w:rsidRDefault="00C71EC8">
      <w:pPr>
        <w:ind w:firstLine="709"/>
        <w:jc w:val="both"/>
        <w:rPr>
          <w:sz w:val="28"/>
          <w:szCs w:val="28"/>
        </w:rPr>
      </w:pPr>
    </w:p>
    <w:p w:rsidR="00C71EC8" w:rsidRDefault="00C71EC8">
      <w:pPr>
        <w:jc w:val="both"/>
        <w:rPr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  <w:rPr>
          <w:b/>
          <w:sz w:val="28"/>
          <w:szCs w:val="28"/>
        </w:rPr>
      </w:pPr>
    </w:p>
    <w:p w:rsidR="00C71EC8" w:rsidRDefault="00C71EC8">
      <w:pPr>
        <w:jc w:val="both"/>
      </w:pPr>
    </w:p>
    <w:sectPr w:rsidR="00C71EC8" w:rsidSect="00B05DB3">
      <w:footerReference w:type="default" r:id="rId8"/>
      <w:pgSz w:w="11906" w:h="16838"/>
      <w:pgMar w:top="708" w:right="566" w:bottom="568" w:left="1701" w:header="720" w:footer="720" w:gutter="0"/>
      <w:cols w:space="720"/>
      <w:docGrid w:linePitch="360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08A" w:rsidRPr="000744BF" w:rsidRDefault="0045508A" w:rsidP="000744BF">
      <w:pPr>
        <w:pStyle w:val="Default"/>
        <w:rPr>
          <w:color w:val="auto"/>
          <w:lang w:eastAsia="ar-SA"/>
        </w:rPr>
      </w:pPr>
      <w:r>
        <w:separator/>
      </w:r>
    </w:p>
  </w:endnote>
  <w:endnote w:type="continuationSeparator" w:id="1">
    <w:p w:rsidR="0045508A" w:rsidRPr="000744BF" w:rsidRDefault="0045508A" w:rsidP="000744BF">
      <w:pPr>
        <w:pStyle w:val="Default"/>
        <w:rPr>
          <w:color w:val="auto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D90" w:rsidRDefault="009A7D90">
    <w:pPr>
      <w:pStyle w:val="af9"/>
    </w:pPr>
    <w:r>
      <w:rPr>
        <w:noProof/>
        <w:lang w:eastAsia="zh-TW"/>
      </w:rPr>
      <w:pict>
        <v:oval id="_x0000_s2049" style="position:absolute;margin-left:559pt;margin-top:794.85pt;width:44.25pt;height:44.25pt;rotation:-180;flip:x;z-index:251660288;mso-position-horizontal-relative:page;mso-position-vertical-relative:page;mso-height-relative:bottom-margin-area;v-text-anchor:middle" filled="f" fillcolor="#c0504d" strokecolor="#a7bfde" strokeweight="1pt">
          <v:textbox style="mso-next-textbox:#_x0000_s2049" inset=",0,,0">
            <w:txbxContent>
              <w:p w:rsidR="009A7D90" w:rsidRPr="00FE7CC7" w:rsidRDefault="009A7D90">
                <w:pPr>
                  <w:pStyle w:val="af9"/>
                  <w:rPr>
                    <w:color w:val="4F81BD"/>
                  </w:rPr>
                </w:pPr>
                <w:fldSimple w:instr=" PAGE  \* MERGEFORMAT ">
                  <w:r w:rsidR="00C95022" w:rsidRPr="00C95022">
                    <w:rPr>
                      <w:noProof/>
                      <w:color w:val="4F81BD"/>
                    </w:rPr>
                    <w:t>14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08A" w:rsidRPr="000744BF" w:rsidRDefault="0045508A" w:rsidP="000744BF">
      <w:pPr>
        <w:pStyle w:val="Default"/>
        <w:rPr>
          <w:color w:val="auto"/>
          <w:lang w:eastAsia="ar-SA"/>
        </w:rPr>
      </w:pPr>
      <w:r>
        <w:separator/>
      </w:r>
    </w:p>
  </w:footnote>
  <w:footnote w:type="continuationSeparator" w:id="1">
    <w:p w:rsidR="0045508A" w:rsidRPr="000744BF" w:rsidRDefault="0045508A" w:rsidP="000744BF">
      <w:pPr>
        <w:pStyle w:val="Default"/>
        <w:rPr>
          <w:color w:val="auto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4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42"/>
    <w:lvl w:ilvl="0">
      <w:start w:val="3"/>
      <w:numFmt w:val="upperRoman"/>
      <w:lvlText w:val="%1."/>
      <w:lvlJc w:val="left"/>
      <w:pPr>
        <w:tabs>
          <w:tab w:val="num" w:pos="0"/>
        </w:tabs>
        <w:ind w:left="1155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55" w:hanging="720"/>
      </w:pPr>
      <w:rPr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15" w:hanging="1080"/>
      </w:pPr>
      <w:rPr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75" w:hanging="1440"/>
      </w:pPr>
      <w:rPr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35" w:hanging="1800"/>
      </w:pPr>
      <w:rPr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5" w:hanging="2160"/>
      </w:pPr>
      <w:rPr>
        <w:b/>
        <w:sz w:val="28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2"/>
        </w:tabs>
        <w:ind w:left="12" w:hanging="360"/>
      </w:p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>
      <w:start w:val="1"/>
      <w:numFmt w:val="decimal"/>
      <w:lvlText w:val="%3."/>
      <w:lvlJc w:val="left"/>
      <w:pPr>
        <w:tabs>
          <w:tab w:val="num" w:pos="732"/>
        </w:tabs>
        <w:ind w:left="732" w:hanging="360"/>
      </w:pPr>
    </w:lvl>
    <w:lvl w:ilvl="3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>
      <w:start w:val="1"/>
      <w:numFmt w:val="decimal"/>
      <w:lvlText w:val="%5."/>
      <w:lvlJc w:val="left"/>
      <w:pPr>
        <w:tabs>
          <w:tab w:val="num" w:pos="1452"/>
        </w:tabs>
        <w:ind w:left="1452" w:hanging="360"/>
      </w:pPr>
    </w:lvl>
    <w:lvl w:ilvl="5">
      <w:start w:val="1"/>
      <w:numFmt w:val="decimal"/>
      <w:lvlText w:val="%6."/>
      <w:lvlJc w:val="left"/>
      <w:pPr>
        <w:tabs>
          <w:tab w:val="num" w:pos="1812"/>
        </w:tabs>
        <w:ind w:left="1812" w:hanging="360"/>
      </w:pPr>
    </w:lvl>
    <w:lvl w:ilvl="6">
      <w:start w:val="1"/>
      <w:numFmt w:val="decimal"/>
      <w:lvlText w:val="%7."/>
      <w:lvlJc w:val="left"/>
      <w:pPr>
        <w:tabs>
          <w:tab w:val="num" w:pos="2172"/>
        </w:tabs>
        <w:ind w:left="2172" w:hanging="360"/>
      </w:pPr>
    </w:lvl>
    <w:lvl w:ilvl="7">
      <w:start w:val="1"/>
      <w:numFmt w:val="decimal"/>
      <w:lvlText w:val="%8."/>
      <w:lvlJc w:val="left"/>
      <w:pPr>
        <w:tabs>
          <w:tab w:val="num" w:pos="2532"/>
        </w:tabs>
        <w:ind w:left="2532" w:hanging="360"/>
      </w:pPr>
    </w:lvl>
    <w:lvl w:ilvl="8">
      <w:start w:val="1"/>
      <w:numFmt w:val="decimal"/>
      <w:lvlText w:val="%9."/>
      <w:lvlJc w:val="left"/>
      <w:pPr>
        <w:tabs>
          <w:tab w:val="num" w:pos="2892"/>
        </w:tabs>
        <w:ind w:left="2892" w:hanging="360"/>
      </w:pPr>
    </w:lvl>
  </w:abstractNum>
  <w:abstractNum w:abstractNumId="4">
    <w:nsid w:val="0E7E1E2C"/>
    <w:multiLevelType w:val="hybridMultilevel"/>
    <w:tmpl w:val="4EB2985C"/>
    <w:lvl w:ilvl="0" w:tplc="8DEAF204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3795B"/>
    <w:multiLevelType w:val="hybridMultilevel"/>
    <w:tmpl w:val="0B94A626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473424F"/>
    <w:multiLevelType w:val="multilevel"/>
    <w:tmpl w:val="FFB469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7BCB5E0B"/>
    <w:multiLevelType w:val="hybridMultilevel"/>
    <w:tmpl w:val="FFB6B7EA"/>
    <w:lvl w:ilvl="0" w:tplc="09F43C9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efaultTabStop w:val="708"/>
  <w:defaultTableStyle w:val="a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6386">
      <o:colormenu v:ext="edit" fillcolor="none [4]" strokecolor="none [1]" shadowcolor="none [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635CE"/>
    <w:rsid w:val="0000066F"/>
    <w:rsid w:val="000061B1"/>
    <w:rsid w:val="000123D2"/>
    <w:rsid w:val="00012CBE"/>
    <w:rsid w:val="00025C97"/>
    <w:rsid w:val="00034A25"/>
    <w:rsid w:val="0004051B"/>
    <w:rsid w:val="000408F7"/>
    <w:rsid w:val="00041C8D"/>
    <w:rsid w:val="00045CBD"/>
    <w:rsid w:val="00047277"/>
    <w:rsid w:val="00055598"/>
    <w:rsid w:val="00055B58"/>
    <w:rsid w:val="00073010"/>
    <w:rsid w:val="0007448B"/>
    <w:rsid w:val="000744BF"/>
    <w:rsid w:val="00077264"/>
    <w:rsid w:val="0008067C"/>
    <w:rsid w:val="00081A79"/>
    <w:rsid w:val="0009180B"/>
    <w:rsid w:val="00091D11"/>
    <w:rsid w:val="000A4C0A"/>
    <w:rsid w:val="000B181A"/>
    <w:rsid w:val="000B2009"/>
    <w:rsid w:val="000C0B26"/>
    <w:rsid w:val="000C476A"/>
    <w:rsid w:val="000C54E7"/>
    <w:rsid w:val="000E0972"/>
    <w:rsid w:val="000E2750"/>
    <w:rsid w:val="000F0209"/>
    <w:rsid w:val="000F31EC"/>
    <w:rsid w:val="000F3EBD"/>
    <w:rsid w:val="000F4704"/>
    <w:rsid w:val="00102EBC"/>
    <w:rsid w:val="00112E8F"/>
    <w:rsid w:val="00114589"/>
    <w:rsid w:val="00116343"/>
    <w:rsid w:val="001165AB"/>
    <w:rsid w:val="00121F37"/>
    <w:rsid w:val="001256D5"/>
    <w:rsid w:val="00125914"/>
    <w:rsid w:val="001325E5"/>
    <w:rsid w:val="001327C4"/>
    <w:rsid w:val="00133901"/>
    <w:rsid w:val="00154BCC"/>
    <w:rsid w:val="001561C2"/>
    <w:rsid w:val="00157602"/>
    <w:rsid w:val="00161D6E"/>
    <w:rsid w:val="00165923"/>
    <w:rsid w:val="00167665"/>
    <w:rsid w:val="00167784"/>
    <w:rsid w:val="00171D9E"/>
    <w:rsid w:val="0017497B"/>
    <w:rsid w:val="001779AE"/>
    <w:rsid w:val="00182C38"/>
    <w:rsid w:val="00192093"/>
    <w:rsid w:val="00194047"/>
    <w:rsid w:val="00194897"/>
    <w:rsid w:val="00196082"/>
    <w:rsid w:val="00196B21"/>
    <w:rsid w:val="001A5FA8"/>
    <w:rsid w:val="001A6B03"/>
    <w:rsid w:val="001B0471"/>
    <w:rsid w:val="001B0723"/>
    <w:rsid w:val="001B14CE"/>
    <w:rsid w:val="001C6BE8"/>
    <w:rsid w:val="001C71A3"/>
    <w:rsid w:val="001D0A5C"/>
    <w:rsid w:val="001D58EE"/>
    <w:rsid w:val="001D59AB"/>
    <w:rsid w:val="001E28C5"/>
    <w:rsid w:val="001E5093"/>
    <w:rsid w:val="001E62AC"/>
    <w:rsid w:val="0020444B"/>
    <w:rsid w:val="0020469C"/>
    <w:rsid w:val="00206A80"/>
    <w:rsid w:val="00211AE0"/>
    <w:rsid w:val="00214E24"/>
    <w:rsid w:val="00222786"/>
    <w:rsid w:val="00223514"/>
    <w:rsid w:val="00224B53"/>
    <w:rsid w:val="00225586"/>
    <w:rsid w:val="002256E0"/>
    <w:rsid w:val="00237867"/>
    <w:rsid w:val="00241013"/>
    <w:rsid w:val="00241E55"/>
    <w:rsid w:val="00243F94"/>
    <w:rsid w:val="00256348"/>
    <w:rsid w:val="0025643F"/>
    <w:rsid w:val="00270F11"/>
    <w:rsid w:val="0027498A"/>
    <w:rsid w:val="00274CD0"/>
    <w:rsid w:val="00280DAD"/>
    <w:rsid w:val="00284F28"/>
    <w:rsid w:val="002951A3"/>
    <w:rsid w:val="0029576B"/>
    <w:rsid w:val="00295B2E"/>
    <w:rsid w:val="0029789C"/>
    <w:rsid w:val="00297943"/>
    <w:rsid w:val="002A08DF"/>
    <w:rsid w:val="002A2497"/>
    <w:rsid w:val="002B0A0F"/>
    <w:rsid w:val="002B1962"/>
    <w:rsid w:val="002B30A0"/>
    <w:rsid w:val="002D3F74"/>
    <w:rsid w:val="002E2B78"/>
    <w:rsid w:val="002F0BC6"/>
    <w:rsid w:val="002F58D1"/>
    <w:rsid w:val="0030796C"/>
    <w:rsid w:val="00322DBC"/>
    <w:rsid w:val="00327732"/>
    <w:rsid w:val="00327B04"/>
    <w:rsid w:val="00334C15"/>
    <w:rsid w:val="00335182"/>
    <w:rsid w:val="00336014"/>
    <w:rsid w:val="00342609"/>
    <w:rsid w:val="00346CA3"/>
    <w:rsid w:val="00351565"/>
    <w:rsid w:val="00355DB9"/>
    <w:rsid w:val="003563BE"/>
    <w:rsid w:val="0036247B"/>
    <w:rsid w:val="00364A45"/>
    <w:rsid w:val="003745BD"/>
    <w:rsid w:val="0038034F"/>
    <w:rsid w:val="003809A2"/>
    <w:rsid w:val="00380B31"/>
    <w:rsid w:val="003864F0"/>
    <w:rsid w:val="00386FA9"/>
    <w:rsid w:val="00392BAD"/>
    <w:rsid w:val="00396B18"/>
    <w:rsid w:val="003C111A"/>
    <w:rsid w:val="003C22D2"/>
    <w:rsid w:val="003C5275"/>
    <w:rsid w:val="003C5857"/>
    <w:rsid w:val="003C604C"/>
    <w:rsid w:val="003C63FE"/>
    <w:rsid w:val="003C6AF1"/>
    <w:rsid w:val="003D7817"/>
    <w:rsid w:val="003E0EF5"/>
    <w:rsid w:val="003E7F3E"/>
    <w:rsid w:val="003F1B8F"/>
    <w:rsid w:val="003F47BB"/>
    <w:rsid w:val="003F5C54"/>
    <w:rsid w:val="004000E3"/>
    <w:rsid w:val="004006B7"/>
    <w:rsid w:val="0040085D"/>
    <w:rsid w:val="00401363"/>
    <w:rsid w:val="00403A64"/>
    <w:rsid w:val="00410A90"/>
    <w:rsid w:val="00415906"/>
    <w:rsid w:val="00415F09"/>
    <w:rsid w:val="004169A6"/>
    <w:rsid w:val="0042474E"/>
    <w:rsid w:val="00425B33"/>
    <w:rsid w:val="00435AF6"/>
    <w:rsid w:val="0044046C"/>
    <w:rsid w:val="00441637"/>
    <w:rsid w:val="0044177C"/>
    <w:rsid w:val="0044371D"/>
    <w:rsid w:val="004455B1"/>
    <w:rsid w:val="00446BEF"/>
    <w:rsid w:val="00452711"/>
    <w:rsid w:val="0045508A"/>
    <w:rsid w:val="004612EE"/>
    <w:rsid w:val="00461DF0"/>
    <w:rsid w:val="0046234E"/>
    <w:rsid w:val="0046539C"/>
    <w:rsid w:val="00473519"/>
    <w:rsid w:val="00474343"/>
    <w:rsid w:val="00482A92"/>
    <w:rsid w:val="00484DB0"/>
    <w:rsid w:val="004B0916"/>
    <w:rsid w:val="004B1C46"/>
    <w:rsid w:val="004B53ED"/>
    <w:rsid w:val="004C220F"/>
    <w:rsid w:val="004C408F"/>
    <w:rsid w:val="004C79F3"/>
    <w:rsid w:val="004D1691"/>
    <w:rsid w:val="004D3045"/>
    <w:rsid w:val="004D41BE"/>
    <w:rsid w:val="004E2A71"/>
    <w:rsid w:val="004E5722"/>
    <w:rsid w:val="004F4AD2"/>
    <w:rsid w:val="004F6E81"/>
    <w:rsid w:val="00505449"/>
    <w:rsid w:val="005124B6"/>
    <w:rsid w:val="005138F5"/>
    <w:rsid w:val="005246D1"/>
    <w:rsid w:val="00530426"/>
    <w:rsid w:val="00533EA2"/>
    <w:rsid w:val="00534DFC"/>
    <w:rsid w:val="00536B5C"/>
    <w:rsid w:val="00544609"/>
    <w:rsid w:val="00544C22"/>
    <w:rsid w:val="005477A8"/>
    <w:rsid w:val="00556716"/>
    <w:rsid w:val="0055673D"/>
    <w:rsid w:val="005569F4"/>
    <w:rsid w:val="00560900"/>
    <w:rsid w:val="0056647F"/>
    <w:rsid w:val="00570A50"/>
    <w:rsid w:val="005762B1"/>
    <w:rsid w:val="00577989"/>
    <w:rsid w:val="00582CA5"/>
    <w:rsid w:val="00591E8A"/>
    <w:rsid w:val="005A3388"/>
    <w:rsid w:val="005A6552"/>
    <w:rsid w:val="005A795F"/>
    <w:rsid w:val="005A7DE5"/>
    <w:rsid w:val="005B4F0E"/>
    <w:rsid w:val="005B5DB7"/>
    <w:rsid w:val="005C05CA"/>
    <w:rsid w:val="005C15A0"/>
    <w:rsid w:val="005C1F17"/>
    <w:rsid w:val="005C242A"/>
    <w:rsid w:val="005C462C"/>
    <w:rsid w:val="005D2AD6"/>
    <w:rsid w:val="005E656C"/>
    <w:rsid w:val="005F09C3"/>
    <w:rsid w:val="005F0C13"/>
    <w:rsid w:val="005F159D"/>
    <w:rsid w:val="005F3D84"/>
    <w:rsid w:val="00600836"/>
    <w:rsid w:val="00603332"/>
    <w:rsid w:val="006102F7"/>
    <w:rsid w:val="0062235A"/>
    <w:rsid w:val="00624A60"/>
    <w:rsid w:val="006265CF"/>
    <w:rsid w:val="006313C5"/>
    <w:rsid w:val="00631C07"/>
    <w:rsid w:val="006331ED"/>
    <w:rsid w:val="0063499F"/>
    <w:rsid w:val="006361E8"/>
    <w:rsid w:val="00636B6D"/>
    <w:rsid w:val="0064547D"/>
    <w:rsid w:val="0064685B"/>
    <w:rsid w:val="0064720B"/>
    <w:rsid w:val="006473F2"/>
    <w:rsid w:val="006517F2"/>
    <w:rsid w:val="006520AD"/>
    <w:rsid w:val="006668CB"/>
    <w:rsid w:val="006830D7"/>
    <w:rsid w:val="006837D8"/>
    <w:rsid w:val="006848AE"/>
    <w:rsid w:val="00684A18"/>
    <w:rsid w:val="006859F4"/>
    <w:rsid w:val="00686C84"/>
    <w:rsid w:val="00695C40"/>
    <w:rsid w:val="006A5325"/>
    <w:rsid w:val="006A5D91"/>
    <w:rsid w:val="006A6F46"/>
    <w:rsid w:val="006A7900"/>
    <w:rsid w:val="006A7C23"/>
    <w:rsid w:val="006B14B2"/>
    <w:rsid w:val="006B2363"/>
    <w:rsid w:val="006B2B42"/>
    <w:rsid w:val="006B7F58"/>
    <w:rsid w:val="006C00BA"/>
    <w:rsid w:val="006C5F4E"/>
    <w:rsid w:val="006C689A"/>
    <w:rsid w:val="006C695D"/>
    <w:rsid w:val="006D518E"/>
    <w:rsid w:val="006E11FC"/>
    <w:rsid w:val="006E42F6"/>
    <w:rsid w:val="006E723F"/>
    <w:rsid w:val="006F2FEB"/>
    <w:rsid w:val="007007E1"/>
    <w:rsid w:val="0070412F"/>
    <w:rsid w:val="00704F73"/>
    <w:rsid w:val="00705302"/>
    <w:rsid w:val="00711123"/>
    <w:rsid w:val="00720BEF"/>
    <w:rsid w:val="00726189"/>
    <w:rsid w:val="007322EB"/>
    <w:rsid w:val="00732397"/>
    <w:rsid w:val="0073240E"/>
    <w:rsid w:val="00732E35"/>
    <w:rsid w:val="00736A8A"/>
    <w:rsid w:val="00745820"/>
    <w:rsid w:val="00747336"/>
    <w:rsid w:val="00747845"/>
    <w:rsid w:val="00756974"/>
    <w:rsid w:val="007654C8"/>
    <w:rsid w:val="00772C2B"/>
    <w:rsid w:val="00775362"/>
    <w:rsid w:val="00775FD0"/>
    <w:rsid w:val="00784665"/>
    <w:rsid w:val="00785280"/>
    <w:rsid w:val="00786651"/>
    <w:rsid w:val="00786C2F"/>
    <w:rsid w:val="00792808"/>
    <w:rsid w:val="0079368F"/>
    <w:rsid w:val="00794145"/>
    <w:rsid w:val="007A1237"/>
    <w:rsid w:val="007A35C1"/>
    <w:rsid w:val="007A4900"/>
    <w:rsid w:val="007B08CC"/>
    <w:rsid w:val="007B0EEE"/>
    <w:rsid w:val="007B6413"/>
    <w:rsid w:val="007E21C5"/>
    <w:rsid w:val="007F1508"/>
    <w:rsid w:val="007F5300"/>
    <w:rsid w:val="007F761E"/>
    <w:rsid w:val="00800AA3"/>
    <w:rsid w:val="00802673"/>
    <w:rsid w:val="008037EB"/>
    <w:rsid w:val="008147A4"/>
    <w:rsid w:val="00815D64"/>
    <w:rsid w:val="0081635B"/>
    <w:rsid w:val="00820811"/>
    <w:rsid w:val="008302A2"/>
    <w:rsid w:val="00832003"/>
    <w:rsid w:val="00833B85"/>
    <w:rsid w:val="00835A4B"/>
    <w:rsid w:val="0084697A"/>
    <w:rsid w:val="00846AA0"/>
    <w:rsid w:val="00861703"/>
    <w:rsid w:val="0086267F"/>
    <w:rsid w:val="008635CE"/>
    <w:rsid w:val="00866E43"/>
    <w:rsid w:val="00873CB4"/>
    <w:rsid w:val="00877A69"/>
    <w:rsid w:val="00881C52"/>
    <w:rsid w:val="00883307"/>
    <w:rsid w:val="00886FB5"/>
    <w:rsid w:val="00890145"/>
    <w:rsid w:val="008937B6"/>
    <w:rsid w:val="00895BB2"/>
    <w:rsid w:val="00896DDD"/>
    <w:rsid w:val="008A1734"/>
    <w:rsid w:val="008A392C"/>
    <w:rsid w:val="008B64BB"/>
    <w:rsid w:val="008B65E2"/>
    <w:rsid w:val="008C11DB"/>
    <w:rsid w:val="008C5CC6"/>
    <w:rsid w:val="008C5D63"/>
    <w:rsid w:val="008C7520"/>
    <w:rsid w:val="008D3D85"/>
    <w:rsid w:val="008E096A"/>
    <w:rsid w:val="008E38DE"/>
    <w:rsid w:val="008E4174"/>
    <w:rsid w:val="008F5E09"/>
    <w:rsid w:val="008F76FA"/>
    <w:rsid w:val="0091331B"/>
    <w:rsid w:val="00914ED3"/>
    <w:rsid w:val="00917AD3"/>
    <w:rsid w:val="00920D0E"/>
    <w:rsid w:val="0093359F"/>
    <w:rsid w:val="00942373"/>
    <w:rsid w:val="00945D18"/>
    <w:rsid w:val="009460E1"/>
    <w:rsid w:val="009612D7"/>
    <w:rsid w:val="00965AD3"/>
    <w:rsid w:val="00966D9F"/>
    <w:rsid w:val="009708AA"/>
    <w:rsid w:val="009720CC"/>
    <w:rsid w:val="009867EB"/>
    <w:rsid w:val="00992A13"/>
    <w:rsid w:val="009952C6"/>
    <w:rsid w:val="0099790C"/>
    <w:rsid w:val="009A14A4"/>
    <w:rsid w:val="009A7D90"/>
    <w:rsid w:val="009B4A9F"/>
    <w:rsid w:val="009B5104"/>
    <w:rsid w:val="009B6379"/>
    <w:rsid w:val="009C3418"/>
    <w:rsid w:val="009C34C0"/>
    <w:rsid w:val="009C5AF6"/>
    <w:rsid w:val="009D34E8"/>
    <w:rsid w:val="009D38A3"/>
    <w:rsid w:val="009D3980"/>
    <w:rsid w:val="009D59C1"/>
    <w:rsid w:val="009E747A"/>
    <w:rsid w:val="009F465B"/>
    <w:rsid w:val="009F5821"/>
    <w:rsid w:val="009F5886"/>
    <w:rsid w:val="00A126E4"/>
    <w:rsid w:val="00A136DF"/>
    <w:rsid w:val="00A14AE4"/>
    <w:rsid w:val="00A165FF"/>
    <w:rsid w:val="00A232DC"/>
    <w:rsid w:val="00A248BF"/>
    <w:rsid w:val="00A259EF"/>
    <w:rsid w:val="00A353C9"/>
    <w:rsid w:val="00A37F32"/>
    <w:rsid w:val="00A42779"/>
    <w:rsid w:val="00A50C18"/>
    <w:rsid w:val="00A624F2"/>
    <w:rsid w:val="00A6535F"/>
    <w:rsid w:val="00A6707F"/>
    <w:rsid w:val="00A712C4"/>
    <w:rsid w:val="00A75D89"/>
    <w:rsid w:val="00A7776A"/>
    <w:rsid w:val="00A77E33"/>
    <w:rsid w:val="00A8247F"/>
    <w:rsid w:val="00A83D85"/>
    <w:rsid w:val="00A91D8B"/>
    <w:rsid w:val="00A930A2"/>
    <w:rsid w:val="00A95546"/>
    <w:rsid w:val="00AA1575"/>
    <w:rsid w:val="00AB00DE"/>
    <w:rsid w:val="00AB2A7D"/>
    <w:rsid w:val="00AB2A91"/>
    <w:rsid w:val="00AB2F49"/>
    <w:rsid w:val="00AC03BA"/>
    <w:rsid w:val="00AC03EB"/>
    <w:rsid w:val="00AC36F8"/>
    <w:rsid w:val="00AC3F71"/>
    <w:rsid w:val="00AC42F7"/>
    <w:rsid w:val="00AD5B69"/>
    <w:rsid w:val="00AD7C4F"/>
    <w:rsid w:val="00AE36E6"/>
    <w:rsid w:val="00AE75B8"/>
    <w:rsid w:val="00AE78C2"/>
    <w:rsid w:val="00AF1FA3"/>
    <w:rsid w:val="00AF530E"/>
    <w:rsid w:val="00AF56C0"/>
    <w:rsid w:val="00AF5EA4"/>
    <w:rsid w:val="00AF6824"/>
    <w:rsid w:val="00B05C13"/>
    <w:rsid w:val="00B05DB3"/>
    <w:rsid w:val="00B23B1D"/>
    <w:rsid w:val="00B23E43"/>
    <w:rsid w:val="00B3033C"/>
    <w:rsid w:val="00B32ECE"/>
    <w:rsid w:val="00B41B34"/>
    <w:rsid w:val="00B5058F"/>
    <w:rsid w:val="00B51929"/>
    <w:rsid w:val="00B51F1F"/>
    <w:rsid w:val="00B566E0"/>
    <w:rsid w:val="00B70B20"/>
    <w:rsid w:val="00B70C1A"/>
    <w:rsid w:val="00B74D87"/>
    <w:rsid w:val="00B766C8"/>
    <w:rsid w:val="00B7699D"/>
    <w:rsid w:val="00B76F3B"/>
    <w:rsid w:val="00B76F61"/>
    <w:rsid w:val="00B77390"/>
    <w:rsid w:val="00B8767D"/>
    <w:rsid w:val="00B9016F"/>
    <w:rsid w:val="00B931DB"/>
    <w:rsid w:val="00BA2532"/>
    <w:rsid w:val="00BA3F43"/>
    <w:rsid w:val="00BA5A0A"/>
    <w:rsid w:val="00BA6A01"/>
    <w:rsid w:val="00BA7114"/>
    <w:rsid w:val="00BA792F"/>
    <w:rsid w:val="00BB4200"/>
    <w:rsid w:val="00BB4B44"/>
    <w:rsid w:val="00BB4D16"/>
    <w:rsid w:val="00BB61F1"/>
    <w:rsid w:val="00BB62B7"/>
    <w:rsid w:val="00BB676F"/>
    <w:rsid w:val="00BC2EC8"/>
    <w:rsid w:val="00BF2993"/>
    <w:rsid w:val="00BF5ABE"/>
    <w:rsid w:val="00BF60A7"/>
    <w:rsid w:val="00C1454A"/>
    <w:rsid w:val="00C15BA0"/>
    <w:rsid w:val="00C215A8"/>
    <w:rsid w:val="00C24AE5"/>
    <w:rsid w:val="00C3083B"/>
    <w:rsid w:val="00C30B23"/>
    <w:rsid w:val="00C30FAC"/>
    <w:rsid w:val="00C349C3"/>
    <w:rsid w:val="00C3667B"/>
    <w:rsid w:val="00C41F25"/>
    <w:rsid w:val="00C53544"/>
    <w:rsid w:val="00C55F89"/>
    <w:rsid w:val="00C60F56"/>
    <w:rsid w:val="00C6348E"/>
    <w:rsid w:val="00C674F1"/>
    <w:rsid w:val="00C71EC8"/>
    <w:rsid w:val="00C72CFF"/>
    <w:rsid w:val="00C72E01"/>
    <w:rsid w:val="00C80EA8"/>
    <w:rsid w:val="00C87162"/>
    <w:rsid w:val="00C95022"/>
    <w:rsid w:val="00CA076F"/>
    <w:rsid w:val="00CA2DE7"/>
    <w:rsid w:val="00CA3059"/>
    <w:rsid w:val="00CA68B3"/>
    <w:rsid w:val="00CB08BA"/>
    <w:rsid w:val="00CB784E"/>
    <w:rsid w:val="00CC0AAC"/>
    <w:rsid w:val="00CC247F"/>
    <w:rsid w:val="00CD19CB"/>
    <w:rsid w:val="00CD4185"/>
    <w:rsid w:val="00CD4C42"/>
    <w:rsid w:val="00CD5E30"/>
    <w:rsid w:val="00CD64BE"/>
    <w:rsid w:val="00CE5A41"/>
    <w:rsid w:val="00CE7E2F"/>
    <w:rsid w:val="00CF5B92"/>
    <w:rsid w:val="00D00FA1"/>
    <w:rsid w:val="00D010ED"/>
    <w:rsid w:val="00D01B0D"/>
    <w:rsid w:val="00D04125"/>
    <w:rsid w:val="00D055A0"/>
    <w:rsid w:val="00D114F5"/>
    <w:rsid w:val="00D11828"/>
    <w:rsid w:val="00D11945"/>
    <w:rsid w:val="00D15107"/>
    <w:rsid w:val="00D168CF"/>
    <w:rsid w:val="00D174D9"/>
    <w:rsid w:val="00D218D0"/>
    <w:rsid w:val="00D2252B"/>
    <w:rsid w:val="00D2379C"/>
    <w:rsid w:val="00D26F1F"/>
    <w:rsid w:val="00D32776"/>
    <w:rsid w:val="00D45A3D"/>
    <w:rsid w:val="00D52AF9"/>
    <w:rsid w:val="00D61D47"/>
    <w:rsid w:val="00D65773"/>
    <w:rsid w:val="00D7258A"/>
    <w:rsid w:val="00D74D9B"/>
    <w:rsid w:val="00D83D37"/>
    <w:rsid w:val="00D83EA6"/>
    <w:rsid w:val="00D86FDE"/>
    <w:rsid w:val="00D90308"/>
    <w:rsid w:val="00D90DFB"/>
    <w:rsid w:val="00DB09D4"/>
    <w:rsid w:val="00DC5811"/>
    <w:rsid w:val="00DC5F73"/>
    <w:rsid w:val="00DC6D37"/>
    <w:rsid w:val="00DD0EAD"/>
    <w:rsid w:val="00DD40A6"/>
    <w:rsid w:val="00DD4917"/>
    <w:rsid w:val="00DD5966"/>
    <w:rsid w:val="00DE4527"/>
    <w:rsid w:val="00DE6CBD"/>
    <w:rsid w:val="00DE6F5A"/>
    <w:rsid w:val="00DF11DB"/>
    <w:rsid w:val="00E045E2"/>
    <w:rsid w:val="00E10F5C"/>
    <w:rsid w:val="00E11A6B"/>
    <w:rsid w:val="00E15F71"/>
    <w:rsid w:val="00E206B3"/>
    <w:rsid w:val="00E22127"/>
    <w:rsid w:val="00E2535F"/>
    <w:rsid w:val="00E30D34"/>
    <w:rsid w:val="00E312D2"/>
    <w:rsid w:val="00E34D0A"/>
    <w:rsid w:val="00E34F15"/>
    <w:rsid w:val="00E4120C"/>
    <w:rsid w:val="00E447A7"/>
    <w:rsid w:val="00E476A9"/>
    <w:rsid w:val="00E50D58"/>
    <w:rsid w:val="00E511E6"/>
    <w:rsid w:val="00E5197E"/>
    <w:rsid w:val="00E5324F"/>
    <w:rsid w:val="00E53FF7"/>
    <w:rsid w:val="00E57575"/>
    <w:rsid w:val="00E63037"/>
    <w:rsid w:val="00E65178"/>
    <w:rsid w:val="00E663FC"/>
    <w:rsid w:val="00E77BA4"/>
    <w:rsid w:val="00E91081"/>
    <w:rsid w:val="00E934BA"/>
    <w:rsid w:val="00EA3887"/>
    <w:rsid w:val="00EB2817"/>
    <w:rsid w:val="00EB56FC"/>
    <w:rsid w:val="00EC02AE"/>
    <w:rsid w:val="00ED1B37"/>
    <w:rsid w:val="00EE5E95"/>
    <w:rsid w:val="00EE741A"/>
    <w:rsid w:val="00EF0C5D"/>
    <w:rsid w:val="00EF2B59"/>
    <w:rsid w:val="00EF524D"/>
    <w:rsid w:val="00F00071"/>
    <w:rsid w:val="00F0281A"/>
    <w:rsid w:val="00F03615"/>
    <w:rsid w:val="00F1479F"/>
    <w:rsid w:val="00F15132"/>
    <w:rsid w:val="00F22F5E"/>
    <w:rsid w:val="00F27851"/>
    <w:rsid w:val="00F3182D"/>
    <w:rsid w:val="00F325C5"/>
    <w:rsid w:val="00F33559"/>
    <w:rsid w:val="00F41E01"/>
    <w:rsid w:val="00F448DE"/>
    <w:rsid w:val="00F44B60"/>
    <w:rsid w:val="00F50532"/>
    <w:rsid w:val="00F52C9D"/>
    <w:rsid w:val="00F54E6B"/>
    <w:rsid w:val="00F610BA"/>
    <w:rsid w:val="00F639E4"/>
    <w:rsid w:val="00F64EB0"/>
    <w:rsid w:val="00F77601"/>
    <w:rsid w:val="00F77D43"/>
    <w:rsid w:val="00F84F04"/>
    <w:rsid w:val="00F86339"/>
    <w:rsid w:val="00F876A9"/>
    <w:rsid w:val="00F919D6"/>
    <w:rsid w:val="00F92C2A"/>
    <w:rsid w:val="00F97C55"/>
    <w:rsid w:val="00FA308D"/>
    <w:rsid w:val="00FA35D6"/>
    <w:rsid w:val="00FA3639"/>
    <w:rsid w:val="00FA780B"/>
    <w:rsid w:val="00FB119F"/>
    <w:rsid w:val="00FB1C25"/>
    <w:rsid w:val="00FB20DD"/>
    <w:rsid w:val="00FB6412"/>
    <w:rsid w:val="00FC5CC4"/>
    <w:rsid w:val="00FC5F2E"/>
    <w:rsid w:val="00FD1796"/>
    <w:rsid w:val="00FD72C2"/>
    <w:rsid w:val="00FE0419"/>
    <w:rsid w:val="00FE7CC7"/>
    <w:rsid w:val="00FF4C6D"/>
    <w:rsid w:val="00FF5062"/>
    <w:rsid w:val="00FF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B4200"/>
    <w:pPr>
      <w:keepNext/>
      <w:widowControl w:val="0"/>
      <w:tabs>
        <w:tab w:val="num" w:pos="432"/>
      </w:tabs>
      <w:ind w:firstLine="600"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0"/>
    <w:qFormat/>
    <w:rsid w:val="00BB4200"/>
    <w:pPr>
      <w:keepNext/>
      <w:tabs>
        <w:tab w:val="num" w:pos="576"/>
      </w:tabs>
      <w:ind w:firstLine="72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0"/>
    <w:qFormat/>
    <w:rsid w:val="00BB4200"/>
    <w:pPr>
      <w:keepNext/>
      <w:widowControl w:val="0"/>
      <w:tabs>
        <w:tab w:val="num" w:pos="720"/>
      </w:tabs>
      <w:ind w:left="840" w:firstLine="360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0"/>
    <w:qFormat/>
    <w:rsid w:val="00BB4200"/>
    <w:pPr>
      <w:keepNext/>
      <w:tabs>
        <w:tab w:val="num" w:pos="864"/>
      </w:tabs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0"/>
    <w:qFormat/>
    <w:rsid w:val="00BB4200"/>
    <w:pPr>
      <w:keepNext/>
      <w:widowControl w:val="0"/>
      <w:tabs>
        <w:tab w:val="num" w:pos="1008"/>
      </w:tabs>
      <w:ind w:firstLine="360"/>
      <w:jc w:val="center"/>
      <w:outlineLvl w:val="4"/>
    </w:pPr>
    <w:rPr>
      <w:b/>
      <w:szCs w:val="20"/>
    </w:rPr>
  </w:style>
  <w:style w:type="paragraph" w:styleId="6">
    <w:name w:val="heading 6"/>
    <w:basedOn w:val="a"/>
    <w:next w:val="a0"/>
    <w:qFormat/>
    <w:rsid w:val="00BB4200"/>
    <w:pPr>
      <w:keepNext/>
      <w:widowControl w:val="0"/>
      <w:tabs>
        <w:tab w:val="num" w:pos="1152"/>
      </w:tabs>
      <w:ind w:left="840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0"/>
    <w:qFormat/>
    <w:rsid w:val="00BB4200"/>
    <w:pPr>
      <w:keepNext/>
      <w:widowControl w:val="0"/>
      <w:tabs>
        <w:tab w:val="num" w:pos="1296"/>
      </w:tabs>
      <w:ind w:left="1296" w:hanging="1296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0"/>
    <w:qFormat/>
    <w:rsid w:val="00BB4200"/>
    <w:pPr>
      <w:keepNext/>
      <w:tabs>
        <w:tab w:val="num" w:pos="1440"/>
      </w:tabs>
      <w:ind w:firstLine="454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0"/>
    <w:qFormat/>
    <w:rsid w:val="00BB4200"/>
    <w:pPr>
      <w:keepNext/>
      <w:widowControl w:val="0"/>
      <w:tabs>
        <w:tab w:val="num" w:pos="1584"/>
      </w:tabs>
      <w:ind w:left="142" w:right="126"/>
      <w:jc w:val="center"/>
      <w:outlineLvl w:val="8"/>
    </w:pPr>
    <w:rPr>
      <w:b/>
      <w:bCs/>
      <w:sz w:val="20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BB4200"/>
  </w:style>
  <w:style w:type="character" w:customStyle="1" w:styleId="11">
    <w:name w:val="Номер страницы1"/>
    <w:basedOn w:val="10"/>
    <w:rsid w:val="00BB4200"/>
  </w:style>
  <w:style w:type="character" w:styleId="a4">
    <w:name w:val="Hyperlink"/>
    <w:rsid w:val="00BB4200"/>
    <w:rPr>
      <w:color w:val="0000FF"/>
      <w:u w:val="single"/>
    </w:rPr>
  </w:style>
  <w:style w:type="character" w:customStyle="1" w:styleId="sz14">
    <w:name w:val="sz14"/>
    <w:basedOn w:val="10"/>
    <w:rsid w:val="00BB4200"/>
  </w:style>
  <w:style w:type="character" w:styleId="a5">
    <w:name w:val="Strong"/>
    <w:qFormat/>
    <w:rsid w:val="00BB4200"/>
    <w:rPr>
      <w:b/>
      <w:bCs/>
    </w:rPr>
  </w:style>
  <w:style w:type="character" w:customStyle="1" w:styleId="a6">
    <w:name w:val="Текст сноски Знак"/>
    <w:rsid w:val="00BB4200"/>
    <w:rPr>
      <w:lang w:val="ru-RU" w:eastAsia="ar-SA" w:bidi="ar-SA"/>
    </w:rPr>
  </w:style>
  <w:style w:type="character" w:customStyle="1" w:styleId="12">
    <w:name w:val="Знак сноски1"/>
    <w:rsid w:val="00BB4200"/>
    <w:rPr>
      <w:vertAlign w:val="superscript"/>
    </w:rPr>
  </w:style>
  <w:style w:type="character" w:customStyle="1" w:styleId="a7">
    <w:name w:val="Название Знак"/>
    <w:rsid w:val="00BB420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0">
    <w:name w:val="Основной текст 2 Знак"/>
    <w:basedOn w:val="10"/>
    <w:rsid w:val="00BB4200"/>
    <w:rPr>
      <w:sz w:val="24"/>
      <w:szCs w:val="24"/>
    </w:rPr>
  </w:style>
  <w:style w:type="character" w:customStyle="1" w:styleId="a8">
    <w:name w:val="Подзаголовок Знак"/>
    <w:basedOn w:val="10"/>
    <w:rsid w:val="00BB4200"/>
    <w:rPr>
      <w:sz w:val="36"/>
    </w:rPr>
  </w:style>
  <w:style w:type="character" w:customStyle="1" w:styleId="a9">
    <w:name w:val="Основной текст с отступом Знак"/>
    <w:basedOn w:val="10"/>
    <w:rsid w:val="00BB4200"/>
    <w:rPr>
      <w:sz w:val="24"/>
      <w:szCs w:val="24"/>
    </w:rPr>
  </w:style>
  <w:style w:type="character" w:customStyle="1" w:styleId="21">
    <w:name w:val="Основной текст с отступом 2 Знак"/>
    <w:basedOn w:val="10"/>
    <w:rsid w:val="00BB4200"/>
    <w:rPr>
      <w:sz w:val="24"/>
      <w:szCs w:val="24"/>
    </w:rPr>
  </w:style>
  <w:style w:type="character" w:customStyle="1" w:styleId="30">
    <w:name w:val="Основной текст с отступом 3 Знак"/>
    <w:basedOn w:val="10"/>
    <w:rsid w:val="00BB4200"/>
    <w:rPr>
      <w:sz w:val="16"/>
      <w:szCs w:val="16"/>
    </w:rPr>
  </w:style>
  <w:style w:type="character" w:customStyle="1" w:styleId="13">
    <w:name w:val="Заголовок 1 Знак"/>
    <w:basedOn w:val="10"/>
    <w:rsid w:val="00BB4200"/>
    <w:rPr>
      <w:sz w:val="32"/>
    </w:rPr>
  </w:style>
  <w:style w:type="character" w:customStyle="1" w:styleId="22">
    <w:name w:val="Заголовок 2 Знак"/>
    <w:basedOn w:val="10"/>
    <w:rsid w:val="00BB4200"/>
    <w:rPr>
      <w:b/>
      <w:bCs/>
      <w:sz w:val="28"/>
      <w:szCs w:val="24"/>
    </w:rPr>
  </w:style>
  <w:style w:type="character" w:customStyle="1" w:styleId="31">
    <w:name w:val="Заголовок 3 Знак"/>
    <w:basedOn w:val="10"/>
    <w:rsid w:val="00BB4200"/>
    <w:rPr>
      <w:b/>
      <w:sz w:val="24"/>
    </w:rPr>
  </w:style>
  <w:style w:type="character" w:customStyle="1" w:styleId="40">
    <w:name w:val="Заголовок 4 Знак"/>
    <w:basedOn w:val="10"/>
    <w:rsid w:val="00BB4200"/>
    <w:rPr>
      <w:b/>
      <w:bCs/>
      <w:sz w:val="28"/>
      <w:szCs w:val="24"/>
    </w:rPr>
  </w:style>
  <w:style w:type="character" w:customStyle="1" w:styleId="50">
    <w:name w:val="Заголовок 5 Знак"/>
    <w:basedOn w:val="10"/>
    <w:rsid w:val="00BB4200"/>
    <w:rPr>
      <w:b/>
      <w:sz w:val="24"/>
    </w:rPr>
  </w:style>
  <w:style w:type="character" w:customStyle="1" w:styleId="60">
    <w:name w:val="Заголовок 6 Знак"/>
    <w:basedOn w:val="10"/>
    <w:rsid w:val="00BB4200"/>
    <w:rPr>
      <w:b/>
      <w:sz w:val="28"/>
    </w:rPr>
  </w:style>
  <w:style w:type="character" w:customStyle="1" w:styleId="70">
    <w:name w:val="Заголовок 7 Знак"/>
    <w:basedOn w:val="10"/>
    <w:rsid w:val="00BB4200"/>
    <w:rPr>
      <w:b/>
      <w:sz w:val="24"/>
    </w:rPr>
  </w:style>
  <w:style w:type="character" w:customStyle="1" w:styleId="80">
    <w:name w:val="Заголовок 8 Знак"/>
    <w:basedOn w:val="10"/>
    <w:rsid w:val="00BB4200"/>
    <w:rPr>
      <w:b/>
      <w:sz w:val="28"/>
    </w:rPr>
  </w:style>
  <w:style w:type="character" w:customStyle="1" w:styleId="90">
    <w:name w:val="Заголовок 9 Знак"/>
    <w:basedOn w:val="10"/>
    <w:rsid w:val="00BB4200"/>
    <w:rPr>
      <w:b/>
      <w:bCs/>
      <w:szCs w:val="14"/>
    </w:rPr>
  </w:style>
  <w:style w:type="character" w:customStyle="1" w:styleId="aa">
    <w:name w:val="Основной текст Знак"/>
    <w:basedOn w:val="10"/>
    <w:rsid w:val="00BB4200"/>
    <w:rPr>
      <w:sz w:val="28"/>
    </w:rPr>
  </w:style>
  <w:style w:type="character" w:customStyle="1" w:styleId="ab">
    <w:name w:val="Верхний колонтитул Знак"/>
    <w:basedOn w:val="10"/>
    <w:rsid w:val="00BB4200"/>
    <w:rPr>
      <w:sz w:val="24"/>
      <w:szCs w:val="24"/>
    </w:rPr>
  </w:style>
  <w:style w:type="character" w:customStyle="1" w:styleId="ac">
    <w:name w:val="Цветовое выделение"/>
    <w:rsid w:val="00BB4200"/>
    <w:rPr>
      <w:b/>
      <w:color w:val="000080"/>
    </w:rPr>
  </w:style>
  <w:style w:type="character" w:customStyle="1" w:styleId="ad">
    <w:name w:val="Текст выноски Знак"/>
    <w:basedOn w:val="10"/>
    <w:rsid w:val="00BB4200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10"/>
    <w:rsid w:val="00BB4200"/>
    <w:rPr>
      <w:rFonts w:ascii="Times New Roman" w:hAnsi="Times New Roman" w:cs="Times New Roman"/>
      <w:sz w:val="26"/>
      <w:szCs w:val="26"/>
    </w:rPr>
  </w:style>
  <w:style w:type="character" w:customStyle="1" w:styleId="ae">
    <w:name w:val="Нижний колонтитул Знак"/>
    <w:basedOn w:val="10"/>
    <w:uiPriority w:val="99"/>
    <w:rsid w:val="00BB4200"/>
    <w:rPr>
      <w:sz w:val="24"/>
      <w:szCs w:val="24"/>
    </w:rPr>
  </w:style>
  <w:style w:type="character" w:customStyle="1" w:styleId="af">
    <w:name w:val="Схема документа Знак"/>
    <w:basedOn w:val="10"/>
    <w:rsid w:val="00BB4200"/>
    <w:rPr>
      <w:rFonts w:ascii="Tahoma" w:hAnsi="Tahoma" w:cs="Tahoma"/>
    </w:rPr>
  </w:style>
  <w:style w:type="character" w:customStyle="1" w:styleId="32">
    <w:name w:val="Основной текст 3 Знак"/>
    <w:basedOn w:val="10"/>
    <w:rsid w:val="00BB4200"/>
    <w:rPr>
      <w:sz w:val="28"/>
    </w:rPr>
  </w:style>
  <w:style w:type="character" w:customStyle="1" w:styleId="af0">
    <w:name w:val="Гипертекстовая ссылка"/>
    <w:basedOn w:val="ac"/>
    <w:rsid w:val="00BB4200"/>
    <w:rPr>
      <w:rFonts w:cs="Times New Roman"/>
      <w:bCs/>
      <w:color w:val="008000"/>
    </w:rPr>
  </w:style>
  <w:style w:type="character" w:customStyle="1" w:styleId="af1">
    <w:name w:val="Шапка Знак"/>
    <w:basedOn w:val="10"/>
    <w:rsid w:val="00BB4200"/>
    <w:rPr>
      <w:rFonts w:ascii="Arial" w:hAnsi="Arial"/>
      <w:i/>
    </w:rPr>
  </w:style>
  <w:style w:type="character" w:customStyle="1" w:styleId="14">
    <w:name w:val="Шапка Знак1"/>
    <w:basedOn w:val="10"/>
    <w:rsid w:val="00BB420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rsid w:val="00BB4200"/>
    <w:rPr>
      <w:b/>
    </w:rPr>
  </w:style>
  <w:style w:type="character" w:customStyle="1" w:styleId="ListLabel2">
    <w:name w:val="ListLabel 2"/>
    <w:rsid w:val="00BB4200"/>
    <w:rPr>
      <w:u w:val="none"/>
    </w:rPr>
  </w:style>
  <w:style w:type="character" w:customStyle="1" w:styleId="ListLabel3">
    <w:name w:val="ListLabel 3"/>
    <w:rsid w:val="00BB4200"/>
    <w:rPr>
      <w:rFonts w:cs="Times New Roman"/>
    </w:rPr>
  </w:style>
  <w:style w:type="character" w:customStyle="1" w:styleId="ListLabel4">
    <w:name w:val="ListLabel 4"/>
    <w:rsid w:val="00BB4200"/>
    <w:rPr>
      <w:rFonts w:eastAsia="Times New Roman"/>
    </w:rPr>
  </w:style>
  <w:style w:type="character" w:customStyle="1" w:styleId="ListLabel5">
    <w:name w:val="ListLabel 5"/>
    <w:rsid w:val="00BB4200"/>
    <w:rPr>
      <w:rFonts w:cs="Times New Roman"/>
      <w:b/>
      <w:i w:val="0"/>
      <w:sz w:val="24"/>
      <w:u w:val="none"/>
    </w:rPr>
  </w:style>
  <w:style w:type="character" w:customStyle="1" w:styleId="ListLabel6">
    <w:name w:val="ListLabel 6"/>
    <w:rsid w:val="00BB4200"/>
    <w:rPr>
      <w:rFonts w:eastAsia="Times New Roman"/>
      <w:b/>
    </w:rPr>
  </w:style>
  <w:style w:type="character" w:customStyle="1" w:styleId="ListLabel7">
    <w:name w:val="ListLabel 7"/>
    <w:rsid w:val="00BB4200"/>
    <w:rPr>
      <w:rFonts w:cs="Times New Roman"/>
      <w:b/>
    </w:rPr>
  </w:style>
  <w:style w:type="character" w:customStyle="1" w:styleId="ListLabel8">
    <w:name w:val="ListLabel 8"/>
    <w:rsid w:val="00BB4200"/>
    <w:rPr>
      <w:b/>
      <w:sz w:val="28"/>
    </w:rPr>
  </w:style>
  <w:style w:type="character" w:customStyle="1" w:styleId="af2">
    <w:name w:val="Маркеры списка"/>
    <w:rsid w:val="00BB4200"/>
    <w:rPr>
      <w:rFonts w:ascii="OpenSymbol" w:eastAsia="OpenSymbol" w:hAnsi="OpenSymbol" w:cs="OpenSymbol"/>
    </w:rPr>
  </w:style>
  <w:style w:type="character" w:customStyle="1" w:styleId="af3">
    <w:name w:val="Символ нумерации"/>
    <w:rsid w:val="00BB4200"/>
  </w:style>
  <w:style w:type="paragraph" w:customStyle="1" w:styleId="af4">
    <w:name w:val="Заголовок"/>
    <w:basedOn w:val="a"/>
    <w:next w:val="af5"/>
    <w:rsid w:val="00BB4200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0">
    <w:name w:val="Body Text"/>
    <w:basedOn w:val="a"/>
    <w:rsid w:val="00BB4200"/>
    <w:pPr>
      <w:jc w:val="both"/>
    </w:pPr>
    <w:rPr>
      <w:sz w:val="28"/>
      <w:szCs w:val="20"/>
    </w:rPr>
  </w:style>
  <w:style w:type="paragraph" w:styleId="af6">
    <w:name w:val="Title"/>
    <w:basedOn w:val="af4"/>
    <w:next w:val="af5"/>
    <w:qFormat/>
    <w:rsid w:val="00BB4200"/>
  </w:style>
  <w:style w:type="paragraph" w:styleId="af5">
    <w:name w:val="Subtitle"/>
    <w:basedOn w:val="a"/>
    <w:next w:val="a0"/>
    <w:qFormat/>
    <w:rsid w:val="00BB4200"/>
    <w:pPr>
      <w:jc w:val="center"/>
    </w:pPr>
    <w:rPr>
      <w:i/>
      <w:iCs/>
      <w:sz w:val="36"/>
      <w:szCs w:val="20"/>
    </w:rPr>
  </w:style>
  <w:style w:type="paragraph" w:styleId="af7">
    <w:name w:val="List"/>
    <w:basedOn w:val="a0"/>
    <w:rsid w:val="00BB4200"/>
    <w:rPr>
      <w:rFonts w:cs="Mangal"/>
    </w:rPr>
  </w:style>
  <w:style w:type="paragraph" w:customStyle="1" w:styleId="15">
    <w:name w:val="Название1"/>
    <w:basedOn w:val="a"/>
    <w:rsid w:val="00BB4200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BB4200"/>
    <w:pPr>
      <w:suppressLineNumbers/>
    </w:pPr>
    <w:rPr>
      <w:rFonts w:cs="Mangal"/>
    </w:rPr>
  </w:style>
  <w:style w:type="paragraph" w:customStyle="1" w:styleId="ConsPlusNormal">
    <w:name w:val="ConsPlu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styleId="af8">
    <w:name w:val="header"/>
    <w:basedOn w:val="a"/>
    <w:rsid w:val="00BB4200"/>
    <w:pPr>
      <w:suppressLineNumbers/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rsid w:val="00BB4200"/>
    <w:pPr>
      <w:suppressLineNumbers/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rsid w:val="00BB420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B4200"/>
    <w:pPr>
      <w:suppressAutoHyphens/>
    </w:pPr>
    <w:rPr>
      <w:rFonts w:ascii="Courier New" w:hAnsi="Courier New" w:cs="Courier New"/>
      <w:lang w:eastAsia="ar-SA"/>
    </w:rPr>
  </w:style>
  <w:style w:type="paragraph" w:customStyle="1" w:styleId="jus">
    <w:name w:val="jus"/>
    <w:basedOn w:val="a"/>
    <w:rsid w:val="00BB4200"/>
    <w:pPr>
      <w:spacing w:before="100" w:after="100"/>
    </w:pPr>
  </w:style>
  <w:style w:type="paragraph" w:customStyle="1" w:styleId="18">
    <w:name w:val="Обычный (веб)1"/>
    <w:basedOn w:val="a"/>
    <w:rsid w:val="00BB4200"/>
    <w:pPr>
      <w:spacing w:before="100" w:after="100"/>
    </w:pPr>
  </w:style>
  <w:style w:type="paragraph" w:customStyle="1" w:styleId="ConsNonformat">
    <w:name w:val="ConsNonformat"/>
    <w:rsid w:val="00BB420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19">
    <w:name w:val="Текст сноски1"/>
    <w:basedOn w:val="a"/>
    <w:rsid w:val="00BB4200"/>
    <w:rPr>
      <w:sz w:val="20"/>
      <w:szCs w:val="20"/>
    </w:rPr>
  </w:style>
  <w:style w:type="paragraph" w:customStyle="1" w:styleId="ConsNormal">
    <w:name w:val="ConsNormal"/>
    <w:rsid w:val="00BB4200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23">
    <w:name w:val="Знак Знак2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BB4200"/>
    <w:pPr>
      <w:spacing w:after="120" w:line="480" w:lineRule="auto"/>
    </w:pPr>
  </w:style>
  <w:style w:type="paragraph" w:customStyle="1" w:styleId="1b">
    <w:name w:val="Знак Знак Знак1"/>
    <w:basedOn w:val="a"/>
    <w:rsid w:val="00BB4200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fa">
    <w:name w:val="Body Text Indent"/>
    <w:basedOn w:val="a"/>
    <w:rsid w:val="00BB4200"/>
    <w:pPr>
      <w:spacing w:after="120"/>
      <w:ind w:left="283"/>
    </w:pPr>
  </w:style>
  <w:style w:type="paragraph" w:customStyle="1" w:styleId="211">
    <w:name w:val="Основной текст с отступом 21"/>
    <w:basedOn w:val="a"/>
    <w:rsid w:val="00BB420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rsid w:val="00BB4200"/>
    <w:pPr>
      <w:spacing w:after="120"/>
      <w:ind w:left="283"/>
    </w:pPr>
    <w:rPr>
      <w:sz w:val="16"/>
      <w:szCs w:val="16"/>
    </w:rPr>
  </w:style>
  <w:style w:type="paragraph" w:customStyle="1" w:styleId="afb">
    <w:name w:val="Таблицы (моноширинный)"/>
    <w:basedOn w:val="a"/>
    <w:rsid w:val="00BB4200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rsid w:val="00BB4200"/>
    <w:pPr>
      <w:widowControl w:val="0"/>
      <w:suppressAutoHyphens/>
    </w:pPr>
    <w:rPr>
      <w:rFonts w:ascii="Arial" w:hAnsi="Arial"/>
      <w:b/>
      <w:lang w:eastAsia="ar-SA"/>
    </w:rPr>
  </w:style>
  <w:style w:type="paragraph" w:customStyle="1" w:styleId="212">
    <w:name w:val="Основной текст с отступом 21"/>
    <w:basedOn w:val="a"/>
    <w:rsid w:val="00BB4200"/>
    <w:pPr>
      <w:widowControl w:val="0"/>
      <w:ind w:firstLine="567"/>
      <w:jc w:val="both"/>
    </w:pPr>
    <w:rPr>
      <w:szCs w:val="20"/>
    </w:rPr>
  </w:style>
  <w:style w:type="paragraph" w:customStyle="1" w:styleId="213">
    <w:name w:val="Основной текст 21"/>
    <w:basedOn w:val="a"/>
    <w:rsid w:val="00BB4200"/>
    <w:pPr>
      <w:widowControl w:val="0"/>
      <w:ind w:firstLine="709"/>
      <w:jc w:val="both"/>
    </w:pPr>
    <w:rPr>
      <w:szCs w:val="20"/>
    </w:rPr>
  </w:style>
  <w:style w:type="paragraph" w:customStyle="1" w:styleId="text">
    <w:name w:val="text"/>
    <w:basedOn w:val="a"/>
    <w:rsid w:val="00BB4200"/>
    <w:pPr>
      <w:spacing w:line="360" w:lineRule="auto"/>
      <w:jc w:val="both"/>
    </w:pPr>
    <w:rPr>
      <w:rFonts w:ascii="Arial Unicode MS" w:eastAsia="Arial Unicode MS" w:hAnsi="Arial Unicode MS" w:cs="Arial Unicode MS"/>
      <w:color w:val="504025"/>
    </w:rPr>
  </w:style>
  <w:style w:type="paragraph" w:customStyle="1" w:styleId="afc">
    <w:name w:val="Знак Знак Знак 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c">
    <w:name w:val="Название объекта1"/>
    <w:basedOn w:val="a"/>
    <w:rsid w:val="00BB4200"/>
    <w:pPr>
      <w:widowControl w:val="0"/>
      <w:ind w:firstLine="567"/>
      <w:jc w:val="center"/>
    </w:pPr>
    <w:rPr>
      <w:szCs w:val="20"/>
    </w:rPr>
  </w:style>
  <w:style w:type="paragraph" w:customStyle="1" w:styleId="1d">
    <w:name w:val="Цитата1"/>
    <w:basedOn w:val="a"/>
    <w:rsid w:val="00BB4200"/>
    <w:pPr>
      <w:shd w:val="clear" w:color="auto" w:fill="FFFFFF"/>
      <w:spacing w:before="96"/>
      <w:ind w:left="96" w:right="250" w:firstLine="485"/>
      <w:jc w:val="both"/>
    </w:pPr>
    <w:rPr>
      <w:color w:val="000000"/>
      <w:spacing w:val="1"/>
      <w:sz w:val="28"/>
      <w:szCs w:val="18"/>
    </w:rPr>
  </w:style>
  <w:style w:type="paragraph" w:customStyle="1" w:styleId="Style3">
    <w:name w:val="Style3"/>
    <w:basedOn w:val="a"/>
    <w:rsid w:val="00BB4200"/>
    <w:pPr>
      <w:widowControl w:val="0"/>
      <w:spacing w:line="388" w:lineRule="exact"/>
      <w:ind w:firstLine="715"/>
      <w:jc w:val="both"/>
    </w:pPr>
  </w:style>
  <w:style w:type="paragraph" w:customStyle="1" w:styleId="1e">
    <w:name w:val="Схема документа1"/>
    <w:basedOn w:val="a"/>
    <w:rsid w:val="00BB420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BB4200"/>
    <w:pPr>
      <w:widowControl w:val="0"/>
      <w:jc w:val="both"/>
    </w:pPr>
    <w:rPr>
      <w:sz w:val="28"/>
      <w:szCs w:val="20"/>
    </w:rPr>
  </w:style>
  <w:style w:type="paragraph" w:customStyle="1" w:styleId="afd">
    <w:name w:val="Знак"/>
    <w:basedOn w:val="a"/>
    <w:rsid w:val="00BB4200"/>
    <w:rPr>
      <w:rFonts w:ascii="Verdana" w:hAnsi="Verdana" w:cs="Verdana"/>
      <w:sz w:val="20"/>
      <w:szCs w:val="20"/>
      <w:lang w:val="en-US"/>
    </w:rPr>
  </w:style>
  <w:style w:type="paragraph" w:customStyle="1" w:styleId="1f">
    <w:name w:val="Шапка1"/>
    <w:basedOn w:val="a"/>
    <w:rsid w:val="00BB4200"/>
    <w:pPr>
      <w:spacing w:before="60" w:after="60" w:line="200" w:lineRule="exact"/>
    </w:pPr>
    <w:rPr>
      <w:rFonts w:ascii="Arial" w:hAnsi="Arial"/>
      <w:i/>
      <w:sz w:val="20"/>
      <w:szCs w:val="20"/>
    </w:rPr>
  </w:style>
  <w:style w:type="paragraph" w:customStyle="1" w:styleId="1f0">
    <w:name w:val="Абзац списка1"/>
    <w:basedOn w:val="a"/>
    <w:rsid w:val="00BB420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e">
    <w:name w:val="Содержимое таблицы"/>
    <w:basedOn w:val="a"/>
    <w:rsid w:val="00BB4200"/>
    <w:pPr>
      <w:suppressLineNumbers/>
    </w:pPr>
  </w:style>
  <w:style w:type="paragraph" w:customStyle="1" w:styleId="aff">
    <w:name w:val="Заголовок таблицы"/>
    <w:basedOn w:val="afe"/>
    <w:rsid w:val="00BB4200"/>
    <w:pPr>
      <w:jc w:val="center"/>
    </w:pPr>
    <w:rPr>
      <w:b/>
      <w:bCs/>
    </w:rPr>
  </w:style>
  <w:style w:type="paragraph" w:styleId="24">
    <w:name w:val="Body Text 2"/>
    <w:basedOn w:val="a"/>
    <w:link w:val="214"/>
    <w:uiPriority w:val="99"/>
    <w:semiHidden/>
    <w:unhideWhenUsed/>
    <w:rsid w:val="008635CE"/>
    <w:pPr>
      <w:spacing w:after="120" w:line="480" w:lineRule="auto"/>
    </w:pPr>
  </w:style>
  <w:style w:type="character" w:customStyle="1" w:styleId="214">
    <w:name w:val="Основной текст 2 Знак1"/>
    <w:basedOn w:val="a1"/>
    <w:link w:val="24"/>
    <w:uiPriority w:val="99"/>
    <w:semiHidden/>
    <w:rsid w:val="008635CE"/>
    <w:rPr>
      <w:sz w:val="24"/>
      <w:szCs w:val="24"/>
      <w:lang w:eastAsia="ar-SA"/>
    </w:rPr>
  </w:style>
  <w:style w:type="paragraph" w:customStyle="1" w:styleId="aff0">
    <w:name w:val="Базовый"/>
    <w:rsid w:val="008635C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A795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f1">
    <w:name w:val="Table Grid"/>
    <w:basedOn w:val="a2"/>
    <w:uiPriority w:val="59"/>
    <w:rsid w:val="00074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rmal (Web)"/>
    <w:basedOn w:val="a"/>
    <w:link w:val="aff3"/>
    <w:uiPriority w:val="99"/>
    <w:unhideWhenUsed/>
    <w:rsid w:val="008E417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f3">
    <w:name w:val="Обычный (веб) Знак"/>
    <w:basedOn w:val="a1"/>
    <w:link w:val="aff2"/>
    <w:locked/>
    <w:rsid w:val="00DD40A6"/>
    <w:rPr>
      <w:sz w:val="24"/>
      <w:szCs w:val="24"/>
    </w:rPr>
  </w:style>
  <w:style w:type="paragraph" w:styleId="aff4">
    <w:name w:val="List Paragraph"/>
    <w:basedOn w:val="a"/>
    <w:link w:val="aff5"/>
    <w:uiPriority w:val="34"/>
    <w:qFormat/>
    <w:rsid w:val="009D59C1"/>
    <w:pPr>
      <w:ind w:left="720"/>
      <w:contextualSpacing/>
    </w:pPr>
  </w:style>
  <w:style w:type="character" w:customStyle="1" w:styleId="aff5">
    <w:name w:val="Абзац списка Знак"/>
    <w:link w:val="aff4"/>
    <w:uiPriority w:val="34"/>
    <w:locked/>
    <w:rsid w:val="00603332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BBF7B-0C3D-46FB-A2B2-261562A65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2770</TotalTime>
  <Pages>14</Pages>
  <Words>5258</Words>
  <Characters>29974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User</dc:creator>
  <cp:lastModifiedBy>User</cp:lastModifiedBy>
  <cp:revision>119</cp:revision>
  <cp:lastPrinted>2019-05-20T09:18:00Z</cp:lastPrinted>
  <dcterms:created xsi:type="dcterms:W3CDTF">2019-08-05T07:51:00Z</dcterms:created>
  <dcterms:modified xsi:type="dcterms:W3CDTF">2019-08-26T06:13:00Z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