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Default="008635CE" w:rsidP="00154BCC">
      <w:pPr>
        <w:jc w:val="center"/>
        <w:rPr>
          <w:b/>
          <w:bCs/>
          <w:sz w:val="26"/>
          <w:szCs w:val="26"/>
        </w:rPr>
      </w:pPr>
      <w:r w:rsidRPr="00154BCC">
        <w:rPr>
          <w:b/>
          <w:bCs/>
          <w:sz w:val="26"/>
          <w:szCs w:val="26"/>
        </w:rPr>
        <w:t>ЗАКЛЮЧЕНИЕ</w:t>
      </w:r>
    </w:p>
    <w:p w:rsidR="00154BCC" w:rsidRDefault="00154BCC" w:rsidP="00154BCC">
      <w:pPr>
        <w:jc w:val="center"/>
        <w:rPr>
          <w:b/>
          <w:bCs/>
          <w:sz w:val="26"/>
          <w:szCs w:val="26"/>
        </w:rPr>
      </w:pPr>
    </w:p>
    <w:p w:rsidR="00154BCC" w:rsidRPr="003B5A56" w:rsidRDefault="00154BCC" w:rsidP="00154BCC">
      <w:pPr>
        <w:jc w:val="center"/>
        <w:rPr>
          <w:rStyle w:val="a5"/>
          <w:iCs/>
          <w:sz w:val="26"/>
          <w:szCs w:val="26"/>
        </w:rPr>
      </w:pPr>
      <w:r w:rsidRPr="003B5A56">
        <w:rPr>
          <w:rStyle w:val="a5"/>
          <w:iCs/>
          <w:sz w:val="26"/>
          <w:szCs w:val="26"/>
        </w:rPr>
        <w:t>по результатам внешней проверки годового отчета</w:t>
      </w:r>
    </w:p>
    <w:p w:rsidR="00C71EC8" w:rsidRPr="003E7F3E" w:rsidRDefault="00154BCC" w:rsidP="003E7F3E">
      <w:pPr>
        <w:jc w:val="center"/>
      </w:pPr>
      <w:r w:rsidRPr="003B5A56">
        <w:rPr>
          <w:rStyle w:val="a5"/>
          <w:iCs/>
          <w:sz w:val="26"/>
          <w:szCs w:val="26"/>
        </w:rPr>
        <w:t>об исполнении бюджета городского поселения город Россошь Россошанского муниципального  района Воронежской области</w:t>
      </w:r>
      <w:r w:rsidR="00B340AC" w:rsidRPr="003B5A56">
        <w:rPr>
          <w:rStyle w:val="a5"/>
          <w:iCs/>
          <w:sz w:val="26"/>
          <w:szCs w:val="26"/>
        </w:rPr>
        <w:t xml:space="preserve"> за 2019</w:t>
      </w:r>
      <w:r w:rsidRPr="003B5A56">
        <w:rPr>
          <w:rStyle w:val="a5"/>
          <w:iCs/>
          <w:sz w:val="26"/>
          <w:szCs w:val="26"/>
        </w:rPr>
        <w:t xml:space="preserve"> год </w:t>
      </w:r>
      <w:r w:rsidR="00C71EC8" w:rsidRPr="003B5A56">
        <w:rPr>
          <w:sz w:val="26"/>
          <w:szCs w:val="26"/>
        </w:rPr>
        <w:t xml:space="preserve">                                                            </w:t>
      </w:r>
      <w:r w:rsidR="00C71EC8" w:rsidRPr="003B5A56">
        <w:rPr>
          <w:b/>
          <w:bCs/>
          <w:color w:val="000000"/>
          <w:sz w:val="26"/>
          <w:szCs w:val="26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B340AC">
      <w:pPr>
        <w:jc w:val="both"/>
        <w:rPr>
          <w:sz w:val="28"/>
        </w:rPr>
      </w:pPr>
      <w:r w:rsidRPr="00587C9A">
        <w:rPr>
          <w:sz w:val="28"/>
        </w:rPr>
        <w:t>20 марта 2020</w:t>
      </w:r>
      <w:r w:rsidR="00C71EC8" w:rsidRPr="00587C9A">
        <w:rPr>
          <w:sz w:val="28"/>
        </w:rPr>
        <w:t xml:space="preserve"> года                                                                    </w:t>
      </w:r>
      <w:r w:rsidR="008635CE" w:rsidRPr="00587C9A">
        <w:rPr>
          <w:sz w:val="28"/>
        </w:rPr>
        <w:t xml:space="preserve">             </w:t>
      </w:r>
      <w:r w:rsidR="00125914" w:rsidRPr="00587C9A">
        <w:rPr>
          <w:sz w:val="28"/>
        </w:rPr>
        <w:t xml:space="preserve">   </w:t>
      </w:r>
      <w:r w:rsidR="00811682">
        <w:rPr>
          <w:sz w:val="28"/>
        </w:rPr>
        <w:t xml:space="preserve">      </w:t>
      </w:r>
      <w:r w:rsidR="00125914" w:rsidRPr="00587C9A">
        <w:rPr>
          <w:sz w:val="28"/>
        </w:rPr>
        <w:t xml:space="preserve"> </w:t>
      </w:r>
      <w:r w:rsidR="003401A4" w:rsidRPr="00587C9A">
        <w:rPr>
          <w:sz w:val="28"/>
        </w:rPr>
        <w:t xml:space="preserve">    №17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3E7F3E" w:rsidRDefault="0040085D" w:rsidP="0040085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Основание для проведения внешней проверки</w:t>
      </w:r>
      <w:r w:rsidRPr="00757956">
        <w:rPr>
          <w:b/>
          <w:sz w:val="26"/>
          <w:szCs w:val="26"/>
        </w:rPr>
        <w:t>.</w:t>
      </w:r>
      <w:r w:rsidRPr="00757956">
        <w:rPr>
          <w:sz w:val="28"/>
          <w:szCs w:val="28"/>
        </w:rPr>
        <w:t xml:space="preserve"> </w:t>
      </w:r>
      <w:r w:rsidRPr="003E7F3E">
        <w:rPr>
          <w:sz w:val="28"/>
          <w:szCs w:val="28"/>
        </w:rPr>
        <w:t xml:space="preserve">Пункт 1 статьи 157, </w:t>
      </w:r>
      <w:r w:rsidR="00B32ECE" w:rsidRPr="003E7F3E">
        <w:rPr>
          <w:sz w:val="28"/>
          <w:szCs w:val="28"/>
        </w:rPr>
        <w:t>статья 264.4</w:t>
      </w:r>
      <w:r w:rsidRPr="003E7F3E">
        <w:rPr>
          <w:sz w:val="28"/>
          <w:szCs w:val="28"/>
        </w:rPr>
        <w:t xml:space="preserve"> Бюджетного кодекса Российской Федерации (далее – БК РФ),</w:t>
      </w:r>
      <w:r w:rsidR="008F007E">
        <w:rPr>
          <w:spacing w:val="-1"/>
          <w:sz w:val="28"/>
          <w:szCs w:val="28"/>
        </w:rPr>
        <w:t xml:space="preserve"> статья</w:t>
      </w:r>
      <w:r w:rsidRPr="003E7F3E">
        <w:rPr>
          <w:spacing w:val="-1"/>
          <w:sz w:val="28"/>
          <w:szCs w:val="28"/>
        </w:rPr>
        <w:t xml:space="preserve"> </w:t>
      </w:r>
      <w:r w:rsidR="008F007E">
        <w:rPr>
          <w:spacing w:val="-1"/>
          <w:sz w:val="28"/>
          <w:szCs w:val="28"/>
        </w:rPr>
        <w:t>61</w:t>
      </w:r>
      <w:r w:rsidRPr="003E7F3E">
        <w:rPr>
          <w:spacing w:val="-1"/>
          <w:sz w:val="28"/>
          <w:szCs w:val="28"/>
        </w:rPr>
        <w:t xml:space="preserve"> Положения о бюджетном процессе в городском поселении город Россошь,</w:t>
      </w:r>
      <w:r w:rsidR="00917AD3" w:rsidRPr="003E7F3E">
        <w:rPr>
          <w:spacing w:val="-1"/>
          <w:sz w:val="28"/>
          <w:szCs w:val="28"/>
        </w:rPr>
        <w:t xml:space="preserve"> </w:t>
      </w:r>
      <w:r w:rsidR="0079368F" w:rsidRPr="003E7F3E">
        <w:rPr>
          <w:spacing w:val="-1"/>
          <w:sz w:val="28"/>
          <w:szCs w:val="28"/>
        </w:rPr>
        <w:t>утвержденного решением Совета народных депутатов городско</w:t>
      </w:r>
      <w:r w:rsidR="008F007E">
        <w:rPr>
          <w:spacing w:val="-1"/>
          <w:sz w:val="28"/>
          <w:szCs w:val="28"/>
        </w:rPr>
        <w:t>го поселения город Россошь от 26.12.2019г. №294</w:t>
      </w:r>
      <w:r w:rsidR="0079368F" w:rsidRPr="003E7F3E">
        <w:rPr>
          <w:spacing w:val="-1"/>
          <w:sz w:val="28"/>
          <w:szCs w:val="28"/>
        </w:rPr>
        <w:t>,</w:t>
      </w:r>
      <w:r w:rsidRPr="003E7F3E">
        <w:rPr>
          <w:spacing w:val="-1"/>
          <w:sz w:val="28"/>
          <w:szCs w:val="28"/>
        </w:rPr>
        <w:t xml:space="preserve"> </w:t>
      </w:r>
      <w:r w:rsidRPr="003E7F3E">
        <w:rPr>
          <w:sz w:val="28"/>
          <w:szCs w:val="28"/>
        </w:rPr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3E7F3E">
        <w:rPr>
          <w:spacing w:val="-10"/>
          <w:sz w:val="28"/>
          <w:szCs w:val="28"/>
        </w:rPr>
        <w:t xml:space="preserve">Положения  </w:t>
      </w:r>
      <w:r w:rsidRPr="003E7F3E">
        <w:rPr>
          <w:spacing w:val="-1"/>
          <w:sz w:val="28"/>
          <w:szCs w:val="28"/>
        </w:rPr>
        <w:t>о Контрольно-счетной комиссии городского поселения город Россошь  Россошанского муниципального района Воронежской области</w:t>
      </w:r>
      <w:r w:rsidR="00560900" w:rsidRPr="003E7F3E">
        <w:rPr>
          <w:spacing w:val="-1"/>
          <w:sz w:val="28"/>
          <w:szCs w:val="28"/>
        </w:rPr>
        <w:t>,</w:t>
      </w:r>
      <w:r w:rsidR="0079368F" w:rsidRPr="003E7F3E">
        <w:rPr>
          <w:spacing w:val="-1"/>
          <w:sz w:val="28"/>
          <w:szCs w:val="28"/>
        </w:rPr>
        <w:t xml:space="preserve"> утвержденного решением Совета народных депутатов городско</w:t>
      </w:r>
      <w:r w:rsidR="00B32ECE" w:rsidRPr="003E7F3E">
        <w:rPr>
          <w:spacing w:val="-1"/>
          <w:sz w:val="28"/>
          <w:szCs w:val="28"/>
        </w:rPr>
        <w:t>го поселения город Россошь от 27</w:t>
      </w:r>
      <w:r w:rsidR="0079368F" w:rsidRPr="003E7F3E">
        <w:rPr>
          <w:spacing w:val="-1"/>
          <w:sz w:val="28"/>
          <w:szCs w:val="28"/>
        </w:rPr>
        <w:t>.</w:t>
      </w:r>
      <w:r w:rsidR="00B32ECE" w:rsidRPr="003E7F3E">
        <w:rPr>
          <w:spacing w:val="-1"/>
          <w:sz w:val="28"/>
          <w:szCs w:val="28"/>
        </w:rPr>
        <w:t>04</w:t>
      </w:r>
      <w:r w:rsidR="0079368F" w:rsidRPr="003E7F3E">
        <w:rPr>
          <w:spacing w:val="-1"/>
          <w:sz w:val="28"/>
          <w:szCs w:val="28"/>
        </w:rPr>
        <w:t>.20</w:t>
      </w:r>
      <w:r w:rsidR="00B32ECE" w:rsidRPr="003E7F3E">
        <w:rPr>
          <w:spacing w:val="-1"/>
          <w:sz w:val="28"/>
          <w:szCs w:val="28"/>
        </w:rPr>
        <w:t>12</w:t>
      </w:r>
      <w:r w:rsidR="0079368F" w:rsidRPr="003E7F3E">
        <w:rPr>
          <w:spacing w:val="-1"/>
          <w:sz w:val="28"/>
          <w:szCs w:val="28"/>
        </w:rPr>
        <w:t>г.</w:t>
      </w:r>
      <w:r w:rsidR="00B32ECE" w:rsidRPr="003E7F3E">
        <w:rPr>
          <w:spacing w:val="-1"/>
          <w:sz w:val="28"/>
          <w:szCs w:val="28"/>
        </w:rPr>
        <w:t xml:space="preserve"> №125</w:t>
      </w:r>
      <w:r w:rsidR="0079368F" w:rsidRPr="003E7F3E">
        <w:rPr>
          <w:spacing w:val="-1"/>
          <w:sz w:val="28"/>
          <w:szCs w:val="28"/>
        </w:rPr>
        <w:t xml:space="preserve"> (в ред. решени</w:t>
      </w:r>
      <w:r w:rsidR="00B32ECE" w:rsidRPr="003E7F3E">
        <w:rPr>
          <w:spacing w:val="-1"/>
          <w:sz w:val="28"/>
          <w:szCs w:val="28"/>
        </w:rPr>
        <w:t>й</w:t>
      </w:r>
      <w:r w:rsidRPr="003E7F3E">
        <w:rPr>
          <w:sz w:val="28"/>
          <w:szCs w:val="28"/>
        </w:rPr>
        <w:t xml:space="preserve"> </w:t>
      </w:r>
      <w:r w:rsidR="00B32ECE" w:rsidRPr="003E7F3E">
        <w:rPr>
          <w:sz w:val="28"/>
          <w:szCs w:val="28"/>
        </w:rPr>
        <w:t xml:space="preserve">от 14.12.2017г. №135, от 22.11.2018г. №217), </w:t>
      </w:r>
      <w:r w:rsidR="008F007E">
        <w:rPr>
          <w:sz w:val="28"/>
          <w:szCs w:val="28"/>
        </w:rPr>
        <w:t xml:space="preserve">п. 1.1 </w:t>
      </w:r>
      <w:r w:rsidR="004F6E81" w:rsidRPr="003E7F3E">
        <w:rPr>
          <w:sz w:val="28"/>
          <w:szCs w:val="28"/>
        </w:rPr>
        <w:t>П</w:t>
      </w:r>
      <w:r w:rsidRPr="003E7F3E">
        <w:rPr>
          <w:sz w:val="28"/>
          <w:szCs w:val="28"/>
        </w:rPr>
        <w:t>лан</w:t>
      </w:r>
      <w:r w:rsidR="008F007E">
        <w:rPr>
          <w:sz w:val="28"/>
          <w:szCs w:val="28"/>
        </w:rPr>
        <w:t xml:space="preserve">а работы </w:t>
      </w:r>
      <w:r w:rsidRPr="003E7F3E">
        <w:rPr>
          <w:sz w:val="28"/>
          <w:szCs w:val="28"/>
        </w:rPr>
        <w:t>Контрольно-счетной комиссии городского</w:t>
      </w:r>
      <w:r w:rsidR="004F6E81" w:rsidRPr="003E7F3E">
        <w:rPr>
          <w:sz w:val="28"/>
          <w:szCs w:val="28"/>
        </w:rPr>
        <w:t xml:space="preserve"> поселения город </w:t>
      </w:r>
      <w:r w:rsidR="008F007E">
        <w:rPr>
          <w:sz w:val="28"/>
          <w:szCs w:val="28"/>
        </w:rPr>
        <w:t>Россошь на 2020</w:t>
      </w:r>
      <w:r w:rsidR="00E66273">
        <w:rPr>
          <w:sz w:val="28"/>
          <w:szCs w:val="28"/>
        </w:rPr>
        <w:t xml:space="preserve"> год, утвержденного</w:t>
      </w:r>
      <w:r w:rsidRPr="003E7F3E">
        <w:rPr>
          <w:sz w:val="28"/>
          <w:szCs w:val="28"/>
        </w:rPr>
        <w:t xml:space="preserve"> распоряжением </w:t>
      </w:r>
      <w:r w:rsidR="00EE5E95" w:rsidRPr="003E7F3E">
        <w:rPr>
          <w:sz w:val="28"/>
          <w:szCs w:val="28"/>
        </w:rPr>
        <w:t>Контрольно-счетной комиссии</w:t>
      </w:r>
      <w:r w:rsidRPr="003E7F3E">
        <w:rPr>
          <w:sz w:val="28"/>
          <w:szCs w:val="28"/>
        </w:rPr>
        <w:t xml:space="preserve"> городского поселения </w:t>
      </w:r>
      <w:r w:rsidR="00B32ECE" w:rsidRPr="003E7F3E">
        <w:rPr>
          <w:sz w:val="28"/>
          <w:szCs w:val="28"/>
        </w:rPr>
        <w:t xml:space="preserve">город Россошь от </w:t>
      </w:r>
      <w:r w:rsidR="00E66273">
        <w:rPr>
          <w:sz w:val="28"/>
          <w:szCs w:val="28"/>
        </w:rPr>
        <w:t>25.12</w:t>
      </w:r>
      <w:r w:rsidR="00B32ECE" w:rsidRPr="003E7F3E">
        <w:rPr>
          <w:sz w:val="28"/>
          <w:szCs w:val="28"/>
        </w:rPr>
        <w:t>.2019г. №</w:t>
      </w:r>
      <w:r w:rsidR="00E66273">
        <w:rPr>
          <w:sz w:val="28"/>
          <w:szCs w:val="28"/>
        </w:rPr>
        <w:t>25</w:t>
      </w:r>
      <w:r w:rsidRPr="003E7F3E">
        <w:rPr>
          <w:sz w:val="28"/>
          <w:szCs w:val="28"/>
        </w:rPr>
        <w:t>.</w:t>
      </w:r>
    </w:p>
    <w:p w:rsidR="0040085D" w:rsidRPr="003E7F3E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F3E">
        <w:rPr>
          <w:rFonts w:ascii="Times New Roman" w:hAnsi="Times New Roman" w:cs="Times New Roman"/>
          <w:b/>
          <w:sz w:val="28"/>
          <w:szCs w:val="28"/>
        </w:rPr>
        <w:t xml:space="preserve">     Цель внешней проверки.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Проверить: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соответствие перечня представленных в составе отчета об исполнении бюджета городского</w:t>
      </w:r>
      <w:r w:rsidR="00E66273">
        <w:rPr>
          <w:rFonts w:ascii="Times New Roman" w:hAnsi="Times New Roman" w:cs="Times New Roman"/>
          <w:sz w:val="28"/>
          <w:szCs w:val="28"/>
        </w:rPr>
        <w:t xml:space="preserve"> поселения город Россошь за 2019</w:t>
      </w:r>
      <w:r>
        <w:rPr>
          <w:rFonts w:ascii="Times New Roman" w:hAnsi="Times New Roman" w:cs="Times New Roman"/>
          <w:sz w:val="28"/>
          <w:szCs w:val="28"/>
        </w:rPr>
        <w:t xml:space="preserve"> год  документов требованиям Положения о бюджетном процессе в городском поселении город Россошь, соответствие сведе</w:t>
      </w:r>
      <w:r w:rsidR="00E66273">
        <w:rPr>
          <w:rFonts w:ascii="Times New Roman" w:hAnsi="Times New Roman" w:cs="Times New Roman"/>
          <w:sz w:val="28"/>
          <w:szCs w:val="28"/>
        </w:rPr>
        <w:t>ний, отраженных в отчете за 2019</w:t>
      </w:r>
      <w:r>
        <w:rPr>
          <w:rFonts w:ascii="Times New Roman" w:hAnsi="Times New Roman" w:cs="Times New Roman"/>
          <w:sz w:val="28"/>
          <w:szCs w:val="28"/>
        </w:rPr>
        <w:t xml:space="preserve"> год операциям по фактическому поступлению и расходованию средств  бюджета городского поселения город Россошь, в том числе по источникам финансирования дефицита бюджета за отчетный год;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исполнение текстовых статей решения </w:t>
      </w:r>
      <w:r w:rsidR="00E66273">
        <w:rPr>
          <w:rFonts w:ascii="Times New Roman" w:hAnsi="Times New Roman" w:cs="Times New Roman"/>
          <w:sz w:val="28"/>
          <w:szCs w:val="28"/>
        </w:rPr>
        <w:t>от</w:t>
      </w:r>
      <w:r w:rsidR="00E66273" w:rsidRPr="00E66273">
        <w:rPr>
          <w:rFonts w:ascii="Times New Roman" w:hAnsi="Times New Roman" w:cs="Times New Roman"/>
          <w:sz w:val="28"/>
          <w:szCs w:val="28"/>
        </w:rPr>
        <w:t xml:space="preserve"> 20.12.2018 г. №221 «О бюджете городского поселения город Россошь на 2019 год и на план</w:t>
      </w:r>
      <w:r w:rsidR="00FF3DCA">
        <w:rPr>
          <w:rFonts w:ascii="Times New Roman" w:hAnsi="Times New Roman" w:cs="Times New Roman"/>
          <w:sz w:val="28"/>
          <w:szCs w:val="28"/>
        </w:rPr>
        <w:t xml:space="preserve">овый период 2020 и 2021 годов» </w:t>
      </w:r>
      <w:r>
        <w:rPr>
          <w:rFonts w:ascii="Times New Roman" w:hAnsi="Times New Roman" w:cs="Times New Roman"/>
          <w:sz w:val="28"/>
          <w:szCs w:val="28"/>
        </w:rPr>
        <w:t xml:space="preserve">(с учетом изменений и дополнений);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исполнение бюджетных н</w:t>
      </w:r>
      <w:r w:rsidR="00E66273">
        <w:rPr>
          <w:rFonts w:ascii="Times New Roman" w:hAnsi="Times New Roman" w:cs="Times New Roman"/>
          <w:sz w:val="28"/>
          <w:szCs w:val="28"/>
        </w:rPr>
        <w:t>азначений и использование в 2019</w:t>
      </w:r>
      <w:r>
        <w:rPr>
          <w:rFonts w:ascii="Times New Roman" w:hAnsi="Times New Roman" w:cs="Times New Roman"/>
          <w:sz w:val="28"/>
          <w:szCs w:val="28"/>
        </w:rPr>
        <w:t xml:space="preserve"> году средств бюджета городского поселения город Россошь;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достоверность бюджетной отчетности </w:t>
      </w:r>
      <w:r w:rsidR="00E10F5C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город Россошь</w:t>
      </w:r>
      <w:r w:rsidR="00025C97">
        <w:rPr>
          <w:rFonts w:ascii="Times New Roman" w:hAnsi="Times New Roman" w:cs="Times New Roman"/>
          <w:sz w:val="28"/>
          <w:szCs w:val="28"/>
        </w:rPr>
        <w:t>.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Анализ: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анализ исполнения основных характеристик бюджета (доходы по группам, расходы по разделам классификации расходов бюджетов, источники финансирования дефицита бюджета, а именно: по удельному весу показателей в общем объеме, по проценту исполнения к утвержденному бюджету </w:t>
      </w:r>
      <w:r w:rsidRPr="005C1F17">
        <w:rPr>
          <w:rFonts w:ascii="Times New Roman" w:hAnsi="Times New Roman" w:cs="Times New Roman"/>
          <w:sz w:val="28"/>
          <w:szCs w:val="28"/>
        </w:rPr>
        <w:t>и к предыдущему году);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85D" w:rsidRDefault="0040085D" w:rsidP="0040085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отклонений при исполнении доходов бюджета городского</w:t>
      </w:r>
      <w:r w:rsidR="00E66273">
        <w:rPr>
          <w:rFonts w:ascii="Times New Roman" w:hAnsi="Times New Roman" w:cs="Times New Roman"/>
          <w:sz w:val="28"/>
          <w:szCs w:val="28"/>
        </w:rPr>
        <w:t xml:space="preserve"> поселения город Россошь за 2019</w:t>
      </w:r>
      <w:r>
        <w:rPr>
          <w:rFonts w:ascii="Times New Roman" w:hAnsi="Times New Roman" w:cs="Times New Roman"/>
          <w:sz w:val="28"/>
          <w:szCs w:val="28"/>
        </w:rPr>
        <w:t xml:space="preserve"> год и их причины; оценка эффективности реализации муниципальных программ городского</w:t>
      </w:r>
      <w:r w:rsidR="00E66273">
        <w:rPr>
          <w:rFonts w:ascii="Times New Roman" w:hAnsi="Times New Roman" w:cs="Times New Roman"/>
          <w:sz w:val="28"/>
          <w:szCs w:val="28"/>
        </w:rPr>
        <w:t xml:space="preserve"> поселения город Россошь за 2019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0085D" w:rsidRDefault="0040085D" w:rsidP="003809A2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  <w:r>
        <w:rPr>
          <w:b/>
          <w:sz w:val="28"/>
          <w:szCs w:val="28"/>
        </w:rPr>
        <w:t xml:space="preserve">    Предмет внешней проверки: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</w:p>
    <w:p w:rsidR="0040085D" w:rsidRPr="00F74250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 xml:space="preserve">- годовой отчет об исполнении  бюджета </w:t>
      </w:r>
      <w:r>
        <w:rPr>
          <w:sz w:val="28"/>
          <w:szCs w:val="28"/>
        </w:rPr>
        <w:t xml:space="preserve">городского поселения город Россошь </w:t>
      </w:r>
      <w:r w:rsidR="00E66273">
        <w:rPr>
          <w:sz w:val="28"/>
          <w:szCs w:val="28"/>
        </w:rPr>
        <w:t>за 2019</w:t>
      </w:r>
      <w:r w:rsidRPr="00F74250">
        <w:rPr>
          <w:sz w:val="28"/>
          <w:szCs w:val="28"/>
        </w:rPr>
        <w:t xml:space="preserve"> год  с приложениями; </w:t>
      </w:r>
    </w:p>
    <w:p w:rsidR="0040085D" w:rsidRPr="00F74250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>- пояснительная записка к годовому отчету;</w:t>
      </w:r>
    </w:p>
    <w:p w:rsidR="0040085D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F74250">
        <w:rPr>
          <w:sz w:val="28"/>
          <w:szCs w:val="28"/>
        </w:rPr>
        <w:t xml:space="preserve"> - отчеты главн</w:t>
      </w:r>
      <w:r>
        <w:rPr>
          <w:sz w:val="28"/>
          <w:szCs w:val="28"/>
        </w:rPr>
        <w:t>ого распорядителя</w:t>
      </w:r>
      <w:r w:rsidRPr="00F74250">
        <w:rPr>
          <w:sz w:val="28"/>
          <w:szCs w:val="28"/>
        </w:rPr>
        <w:t xml:space="preserve"> бюджетных средств за 201</w:t>
      </w:r>
      <w:r w:rsidR="00E66273">
        <w:rPr>
          <w:sz w:val="28"/>
          <w:szCs w:val="28"/>
        </w:rPr>
        <w:t>9</w:t>
      </w:r>
      <w:r w:rsidRPr="00F74250">
        <w:rPr>
          <w:sz w:val="28"/>
          <w:szCs w:val="28"/>
        </w:rPr>
        <w:t xml:space="preserve"> год</w:t>
      </w:r>
      <w:r w:rsidR="005C1F17">
        <w:rPr>
          <w:sz w:val="28"/>
          <w:szCs w:val="28"/>
        </w:rPr>
        <w:t>.</w:t>
      </w:r>
      <w:r w:rsidRPr="00F74250">
        <w:rPr>
          <w:sz w:val="28"/>
          <w:szCs w:val="28"/>
        </w:rPr>
        <w:t xml:space="preserve"> </w:t>
      </w:r>
    </w:p>
    <w:p w:rsidR="0040085D" w:rsidRDefault="0040085D" w:rsidP="005C1F17">
      <w:pPr>
        <w:shd w:val="clear" w:color="auto" w:fill="FFFFFF"/>
        <w:ind w:right="-5"/>
        <w:rPr>
          <w:sz w:val="28"/>
          <w:szCs w:val="28"/>
        </w:rPr>
      </w:pPr>
    </w:p>
    <w:p w:rsidR="0040085D" w:rsidRDefault="002B1962" w:rsidP="0040085D">
      <w:pPr>
        <w:shd w:val="clear" w:color="auto" w:fill="FFFFFF"/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Объект</w:t>
      </w:r>
      <w:r w:rsidR="0040085D">
        <w:rPr>
          <w:b/>
          <w:sz w:val="28"/>
          <w:szCs w:val="28"/>
        </w:rPr>
        <w:t xml:space="preserve"> внешней проверки: </w:t>
      </w:r>
    </w:p>
    <w:p w:rsidR="0040085D" w:rsidRPr="008B65E2" w:rsidRDefault="0040085D" w:rsidP="0040085D">
      <w:pPr>
        <w:shd w:val="clear" w:color="auto" w:fill="FFFFFF"/>
        <w:ind w:right="-5"/>
        <w:rPr>
          <w:sz w:val="28"/>
          <w:szCs w:val="28"/>
        </w:rPr>
      </w:pPr>
      <w:r w:rsidRPr="008B65E2">
        <w:rPr>
          <w:sz w:val="28"/>
          <w:szCs w:val="28"/>
        </w:rPr>
        <w:t>Администрация городского поселения город Россошь</w:t>
      </w:r>
      <w:r w:rsidR="0046234E">
        <w:rPr>
          <w:sz w:val="28"/>
          <w:szCs w:val="28"/>
        </w:rPr>
        <w:t>.</w:t>
      </w:r>
    </w:p>
    <w:p w:rsidR="0040085D" w:rsidRDefault="0040085D" w:rsidP="0040085D">
      <w:pPr>
        <w:shd w:val="clear" w:color="auto" w:fill="FFFFFF"/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40085D" w:rsidRDefault="0040085D" w:rsidP="0040085D">
      <w:pPr>
        <w:shd w:val="clear" w:color="auto" w:fill="FFFFFF"/>
        <w:ind w:right="-5"/>
        <w:rPr>
          <w:b/>
          <w:sz w:val="28"/>
          <w:szCs w:val="28"/>
        </w:rPr>
      </w:pPr>
    </w:p>
    <w:p w:rsidR="0040085D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Внешняя проверка годового отчета об исполнении</w:t>
      </w:r>
    </w:p>
    <w:p w:rsidR="0040085D" w:rsidRDefault="0040085D" w:rsidP="0040085D">
      <w:pPr>
        <w:shd w:val="clear" w:color="auto" w:fill="FFFFFF"/>
        <w:ind w:left="10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A35C03">
        <w:rPr>
          <w:b/>
          <w:sz w:val="28"/>
          <w:szCs w:val="28"/>
        </w:rPr>
        <w:t xml:space="preserve">                 бюджета за 2019</w:t>
      </w:r>
      <w:r>
        <w:rPr>
          <w:b/>
          <w:sz w:val="28"/>
          <w:szCs w:val="28"/>
        </w:rPr>
        <w:t xml:space="preserve"> год</w:t>
      </w:r>
    </w:p>
    <w:p w:rsidR="005C1F17" w:rsidRPr="008302A2" w:rsidRDefault="0040085D" w:rsidP="00A35C03">
      <w:pPr>
        <w:pStyle w:val="aff2"/>
        <w:jc w:val="both"/>
      </w:pPr>
      <w:r>
        <w:rPr>
          <w:sz w:val="28"/>
          <w:szCs w:val="28"/>
        </w:rPr>
        <w:t xml:space="preserve">        Отчет об исполнении  бюджета</w:t>
      </w:r>
      <w:r w:rsidRPr="008B65E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город Россошь и все затребованные документы предоставлены администрацией городского поселения город Россошь в срок, установленный для проведения внешней проверки</w:t>
      </w:r>
      <w:r w:rsidR="00A35C03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определенный   законодательством    Российской   Федерации</w:t>
      </w:r>
      <w:r w:rsidR="00A35C03">
        <w:rPr>
          <w:sz w:val="28"/>
          <w:szCs w:val="28"/>
        </w:rPr>
        <w:t>,</w:t>
      </w:r>
      <w:r w:rsidR="008302A2">
        <w:rPr>
          <w:sz w:val="28"/>
          <w:szCs w:val="28"/>
        </w:rPr>
        <w:t xml:space="preserve"> и проект решения Совета народных депутатов городского поселения город Россошь </w:t>
      </w:r>
      <w:r w:rsidR="008302A2" w:rsidRPr="008302A2">
        <w:rPr>
          <w:sz w:val="28"/>
          <w:szCs w:val="28"/>
        </w:rPr>
        <w:t>«Об исполнении бюджета городского</w:t>
      </w:r>
      <w:r w:rsidR="00A35C03">
        <w:rPr>
          <w:sz w:val="28"/>
          <w:szCs w:val="28"/>
        </w:rPr>
        <w:t xml:space="preserve"> поселения город Россошь за 2019</w:t>
      </w:r>
      <w:r w:rsidR="008302A2" w:rsidRPr="008302A2">
        <w:rPr>
          <w:sz w:val="28"/>
          <w:szCs w:val="28"/>
        </w:rPr>
        <w:t xml:space="preserve"> год» </w:t>
      </w:r>
      <w:r w:rsidRPr="008302A2">
        <w:rPr>
          <w:sz w:val="28"/>
          <w:szCs w:val="28"/>
        </w:rPr>
        <w:t>–</w:t>
      </w:r>
      <w:r w:rsidR="00A35C03">
        <w:rPr>
          <w:sz w:val="28"/>
          <w:szCs w:val="28"/>
        </w:rPr>
        <w:t xml:space="preserve"> до 01 апреля 2020</w:t>
      </w:r>
      <w:r>
        <w:rPr>
          <w:sz w:val="28"/>
          <w:szCs w:val="28"/>
        </w:rPr>
        <w:t>г</w:t>
      </w:r>
      <w:r w:rsidR="008302A2">
        <w:rPr>
          <w:sz w:val="28"/>
          <w:szCs w:val="28"/>
        </w:rPr>
        <w:t>.</w:t>
      </w:r>
    </w:p>
    <w:p w:rsidR="0040085D" w:rsidRPr="002E2B78" w:rsidRDefault="0040085D" w:rsidP="00B23B1D">
      <w:pPr>
        <w:jc w:val="both"/>
        <w:rPr>
          <w:sz w:val="28"/>
          <w:szCs w:val="28"/>
        </w:rPr>
      </w:pPr>
      <w:r w:rsidRPr="002E2B78">
        <w:rPr>
          <w:sz w:val="28"/>
          <w:szCs w:val="28"/>
        </w:rPr>
        <w:t xml:space="preserve">     Настоящее заключение подготовлено в соответствии с требованиями статьи 264.4 БК РФ, </w:t>
      </w:r>
      <w:r w:rsidRPr="002E2B78">
        <w:rPr>
          <w:spacing w:val="-1"/>
          <w:sz w:val="28"/>
          <w:szCs w:val="28"/>
        </w:rPr>
        <w:t xml:space="preserve">статьи </w:t>
      </w:r>
      <w:r w:rsidR="00A35C03">
        <w:rPr>
          <w:spacing w:val="-1"/>
          <w:sz w:val="28"/>
          <w:szCs w:val="28"/>
        </w:rPr>
        <w:t>61</w:t>
      </w:r>
      <w:r w:rsidRPr="002E2B78">
        <w:rPr>
          <w:spacing w:val="-1"/>
          <w:sz w:val="28"/>
          <w:szCs w:val="28"/>
        </w:rPr>
        <w:t xml:space="preserve"> Положения о бюджетном процессе в городском поселении город Россошь, </w:t>
      </w:r>
      <w:r w:rsidR="000F2C10" w:rsidRPr="003E7F3E">
        <w:rPr>
          <w:spacing w:val="-1"/>
          <w:sz w:val="28"/>
          <w:szCs w:val="28"/>
        </w:rPr>
        <w:t>утвержденного решением Совета народных депутатов городско</w:t>
      </w:r>
      <w:r w:rsidR="000F2C10">
        <w:rPr>
          <w:spacing w:val="-1"/>
          <w:sz w:val="28"/>
          <w:szCs w:val="28"/>
        </w:rPr>
        <w:t>го поселения город Россошь от 26.12.2019г. №294</w:t>
      </w:r>
      <w:r w:rsidR="002E2B78" w:rsidRPr="002E2B78">
        <w:rPr>
          <w:spacing w:val="-1"/>
          <w:sz w:val="28"/>
          <w:szCs w:val="28"/>
        </w:rPr>
        <w:t xml:space="preserve">, </w:t>
      </w:r>
      <w:r w:rsidR="00A20136">
        <w:rPr>
          <w:sz w:val="28"/>
          <w:szCs w:val="28"/>
        </w:rPr>
        <w:t>Федерального закона</w:t>
      </w:r>
      <w:r w:rsidRPr="002E2B78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6234E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85D">
        <w:rPr>
          <w:sz w:val="28"/>
          <w:szCs w:val="28"/>
        </w:rPr>
        <w:t xml:space="preserve">Оценка достоверности бюджетной отчетности проводилась на выборочной основе и включала в себя изучение и оценку: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полноты годовой бюджетной отчетности и ее соответствие установленным формам;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- форм бюджетной отчетности, в части соблюдения требований составления отчетности и контрольных соотношений между формами отчетности;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E187B">
        <w:rPr>
          <w:sz w:val="28"/>
          <w:szCs w:val="28"/>
        </w:rPr>
        <w:t>- соблюдение требований Приказа Минфина РФ от 28.12.2010г.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Инструкция №191н), в части полноты объема форм годовой отчетности; правильности их заполнения и своевременности представления.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20136">
        <w:rPr>
          <w:sz w:val="28"/>
          <w:szCs w:val="28"/>
        </w:rPr>
        <w:t xml:space="preserve">    Бюджетная отчетность за 2019</w:t>
      </w:r>
      <w:r>
        <w:rPr>
          <w:sz w:val="28"/>
          <w:szCs w:val="28"/>
        </w:rPr>
        <w:t xml:space="preserve"> год представлена в Контрольно-счетную комиссию  на бумажном носителе, что соответствует требованиям Инструкции №191н.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Годовой отчет, в виде форм бюджетной отчетности, установленных Инструкцией 191н, представлен отделом финансов и бухгалтерского учета администрации  городского поселения город Россошь в соблюдении п.2 ст. 264.4 БК РФ. </w:t>
      </w:r>
    </w:p>
    <w:p w:rsidR="0040085D" w:rsidRDefault="0046234E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085D">
        <w:rPr>
          <w:sz w:val="28"/>
          <w:szCs w:val="28"/>
        </w:rPr>
        <w:t>В соответствии с требованием п.2 ст. 264.5 Бюджетного кодекса РФ одновременно с годовым отчетом об исполнени</w:t>
      </w:r>
      <w:r w:rsidR="00A20136">
        <w:rPr>
          <w:sz w:val="28"/>
          <w:szCs w:val="28"/>
        </w:rPr>
        <w:t>и бюджета за 2019</w:t>
      </w:r>
      <w:r w:rsidR="0040085D">
        <w:rPr>
          <w:sz w:val="28"/>
          <w:szCs w:val="28"/>
        </w:rPr>
        <w:t xml:space="preserve"> год представлен проект решения об исполнении  бюджета</w:t>
      </w:r>
      <w:r w:rsidR="0040085D" w:rsidRPr="00E77BA4">
        <w:rPr>
          <w:sz w:val="28"/>
          <w:szCs w:val="28"/>
        </w:rPr>
        <w:t xml:space="preserve"> </w:t>
      </w:r>
      <w:r w:rsidR="0040085D">
        <w:rPr>
          <w:sz w:val="28"/>
          <w:szCs w:val="28"/>
        </w:rPr>
        <w:t>городского</w:t>
      </w:r>
      <w:r w:rsidR="00A20136">
        <w:rPr>
          <w:sz w:val="28"/>
          <w:szCs w:val="28"/>
        </w:rPr>
        <w:t xml:space="preserve"> поселения город Россошь за 2019</w:t>
      </w:r>
      <w:r w:rsidR="0040085D">
        <w:rPr>
          <w:sz w:val="28"/>
          <w:szCs w:val="28"/>
        </w:rPr>
        <w:t xml:space="preserve"> год со всеми приложениями.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проверке контрольных соотношений между показателями форм бюджетной отчетности несоответствия </w:t>
      </w:r>
      <w:r w:rsidRPr="00194047">
        <w:rPr>
          <w:sz w:val="28"/>
          <w:szCs w:val="28"/>
        </w:rPr>
        <w:t>показателей не установлено.</w:t>
      </w:r>
      <w:r>
        <w:rPr>
          <w:sz w:val="28"/>
          <w:szCs w:val="28"/>
        </w:rPr>
        <w:t xml:space="preserve">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п.3 ст.264.1 БК </w:t>
      </w:r>
      <w:r w:rsidR="00FF3DCA">
        <w:rPr>
          <w:sz w:val="28"/>
          <w:szCs w:val="28"/>
        </w:rPr>
        <w:t xml:space="preserve">РФ </w:t>
      </w:r>
      <w:r>
        <w:rPr>
          <w:sz w:val="28"/>
          <w:szCs w:val="28"/>
        </w:rPr>
        <w:t>в состав бюджетной отчетности отдела финансов и бухгалтерского учета  администрации</w:t>
      </w:r>
      <w:r w:rsidRPr="00972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город </w:t>
      </w:r>
      <w:r w:rsidRPr="00194047">
        <w:rPr>
          <w:sz w:val="28"/>
          <w:szCs w:val="28"/>
        </w:rPr>
        <w:t>Россошь как органа,</w:t>
      </w:r>
      <w:r>
        <w:rPr>
          <w:sz w:val="28"/>
          <w:szCs w:val="28"/>
        </w:rPr>
        <w:t xml:space="preserve"> уполномоченного на формирование бюджетной отчетности об исполнении бюджета, включены следующие формы отчетов: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отчет об исполнении бюджета;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баланс исполнения бюджета;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отчет о финансовых результатах деятельности;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отчет о движении денежных средств;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5) отчет о расходовании средств резервного фонда;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6) пояснительная записка;</w:t>
      </w:r>
    </w:p>
    <w:p w:rsidR="0040085D" w:rsidRDefault="0040085D" w:rsidP="0040085D">
      <w:pPr>
        <w:pStyle w:val="afa"/>
        <w:spacing w:after="0"/>
        <w:ind w:left="0"/>
        <w:rPr>
          <w:sz w:val="28"/>
          <w:szCs w:val="28"/>
        </w:rPr>
      </w:pPr>
      <w:r w:rsidRPr="0046234E">
        <w:rPr>
          <w:sz w:val="28"/>
          <w:szCs w:val="28"/>
        </w:rPr>
        <w:t>7) сведения о численности муниципальных служащих, работников муниципальных учреждений и расходах на оплату их труда.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Отчет об исполнении бюджета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40085D" w:rsidRDefault="00FF3DCA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>
        <w:rPr>
          <w:sz w:val="28"/>
          <w:szCs w:val="28"/>
        </w:rPr>
        <w:t xml:space="preserve">Баланс исполнения бюджета содержит данные о нефинансовых и финансовых активах на первый и последний день отчетного периода по счетам плана счетов бюджетного учета.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Отчет о финансовых результатах деятельности содержит данные о финансовом результате деятельности в отчетном периоде и составляется по кодам бюджетной классификации.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Отчет о движении денежных средств отражает операции по счетам бюджетов. </w:t>
      </w:r>
    </w:p>
    <w:p w:rsidR="0040085D" w:rsidRDefault="0040085D" w:rsidP="0040085D">
      <w:pPr>
        <w:shd w:val="clear" w:color="auto" w:fill="FFFFFF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Пояснительная записка содержит анализ исполнения бюджета и бюджетной отчетности  и иных результатах использования бюджетных средств в отчетном финансовом году. </w:t>
      </w:r>
    </w:p>
    <w:p w:rsidR="0040085D" w:rsidRDefault="0040085D" w:rsidP="0040085D">
      <w:pPr>
        <w:shd w:val="clear" w:color="auto" w:fill="FFFFFF"/>
        <w:ind w:right="-5"/>
        <w:jc w:val="both"/>
        <w:rPr>
          <w:b/>
        </w:rPr>
      </w:pPr>
      <w:r>
        <w:rPr>
          <w:sz w:val="28"/>
          <w:szCs w:val="28"/>
        </w:rPr>
        <w:lastRenderedPageBreak/>
        <w:t xml:space="preserve">   </w:t>
      </w:r>
      <w:r w:rsidR="000E187B">
        <w:rPr>
          <w:sz w:val="28"/>
          <w:szCs w:val="28"/>
        </w:rPr>
        <w:t xml:space="preserve">      Годовая отчетность за 2019</w:t>
      </w:r>
      <w:r>
        <w:rPr>
          <w:sz w:val="28"/>
          <w:szCs w:val="28"/>
        </w:rPr>
        <w:t xml:space="preserve"> год составлена по состоянию на </w:t>
      </w:r>
      <w:r w:rsidR="000E187B">
        <w:rPr>
          <w:sz w:val="28"/>
          <w:szCs w:val="28"/>
        </w:rPr>
        <w:t>01 января 2020</w:t>
      </w:r>
      <w:r>
        <w:rPr>
          <w:sz w:val="28"/>
          <w:szCs w:val="28"/>
        </w:rPr>
        <w:t xml:space="preserve"> года, нарастающим итогом с начала года в рублях с точностью до второго десятичного знака после запятой, что соответствует п.9 Инструкции 191н.</w:t>
      </w:r>
    </w:p>
    <w:p w:rsidR="0040085D" w:rsidRDefault="00FA6CF8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>
        <w:rPr>
          <w:sz w:val="28"/>
          <w:szCs w:val="28"/>
        </w:rPr>
        <w:t xml:space="preserve"> Внешня</w:t>
      </w:r>
      <w:r w:rsidR="00474343">
        <w:rPr>
          <w:sz w:val="28"/>
          <w:szCs w:val="28"/>
        </w:rPr>
        <w:t xml:space="preserve">я проверка бюджетной отчетности </w:t>
      </w:r>
      <w:r w:rsidR="0040085D">
        <w:rPr>
          <w:sz w:val="28"/>
          <w:szCs w:val="28"/>
        </w:rPr>
        <w:t xml:space="preserve">проведена смешанным способом. Сплошным методом проверен Отчет об исполнении бюджета (форма 0503117). </w:t>
      </w:r>
    </w:p>
    <w:p w:rsidR="0040085D" w:rsidRDefault="0040085D" w:rsidP="000408F7">
      <w:pPr>
        <w:pStyle w:val="a0"/>
        <w:ind w:right="175"/>
        <w:rPr>
          <w:szCs w:val="28"/>
        </w:rPr>
      </w:pPr>
      <w:r>
        <w:rPr>
          <w:szCs w:val="28"/>
        </w:rPr>
        <w:t xml:space="preserve">    </w:t>
      </w:r>
      <w:r w:rsidR="00FA6CF8">
        <w:rPr>
          <w:szCs w:val="28"/>
        </w:rPr>
        <w:t xml:space="preserve">   </w:t>
      </w:r>
      <w:r>
        <w:rPr>
          <w:szCs w:val="28"/>
        </w:rPr>
        <w:t xml:space="preserve">  Бюджетная отчетность представлена в сроки, </w:t>
      </w:r>
      <w:r w:rsidR="00474343">
        <w:rPr>
          <w:szCs w:val="28"/>
        </w:rPr>
        <w:t xml:space="preserve">установленные приказом </w:t>
      </w:r>
      <w:r w:rsidR="00474343" w:rsidRPr="00CE2C78">
        <w:rPr>
          <w:szCs w:val="28"/>
        </w:rPr>
        <w:t xml:space="preserve">Отдела по финансам от </w:t>
      </w:r>
      <w:r w:rsidR="00CE2C78" w:rsidRPr="00CE2C78">
        <w:rPr>
          <w:szCs w:val="28"/>
        </w:rPr>
        <w:t xml:space="preserve">25.12.2019г. № </w:t>
      </w:r>
      <w:r w:rsidR="00CE2C78">
        <w:rPr>
          <w:szCs w:val="28"/>
        </w:rPr>
        <w:t>79</w:t>
      </w:r>
      <w:r w:rsidR="00474343">
        <w:rPr>
          <w:szCs w:val="28"/>
        </w:rPr>
        <w:t xml:space="preserve"> «О сроках предоставления отчетности», что соответствует пункту 10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Министерства финансов Российской Федерации от 28.12.2010 №191н (далее – Инструкция 191н).</w:t>
      </w:r>
      <w:r w:rsidR="00DD40A6">
        <w:rPr>
          <w:szCs w:val="28"/>
        </w:rPr>
        <w:t xml:space="preserve"> </w:t>
      </w:r>
      <w:r w:rsidR="00DD40A6" w:rsidRPr="00DD40A6">
        <w:rPr>
          <w:szCs w:val="28"/>
        </w:rPr>
        <w:t>Исполнение бюджета</w:t>
      </w:r>
      <w:r w:rsidR="00DD40A6">
        <w:rPr>
          <w:szCs w:val="28"/>
        </w:rPr>
        <w:t xml:space="preserve"> городского</w:t>
      </w:r>
      <w:r w:rsidR="00DD40A6" w:rsidRPr="00DD40A6">
        <w:rPr>
          <w:szCs w:val="28"/>
        </w:rPr>
        <w:t xml:space="preserve"> поселения</w:t>
      </w:r>
      <w:r w:rsidR="00DD40A6">
        <w:rPr>
          <w:szCs w:val="28"/>
        </w:rPr>
        <w:t xml:space="preserve"> город Россошь</w:t>
      </w:r>
      <w:r w:rsidR="00DD40A6" w:rsidRPr="00DD40A6">
        <w:rPr>
          <w:szCs w:val="28"/>
        </w:rPr>
        <w:t xml:space="preserve"> осуществлялось на основе сводной бюджетной росписи по расходам бюджета и поступлениям из источников финансирования бюджета и соответствует ст.217 Бюджетного кодекса Российской Федерации. </w:t>
      </w:r>
    </w:p>
    <w:p w:rsidR="00E05CA3" w:rsidRPr="000408F7" w:rsidRDefault="00E05CA3" w:rsidP="000408F7">
      <w:pPr>
        <w:pStyle w:val="a0"/>
        <w:ind w:right="175"/>
        <w:rPr>
          <w:szCs w:val="28"/>
        </w:rPr>
      </w:pPr>
    </w:p>
    <w:p w:rsidR="0040085D" w:rsidRDefault="0040085D" w:rsidP="0040085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Полнота бюджетной отчетности </w:t>
      </w:r>
    </w:p>
    <w:p w:rsidR="0040085D" w:rsidRDefault="008302A2" w:rsidP="0040085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поселения город Россошь </w:t>
      </w:r>
    </w:p>
    <w:p w:rsidR="0040085D" w:rsidRDefault="0040085D" w:rsidP="0040085D">
      <w:pPr>
        <w:pStyle w:val="a0"/>
        <w:ind w:right="175"/>
        <w:jc w:val="center"/>
        <w:rPr>
          <w:szCs w:val="28"/>
        </w:rPr>
      </w:pPr>
    </w:p>
    <w:p w:rsidR="0040085D" w:rsidRDefault="00B74D87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финансов и бухгалтерского </w:t>
      </w:r>
      <w:r w:rsidR="004B53ED">
        <w:rPr>
          <w:sz w:val="28"/>
          <w:szCs w:val="28"/>
        </w:rPr>
        <w:t>учета</w:t>
      </w:r>
      <w:r>
        <w:rPr>
          <w:sz w:val="28"/>
          <w:szCs w:val="28"/>
        </w:rPr>
        <w:t xml:space="preserve"> администрации</w:t>
      </w:r>
      <w:r w:rsidR="008302A2">
        <w:rPr>
          <w:sz w:val="28"/>
          <w:szCs w:val="28"/>
        </w:rPr>
        <w:t xml:space="preserve"> городского поселения город Россошь</w:t>
      </w:r>
      <w:r w:rsidR="0040085D">
        <w:rPr>
          <w:sz w:val="28"/>
          <w:szCs w:val="28"/>
        </w:rPr>
        <w:t xml:space="preserve"> в соответствии с пунктом 1 Инструкции 191н  составил</w:t>
      </w:r>
      <w:r>
        <w:rPr>
          <w:sz w:val="28"/>
          <w:szCs w:val="28"/>
        </w:rPr>
        <w:t xml:space="preserve"> </w:t>
      </w:r>
      <w:r w:rsidR="0040085D">
        <w:rPr>
          <w:sz w:val="28"/>
          <w:szCs w:val="28"/>
        </w:rPr>
        <w:t xml:space="preserve">годовую бюджетную отчетность в составе форм отчетов </w:t>
      </w:r>
      <w:r>
        <w:rPr>
          <w:sz w:val="28"/>
          <w:szCs w:val="28"/>
        </w:rPr>
        <w:t xml:space="preserve">согласно </w:t>
      </w:r>
      <w:r w:rsidR="0040085D">
        <w:rPr>
          <w:sz w:val="28"/>
          <w:szCs w:val="28"/>
        </w:rPr>
        <w:t>пункту 11.</w:t>
      </w:r>
      <w:r>
        <w:rPr>
          <w:sz w:val="28"/>
          <w:szCs w:val="28"/>
        </w:rPr>
        <w:t>2</w:t>
      </w:r>
      <w:r w:rsidR="0040085D">
        <w:rPr>
          <w:sz w:val="28"/>
          <w:szCs w:val="28"/>
        </w:rPr>
        <w:t xml:space="preserve"> Инструкции 191н, и позволяет внутренним и внешним пользователям оценить бюджетную деятельность субъектов бюджетной отчетности в проверяемом периоде. В связи с отсутствием числовых значений показат</w:t>
      </w:r>
      <w:r w:rsidR="005C6CEB">
        <w:rPr>
          <w:sz w:val="28"/>
          <w:szCs w:val="28"/>
        </w:rPr>
        <w:t>елей формы бюджетной отчетности</w:t>
      </w:r>
      <w:r w:rsidR="0040085D">
        <w:rPr>
          <w:sz w:val="28"/>
          <w:szCs w:val="28"/>
        </w:rPr>
        <w:t xml:space="preserve"> не представлены в составе бюджетной отчетности, что соответствует пункту 8 Инструкции 191н.</w:t>
      </w:r>
    </w:p>
    <w:p w:rsidR="0040085D" w:rsidRDefault="0040085D" w:rsidP="00B23B1D">
      <w:pPr>
        <w:pStyle w:val="ConsNonformat"/>
        <w:widowControl/>
        <w:ind w:right="17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форм отчетности, таблиц, текстовой части Пояснительных записок в основном содержат полную информацию об исполнении бюджета городского поселения город Россошь главным администратором  бюджетных средств, информацию о состоянии финансовых и нефинансовых активах, обязательствах.</w:t>
      </w:r>
      <w:r w:rsidR="00B23B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3B1D" w:rsidRDefault="00B23B1D" w:rsidP="00BB676F">
      <w:pPr>
        <w:shd w:val="clear" w:color="auto" w:fill="FFFFFF"/>
        <w:tabs>
          <w:tab w:val="left" w:pos="3385"/>
        </w:tabs>
        <w:ind w:right="-5"/>
        <w:rPr>
          <w:b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Достоверность бюджетной отчетности</w:t>
      </w:r>
    </w:p>
    <w:p w:rsidR="004B53ED" w:rsidRDefault="004B53ED" w:rsidP="004B53ED">
      <w:pPr>
        <w:pStyle w:val="ConsNonformat"/>
        <w:widowControl/>
        <w:ind w:right="1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поселения город Россошь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40085D" w:rsidRDefault="0040085D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внешней проверки оценивалась достоверность показателей Отчета об исполнении бюджета - «утвержденные бюджетные назначения» и «исполнено через финансовые органы», лежащие в основе формирования Отчета об исполнении бюджета (форма 0503117). Показатели иных форм бюджетной отчетности рассматривались как источники информации, отраженные в отчете об исполнении бюджета. </w:t>
      </w:r>
    </w:p>
    <w:p w:rsidR="00B23B1D" w:rsidRPr="003C63FE" w:rsidRDefault="0040085D" w:rsidP="003C63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внешней проверки получены доказательства, подтверждающие числовые показатели Отчета об исполнении бюджета (форма </w:t>
      </w:r>
      <w:r>
        <w:rPr>
          <w:sz w:val="28"/>
          <w:szCs w:val="28"/>
        </w:rPr>
        <w:lastRenderedPageBreak/>
        <w:t xml:space="preserve">0503117) (далее – Отчет), представленного </w:t>
      </w:r>
      <w:r w:rsidR="000408F7">
        <w:rPr>
          <w:sz w:val="28"/>
          <w:szCs w:val="28"/>
        </w:rPr>
        <w:t>отделом финансов и бухгалтерского учета администрации городского поселения город Россошь.</w:t>
      </w:r>
    </w:p>
    <w:p w:rsidR="00E05CA3" w:rsidRDefault="00E05CA3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город Россошь за 2018 год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B9016F" w:rsidRDefault="0040085D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</w:t>
      </w:r>
      <w:r w:rsidR="001F1E6F">
        <w:rPr>
          <w:sz w:val="28"/>
          <w:szCs w:val="28"/>
        </w:rPr>
        <w:t>ответствии со статьей  9</w:t>
      </w:r>
      <w:r>
        <w:rPr>
          <w:sz w:val="28"/>
          <w:szCs w:val="28"/>
        </w:rPr>
        <w:t xml:space="preserve"> </w:t>
      </w:r>
      <w:r>
        <w:rPr>
          <w:spacing w:val="-1"/>
          <w:sz w:val="26"/>
          <w:szCs w:val="26"/>
        </w:rPr>
        <w:t xml:space="preserve"> </w:t>
      </w:r>
      <w:r w:rsidRPr="00757956">
        <w:rPr>
          <w:spacing w:val="-1"/>
          <w:sz w:val="26"/>
          <w:szCs w:val="26"/>
        </w:rPr>
        <w:t>Положения о бюджетном процессе в городском поселении город Россошь</w:t>
      </w:r>
      <w:r w:rsidR="0009180B">
        <w:rPr>
          <w:spacing w:val="-1"/>
          <w:sz w:val="26"/>
          <w:szCs w:val="26"/>
        </w:rPr>
        <w:t xml:space="preserve">, </w:t>
      </w:r>
      <w:r>
        <w:rPr>
          <w:sz w:val="28"/>
          <w:szCs w:val="28"/>
        </w:rPr>
        <w:t xml:space="preserve"> </w:t>
      </w:r>
      <w:r w:rsidR="0009180B" w:rsidRPr="002E2B78">
        <w:rPr>
          <w:spacing w:val="-1"/>
          <w:sz w:val="28"/>
          <w:szCs w:val="28"/>
        </w:rPr>
        <w:t>утвержденного решением Совета народных депутатов городско</w:t>
      </w:r>
      <w:r w:rsidR="001F1E6F">
        <w:rPr>
          <w:spacing w:val="-1"/>
          <w:sz w:val="28"/>
          <w:szCs w:val="28"/>
        </w:rPr>
        <w:t>го поселения город Россошь от 26.12.2019г. №294</w:t>
      </w:r>
      <w:r w:rsidR="0009180B" w:rsidRPr="002E2B78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 составлен  Отчет об исполнении бюджета городского п</w:t>
      </w:r>
      <w:r w:rsidR="001F1E6F">
        <w:rPr>
          <w:sz w:val="28"/>
          <w:szCs w:val="28"/>
        </w:rPr>
        <w:t>оселения город Россошь  за  2019</w:t>
      </w:r>
      <w:r>
        <w:rPr>
          <w:sz w:val="28"/>
          <w:szCs w:val="28"/>
        </w:rPr>
        <w:t xml:space="preserve"> год. </w:t>
      </w:r>
    </w:p>
    <w:p w:rsidR="0040085D" w:rsidRDefault="0040085D" w:rsidP="004008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Отдел финансов и бухгалтерского учета – </w:t>
      </w:r>
      <w:r w:rsidR="00AC3F71">
        <w:rPr>
          <w:sz w:val="28"/>
        </w:rPr>
        <w:t>структурное подразделение</w:t>
      </w:r>
      <w:r>
        <w:rPr>
          <w:sz w:val="28"/>
        </w:rPr>
        <w:t xml:space="preserve"> администрации городского поселения город Россошь Россошанского муниципального района, </w:t>
      </w:r>
      <w:r w:rsidR="00AC3F71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 составление отчета об исполнении бюджета городского поселения город Россошь.</w:t>
      </w:r>
    </w:p>
    <w:p w:rsidR="0040085D" w:rsidRPr="00B566E0" w:rsidRDefault="00150E0A" w:rsidP="004008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города на 2019</w:t>
      </w:r>
      <w:r w:rsidR="0040085D" w:rsidRPr="00B566E0">
        <w:rPr>
          <w:sz w:val="28"/>
          <w:szCs w:val="28"/>
        </w:rPr>
        <w:t xml:space="preserve"> год утвержден решением Совета народных депутатов город</w:t>
      </w:r>
      <w:r>
        <w:rPr>
          <w:sz w:val="28"/>
          <w:szCs w:val="28"/>
        </w:rPr>
        <w:t>ского поселения город Россошь 20 декабря 2018 года №221</w:t>
      </w:r>
      <w:r w:rsidR="0040085D" w:rsidRPr="00B566E0">
        <w:rPr>
          <w:sz w:val="28"/>
          <w:szCs w:val="28"/>
        </w:rPr>
        <w:t xml:space="preserve"> по доходам в сумме </w:t>
      </w:r>
      <w:r w:rsidRPr="00150E0A">
        <w:rPr>
          <w:b/>
          <w:sz w:val="28"/>
          <w:szCs w:val="28"/>
        </w:rPr>
        <w:t>332 468,0</w:t>
      </w:r>
      <w:r w:rsidRPr="00F24A6C">
        <w:t xml:space="preserve"> </w:t>
      </w:r>
      <w:r w:rsidR="0040085D" w:rsidRPr="00B566E0">
        <w:rPr>
          <w:b/>
          <w:sz w:val="28"/>
          <w:szCs w:val="28"/>
        </w:rPr>
        <w:t>тыс. руб</w:t>
      </w:r>
      <w:r w:rsidR="0040085D">
        <w:rPr>
          <w:b/>
          <w:sz w:val="28"/>
          <w:szCs w:val="28"/>
        </w:rPr>
        <w:t>.</w:t>
      </w:r>
      <w:r w:rsidR="0040085D" w:rsidRPr="00B566E0">
        <w:rPr>
          <w:sz w:val="28"/>
          <w:szCs w:val="28"/>
        </w:rPr>
        <w:t xml:space="preserve">, по расходам в сумме </w:t>
      </w:r>
      <w:r w:rsidRPr="00150E0A">
        <w:rPr>
          <w:b/>
          <w:sz w:val="28"/>
          <w:szCs w:val="28"/>
        </w:rPr>
        <w:t xml:space="preserve">358 930,1 </w:t>
      </w:r>
      <w:r w:rsidR="0040085D" w:rsidRPr="00B566E0">
        <w:rPr>
          <w:b/>
          <w:sz w:val="28"/>
          <w:szCs w:val="28"/>
        </w:rPr>
        <w:t>тыс.</w:t>
      </w:r>
      <w:r w:rsidR="0040085D" w:rsidRPr="00B566E0">
        <w:rPr>
          <w:sz w:val="28"/>
          <w:szCs w:val="28"/>
        </w:rPr>
        <w:t xml:space="preserve"> </w:t>
      </w:r>
      <w:r w:rsidR="0040085D" w:rsidRPr="00B566E0">
        <w:rPr>
          <w:b/>
          <w:sz w:val="28"/>
          <w:szCs w:val="28"/>
        </w:rPr>
        <w:t>руб</w:t>
      </w:r>
      <w:r w:rsidR="0040085D">
        <w:rPr>
          <w:b/>
          <w:sz w:val="28"/>
          <w:szCs w:val="28"/>
        </w:rPr>
        <w:t>.</w:t>
      </w:r>
      <w:r w:rsidR="0040085D" w:rsidRPr="00B566E0">
        <w:rPr>
          <w:sz w:val="28"/>
          <w:szCs w:val="28"/>
        </w:rPr>
        <w:t xml:space="preserve"> с дефицитом </w:t>
      </w:r>
      <w:r w:rsidRPr="00150E0A">
        <w:rPr>
          <w:b/>
          <w:sz w:val="28"/>
          <w:szCs w:val="28"/>
        </w:rPr>
        <w:t xml:space="preserve">26 462,1 </w:t>
      </w:r>
      <w:r w:rsidR="0040085D" w:rsidRPr="00B566E0">
        <w:rPr>
          <w:b/>
          <w:sz w:val="28"/>
          <w:szCs w:val="28"/>
        </w:rPr>
        <w:t>тыс. руб</w:t>
      </w:r>
      <w:r w:rsidR="0040085D">
        <w:rPr>
          <w:sz w:val="28"/>
          <w:szCs w:val="28"/>
        </w:rPr>
        <w:t>.</w:t>
      </w:r>
      <w:r w:rsidR="00FB5BEA">
        <w:rPr>
          <w:sz w:val="28"/>
          <w:szCs w:val="28"/>
        </w:rPr>
        <w:t xml:space="preserve"> или 8,6</w:t>
      </w:r>
      <w:r w:rsidR="0040085D" w:rsidRPr="00B566E0">
        <w:rPr>
          <w:sz w:val="28"/>
          <w:szCs w:val="28"/>
        </w:rPr>
        <w:t>%.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 пр</w:t>
      </w:r>
      <w:r w:rsidR="00FB5BEA">
        <w:rPr>
          <w:sz w:val="28"/>
          <w:szCs w:val="28"/>
        </w:rPr>
        <w:t>оцессе исполнения бюджета в 2019</w:t>
      </w:r>
      <w:r>
        <w:rPr>
          <w:sz w:val="28"/>
          <w:szCs w:val="28"/>
        </w:rPr>
        <w:t xml:space="preserve"> году Советом народных депутатов городского поселения город Россошь Россошанского муниципального района по инициативе администрации городского п</w:t>
      </w:r>
      <w:r w:rsidR="00892158">
        <w:rPr>
          <w:sz w:val="28"/>
          <w:szCs w:val="28"/>
        </w:rPr>
        <w:t>оселения город Россошь приняты 8</w:t>
      </w:r>
      <w:r>
        <w:rPr>
          <w:sz w:val="28"/>
          <w:szCs w:val="28"/>
        </w:rPr>
        <w:t xml:space="preserve"> решений о внесении изменений и дополнений в утвержденный бюджет  (Решения Совета народных депутатов городско</w:t>
      </w:r>
      <w:r w:rsidR="00892158">
        <w:rPr>
          <w:sz w:val="28"/>
          <w:szCs w:val="28"/>
        </w:rPr>
        <w:t>го поселения город Россошь от 21 марта 2019 года  № 237; от 25 апреля 2019г. №247</w:t>
      </w:r>
      <w:r>
        <w:rPr>
          <w:sz w:val="28"/>
          <w:szCs w:val="28"/>
        </w:rPr>
        <w:t xml:space="preserve">; </w:t>
      </w:r>
      <w:r w:rsidR="00892158">
        <w:rPr>
          <w:sz w:val="28"/>
          <w:szCs w:val="28"/>
        </w:rPr>
        <w:t>от 25 мая 2019г. №253; от 20</w:t>
      </w:r>
      <w:r>
        <w:rPr>
          <w:sz w:val="28"/>
          <w:szCs w:val="28"/>
        </w:rPr>
        <w:t xml:space="preserve"> и</w:t>
      </w:r>
      <w:r w:rsidR="00892158">
        <w:rPr>
          <w:sz w:val="28"/>
          <w:szCs w:val="28"/>
        </w:rPr>
        <w:t>юня 2019г. №259; от 12 сентября 2019</w:t>
      </w:r>
      <w:r w:rsidR="00E40C3C">
        <w:rPr>
          <w:sz w:val="28"/>
          <w:szCs w:val="28"/>
        </w:rPr>
        <w:t>г. №267</w:t>
      </w:r>
      <w:r>
        <w:rPr>
          <w:sz w:val="28"/>
          <w:szCs w:val="28"/>
        </w:rPr>
        <w:t xml:space="preserve">; </w:t>
      </w:r>
      <w:r w:rsidR="00E40C3C">
        <w:rPr>
          <w:sz w:val="28"/>
          <w:szCs w:val="28"/>
        </w:rPr>
        <w:t>от 17 октября 2019г. №274; от 21 ноября 2019г. №285; от 26 декабря 2019г. №293</w:t>
      </w:r>
      <w:r w:rsidR="0046234E">
        <w:rPr>
          <w:sz w:val="28"/>
          <w:szCs w:val="28"/>
        </w:rPr>
        <w:t>)</w:t>
      </w:r>
      <w:r>
        <w:rPr>
          <w:sz w:val="28"/>
          <w:szCs w:val="28"/>
        </w:rPr>
        <w:t>, что требованиям Бюджетного кодекса РФ не противоречит.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Внесенные изменения и дополнения в бюджете городского поселения город Россошь  касались, в том числе уточнения плановых показателей доходов и расходов: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сторону увеличения на </w:t>
      </w:r>
      <w:r w:rsidR="004426EA">
        <w:rPr>
          <w:b/>
          <w:bCs/>
          <w:sz w:val="28"/>
          <w:szCs w:val="28"/>
        </w:rPr>
        <w:t>104 577,2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., от </w:t>
      </w:r>
      <w:r w:rsidR="004426EA" w:rsidRPr="00150E0A">
        <w:rPr>
          <w:b/>
          <w:sz w:val="28"/>
          <w:szCs w:val="28"/>
        </w:rPr>
        <w:t>332 468,0</w:t>
      </w:r>
      <w:r w:rsidR="004426EA" w:rsidRPr="00F24A6C">
        <w:t xml:space="preserve"> </w:t>
      </w:r>
      <w:r>
        <w:rPr>
          <w:b/>
          <w:sz w:val="28"/>
          <w:szCs w:val="28"/>
        </w:rPr>
        <w:t xml:space="preserve">тыс. </w:t>
      </w:r>
      <w:r w:rsidRPr="00DD0EAD"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в первоначальной редакции до </w:t>
      </w:r>
      <w:r w:rsidR="004426EA" w:rsidRPr="004426EA">
        <w:rPr>
          <w:b/>
          <w:sz w:val="28"/>
          <w:szCs w:val="28"/>
        </w:rPr>
        <w:t xml:space="preserve">437 045,2 </w:t>
      </w:r>
      <w:r>
        <w:rPr>
          <w:b/>
          <w:sz w:val="28"/>
          <w:szCs w:val="28"/>
        </w:rPr>
        <w:t>тыс.  руб</w:t>
      </w:r>
      <w:r>
        <w:rPr>
          <w:sz w:val="28"/>
          <w:szCs w:val="28"/>
        </w:rPr>
        <w:t>. в последней;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сторону увеличения на  </w:t>
      </w:r>
      <w:r w:rsidR="004426EA">
        <w:rPr>
          <w:b/>
          <w:bCs/>
          <w:sz w:val="28"/>
          <w:szCs w:val="28"/>
        </w:rPr>
        <w:t>116 159,3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 от  </w:t>
      </w:r>
      <w:r w:rsidR="004426EA" w:rsidRPr="004426EA">
        <w:rPr>
          <w:b/>
          <w:bCs/>
          <w:sz w:val="28"/>
          <w:szCs w:val="28"/>
        </w:rPr>
        <w:t>358 930,1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</w:t>
      </w:r>
      <w:r>
        <w:rPr>
          <w:sz w:val="28"/>
          <w:szCs w:val="28"/>
        </w:rPr>
        <w:t xml:space="preserve">. в первоначальной редакции до </w:t>
      </w:r>
      <w:r w:rsidR="004426EA" w:rsidRPr="004426EA">
        <w:rPr>
          <w:b/>
          <w:sz w:val="28"/>
          <w:szCs w:val="28"/>
        </w:rPr>
        <w:t xml:space="preserve">475 089,4 </w:t>
      </w:r>
      <w:r>
        <w:rPr>
          <w:b/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>. в последней.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4426EA" w:rsidRPr="00150E0A">
        <w:rPr>
          <w:b/>
          <w:sz w:val="28"/>
          <w:szCs w:val="28"/>
        </w:rPr>
        <w:t>26 462,1</w:t>
      </w:r>
      <w:r w:rsidR="004426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., в последней редакции утвержден дефицит бюджета городского поселения город Россошь в сумме  </w:t>
      </w:r>
      <w:r w:rsidR="000A069B" w:rsidRPr="000A069B">
        <w:rPr>
          <w:b/>
          <w:sz w:val="28"/>
          <w:szCs w:val="28"/>
        </w:rPr>
        <w:t xml:space="preserve">38 044,2 </w:t>
      </w:r>
      <w:r w:rsidRPr="0084697A">
        <w:rPr>
          <w:b/>
          <w:sz w:val="28"/>
          <w:szCs w:val="28"/>
        </w:rPr>
        <w:t>тыс. руб</w:t>
      </w:r>
      <w:r>
        <w:rPr>
          <w:sz w:val="28"/>
          <w:szCs w:val="28"/>
        </w:rPr>
        <w:t xml:space="preserve">., что на </w:t>
      </w:r>
      <w:r w:rsidR="000A069B">
        <w:rPr>
          <w:b/>
          <w:sz w:val="28"/>
          <w:szCs w:val="28"/>
        </w:rPr>
        <w:t>11 582,1</w:t>
      </w:r>
      <w:r w:rsidRPr="00F448DE"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больше. </w:t>
      </w:r>
    </w:p>
    <w:p w:rsidR="0040085D" w:rsidRDefault="0040085D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Согласно отчету об исполнении бюджета городского</w:t>
      </w:r>
      <w:r w:rsidR="007E349F">
        <w:rPr>
          <w:sz w:val="28"/>
          <w:szCs w:val="28"/>
        </w:rPr>
        <w:t xml:space="preserve"> поселения город Россошь за 2019</w:t>
      </w:r>
      <w:r>
        <w:rPr>
          <w:sz w:val="28"/>
          <w:szCs w:val="28"/>
        </w:rPr>
        <w:t xml:space="preserve"> год, бюджет города  исполнен по доходам в сумме </w:t>
      </w:r>
      <w:r w:rsidR="007E349F">
        <w:rPr>
          <w:b/>
          <w:sz w:val="28"/>
          <w:szCs w:val="28"/>
        </w:rPr>
        <w:t>434 558,4</w:t>
      </w:r>
      <w:r>
        <w:rPr>
          <w:b/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руб</w:t>
      </w:r>
      <w:r>
        <w:rPr>
          <w:sz w:val="28"/>
          <w:szCs w:val="28"/>
        </w:rPr>
        <w:t xml:space="preserve">. или на </w:t>
      </w:r>
      <w:r w:rsidR="007E349F">
        <w:rPr>
          <w:b/>
          <w:sz w:val="28"/>
          <w:szCs w:val="28"/>
        </w:rPr>
        <w:t>99,4</w:t>
      </w:r>
      <w:r w:rsidRPr="00B566E0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утвержденным бюджетным назначениям, по расходам в сумме  </w:t>
      </w:r>
      <w:r w:rsidR="007E349F">
        <w:rPr>
          <w:b/>
          <w:bCs/>
          <w:sz w:val="28"/>
          <w:szCs w:val="28"/>
        </w:rPr>
        <w:t>470 800,4</w:t>
      </w:r>
      <w:r>
        <w:rPr>
          <w:b/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 или </w:t>
      </w:r>
      <w:r w:rsidR="007E349F">
        <w:rPr>
          <w:b/>
          <w:sz w:val="28"/>
          <w:szCs w:val="28"/>
        </w:rPr>
        <w:t>99,1</w:t>
      </w:r>
      <w:r w:rsidRPr="005A795F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к утвержденным бюджетным назначениям и </w:t>
      </w:r>
      <w:r w:rsidR="001559D8">
        <w:rPr>
          <w:b/>
          <w:sz w:val="28"/>
          <w:szCs w:val="28"/>
        </w:rPr>
        <w:t>93,4</w:t>
      </w:r>
      <w:r w:rsidRPr="005A795F">
        <w:rPr>
          <w:b/>
          <w:sz w:val="28"/>
          <w:szCs w:val="28"/>
        </w:rPr>
        <w:t>%</w:t>
      </w:r>
      <w:r w:rsidR="001559D8">
        <w:rPr>
          <w:sz w:val="28"/>
          <w:szCs w:val="28"/>
        </w:rPr>
        <w:t xml:space="preserve"> к факту 2018</w:t>
      </w:r>
      <w:r>
        <w:rPr>
          <w:sz w:val="28"/>
          <w:szCs w:val="28"/>
        </w:rPr>
        <w:t xml:space="preserve"> года (таблица №1).</w:t>
      </w:r>
    </w:p>
    <w:p w:rsidR="00B23B1D" w:rsidRDefault="0040085D" w:rsidP="00BB676F">
      <w:pPr>
        <w:pStyle w:val="Default"/>
        <w:tabs>
          <w:tab w:val="right" w:pos="10571"/>
        </w:tabs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</w:r>
    </w:p>
    <w:p w:rsidR="00BA6A01" w:rsidRDefault="00BA6A01" w:rsidP="00BB676F">
      <w:pPr>
        <w:pStyle w:val="Default"/>
        <w:tabs>
          <w:tab w:val="right" w:pos="10571"/>
        </w:tabs>
        <w:rPr>
          <w:sz w:val="26"/>
          <w:szCs w:val="26"/>
        </w:rPr>
      </w:pPr>
    </w:p>
    <w:p w:rsidR="00B23B1D" w:rsidRDefault="00B23B1D" w:rsidP="002A280D">
      <w:pPr>
        <w:pStyle w:val="Default"/>
        <w:tabs>
          <w:tab w:val="right" w:pos="10571"/>
        </w:tabs>
        <w:rPr>
          <w:sz w:val="26"/>
          <w:szCs w:val="26"/>
        </w:rPr>
      </w:pPr>
    </w:p>
    <w:p w:rsidR="00B23B1D" w:rsidRPr="00620FD5" w:rsidRDefault="00B23B1D" w:rsidP="00620FD5">
      <w:pPr>
        <w:pStyle w:val="Default"/>
        <w:tabs>
          <w:tab w:val="right" w:pos="10571"/>
        </w:tabs>
        <w:jc w:val="right"/>
        <w:rPr>
          <w:sz w:val="26"/>
          <w:szCs w:val="26"/>
        </w:rPr>
      </w:pPr>
    </w:p>
    <w:p w:rsidR="0040085D" w:rsidRPr="001559D8" w:rsidRDefault="0040085D" w:rsidP="0040085D">
      <w:pPr>
        <w:pStyle w:val="Default"/>
        <w:jc w:val="center"/>
        <w:rPr>
          <w:b/>
          <w:sz w:val="28"/>
          <w:szCs w:val="28"/>
        </w:rPr>
      </w:pPr>
      <w:r w:rsidRPr="001559D8">
        <w:rPr>
          <w:b/>
          <w:sz w:val="28"/>
          <w:szCs w:val="28"/>
        </w:rPr>
        <w:lastRenderedPageBreak/>
        <w:t>Основные параметры бюджет</w:t>
      </w:r>
      <w:r w:rsidR="00C349C3" w:rsidRPr="001559D8">
        <w:rPr>
          <w:b/>
          <w:sz w:val="28"/>
          <w:szCs w:val="28"/>
        </w:rPr>
        <w:t>а</w:t>
      </w:r>
      <w:r w:rsidRPr="001559D8">
        <w:rPr>
          <w:b/>
          <w:sz w:val="28"/>
          <w:szCs w:val="28"/>
        </w:rPr>
        <w:t xml:space="preserve"> городского поселения город</w:t>
      </w: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1559D8">
        <w:rPr>
          <w:b/>
          <w:sz w:val="28"/>
          <w:szCs w:val="28"/>
        </w:rPr>
        <w:t>Россошь по итогам 201</w:t>
      </w:r>
      <w:r w:rsidR="00AD7525" w:rsidRPr="001559D8">
        <w:rPr>
          <w:b/>
          <w:sz w:val="28"/>
          <w:szCs w:val="28"/>
        </w:rPr>
        <w:t>9</w:t>
      </w:r>
      <w:r w:rsidRPr="001559D8">
        <w:rPr>
          <w:b/>
          <w:sz w:val="28"/>
          <w:szCs w:val="28"/>
        </w:rPr>
        <w:t xml:space="preserve"> года.</w:t>
      </w:r>
    </w:p>
    <w:p w:rsidR="0040085D" w:rsidRPr="001559D8" w:rsidRDefault="00BF7510" w:rsidP="007E612E">
      <w:pPr>
        <w:pStyle w:val="Default"/>
        <w:jc w:val="right"/>
        <w:rPr>
          <w:color w:val="auto"/>
        </w:rPr>
      </w:pPr>
      <w:r>
        <w:rPr>
          <w:color w:val="auto"/>
        </w:rPr>
        <w:t xml:space="preserve">Таблица №1 </w:t>
      </w:r>
      <w:r w:rsidR="00620FD5">
        <w:rPr>
          <w:color w:val="auto"/>
        </w:rPr>
        <w:t>(т</w:t>
      </w:r>
      <w:r w:rsidR="007E612E">
        <w:rPr>
          <w:color w:val="auto"/>
        </w:rPr>
        <w:t>ыс. руб.</w:t>
      </w:r>
      <w:r w:rsidR="00620FD5">
        <w:rPr>
          <w:color w:val="auto"/>
        </w:rPr>
        <w:t>)</w:t>
      </w:r>
    </w:p>
    <w:tbl>
      <w:tblPr>
        <w:tblW w:w="992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418"/>
        <w:gridCol w:w="1418"/>
        <w:gridCol w:w="1570"/>
        <w:gridCol w:w="1546"/>
      </w:tblGrid>
      <w:tr w:rsidR="0040085D" w:rsidRPr="001559D8" w:rsidTr="00C40678">
        <w:trPr>
          <w:trHeight w:val="1349"/>
        </w:trPr>
        <w:tc>
          <w:tcPr>
            <w:tcW w:w="2261" w:type="dxa"/>
          </w:tcPr>
          <w:p w:rsidR="0040085D" w:rsidRPr="001559D8" w:rsidRDefault="0040085D" w:rsidP="000C0B26">
            <w:pPr>
              <w:pStyle w:val="Default"/>
              <w:rPr>
                <w:b/>
                <w:sz w:val="20"/>
                <w:szCs w:val="20"/>
              </w:rPr>
            </w:pPr>
            <w:r w:rsidRPr="001559D8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40085D" w:rsidRPr="001559D8" w:rsidRDefault="00AD7525" w:rsidP="000C0B26">
            <w:pPr>
              <w:pStyle w:val="Default"/>
              <w:rPr>
                <w:b/>
                <w:sz w:val="20"/>
                <w:szCs w:val="20"/>
              </w:rPr>
            </w:pPr>
            <w:r w:rsidRPr="001559D8">
              <w:rPr>
                <w:b/>
                <w:sz w:val="20"/>
                <w:szCs w:val="20"/>
              </w:rPr>
              <w:t>Утвержденные решением о бюджете от 20.12.18 №221</w:t>
            </w:r>
          </w:p>
        </w:tc>
        <w:tc>
          <w:tcPr>
            <w:tcW w:w="1418" w:type="dxa"/>
          </w:tcPr>
          <w:p w:rsidR="0040085D" w:rsidRPr="001559D8" w:rsidRDefault="0040085D" w:rsidP="00C40678">
            <w:pPr>
              <w:pStyle w:val="Default"/>
              <w:rPr>
                <w:b/>
                <w:sz w:val="20"/>
                <w:szCs w:val="20"/>
              </w:rPr>
            </w:pPr>
            <w:r w:rsidRPr="001559D8">
              <w:rPr>
                <w:b/>
                <w:sz w:val="20"/>
                <w:szCs w:val="20"/>
              </w:rPr>
              <w:t>Уточненные</w:t>
            </w:r>
            <w:r w:rsidR="00C40678" w:rsidRPr="001559D8">
              <w:rPr>
                <w:b/>
                <w:sz w:val="20"/>
                <w:szCs w:val="20"/>
              </w:rPr>
              <w:t>решением о бюджете от 26.12.19 №29</w:t>
            </w:r>
            <w:r w:rsidR="008A05F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40085D" w:rsidRPr="001559D8" w:rsidRDefault="008A05F6" w:rsidP="000C0B26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Исполнение 2019</w:t>
            </w:r>
            <w:r w:rsidR="0040085D" w:rsidRPr="001559D8">
              <w:rPr>
                <w:b/>
                <w:sz w:val="20"/>
                <w:szCs w:val="20"/>
              </w:rPr>
              <w:t xml:space="preserve"> года </w:t>
            </w:r>
          </w:p>
          <w:p w:rsidR="0040085D" w:rsidRPr="001559D8" w:rsidRDefault="0040085D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570" w:type="dxa"/>
          </w:tcPr>
          <w:p w:rsidR="0040085D" w:rsidRPr="001559D8" w:rsidRDefault="0040085D" w:rsidP="000C0B26">
            <w:pPr>
              <w:pStyle w:val="Default"/>
              <w:rPr>
                <w:b/>
                <w:sz w:val="20"/>
                <w:szCs w:val="20"/>
              </w:rPr>
            </w:pPr>
            <w:r w:rsidRPr="001559D8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  <w:tc>
          <w:tcPr>
            <w:tcW w:w="1546" w:type="dxa"/>
          </w:tcPr>
          <w:p w:rsidR="0040085D" w:rsidRPr="001559D8" w:rsidRDefault="0040085D" w:rsidP="00D11945">
            <w:pPr>
              <w:pStyle w:val="Default"/>
              <w:rPr>
                <w:b/>
                <w:sz w:val="20"/>
                <w:szCs w:val="20"/>
              </w:rPr>
            </w:pPr>
            <w:r w:rsidRPr="001559D8">
              <w:rPr>
                <w:b/>
                <w:sz w:val="20"/>
                <w:szCs w:val="20"/>
              </w:rPr>
              <w:t xml:space="preserve">Отклонение </w:t>
            </w:r>
            <w:r w:rsidR="00D11945" w:rsidRPr="001559D8">
              <w:rPr>
                <w:b/>
                <w:sz w:val="20"/>
                <w:szCs w:val="20"/>
              </w:rPr>
              <w:t xml:space="preserve">исполнения от </w:t>
            </w:r>
            <w:r w:rsidRPr="001559D8">
              <w:rPr>
                <w:b/>
                <w:sz w:val="20"/>
                <w:szCs w:val="20"/>
              </w:rPr>
              <w:t xml:space="preserve">уточненных бюджетных назначений </w:t>
            </w:r>
          </w:p>
        </w:tc>
      </w:tr>
      <w:tr w:rsidR="0040085D" w:rsidRPr="001559D8" w:rsidTr="00C40678">
        <w:trPr>
          <w:trHeight w:val="510"/>
        </w:trPr>
        <w:tc>
          <w:tcPr>
            <w:tcW w:w="2261" w:type="dxa"/>
          </w:tcPr>
          <w:p w:rsidR="0040085D" w:rsidRPr="001559D8" w:rsidRDefault="0040085D" w:rsidP="000C0B26">
            <w:pPr>
              <w:pStyle w:val="Default"/>
              <w:rPr>
                <w:sz w:val="22"/>
                <w:szCs w:val="22"/>
              </w:rPr>
            </w:pPr>
            <w:r w:rsidRPr="001559D8">
              <w:rPr>
                <w:sz w:val="22"/>
                <w:szCs w:val="22"/>
              </w:rPr>
              <w:t xml:space="preserve">Доходы бюджета, всего </w:t>
            </w:r>
          </w:p>
        </w:tc>
        <w:tc>
          <w:tcPr>
            <w:tcW w:w="1708" w:type="dxa"/>
            <w:vAlign w:val="center"/>
          </w:tcPr>
          <w:p w:rsidR="0040085D" w:rsidRPr="001559D8" w:rsidRDefault="0040085D" w:rsidP="00AD7525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33</w:t>
            </w:r>
            <w:r w:rsidR="00AD7525" w:rsidRPr="001559D8">
              <w:rPr>
                <w:color w:val="auto"/>
              </w:rPr>
              <w:t>2 468,0</w:t>
            </w:r>
          </w:p>
        </w:tc>
        <w:tc>
          <w:tcPr>
            <w:tcW w:w="1418" w:type="dxa"/>
            <w:vAlign w:val="center"/>
          </w:tcPr>
          <w:p w:rsidR="0040085D" w:rsidRPr="001559D8" w:rsidRDefault="00F62CFB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437 045,2</w:t>
            </w:r>
          </w:p>
        </w:tc>
        <w:tc>
          <w:tcPr>
            <w:tcW w:w="1418" w:type="dxa"/>
            <w:vAlign w:val="center"/>
          </w:tcPr>
          <w:p w:rsidR="0040085D" w:rsidRPr="001559D8" w:rsidRDefault="0040085D" w:rsidP="005D1BAA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4</w:t>
            </w:r>
            <w:r w:rsidR="00F62CFB" w:rsidRPr="001559D8">
              <w:rPr>
                <w:color w:val="auto"/>
              </w:rPr>
              <w:t>3</w:t>
            </w:r>
            <w:r w:rsidR="005D1BAA" w:rsidRPr="001559D8">
              <w:rPr>
                <w:color w:val="auto"/>
              </w:rPr>
              <w:t>4</w:t>
            </w:r>
            <w:r w:rsidR="00F62CFB" w:rsidRPr="001559D8">
              <w:rPr>
                <w:color w:val="auto"/>
              </w:rPr>
              <w:t> </w:t>
            </w:r>
            <w:r w:rsidR="005D1BAA" w:rsidRPr="001559D8">
              <w:rPr>
                <w:color w:val="auto"/>
              </w:rPr>
              <w:t>558</w:t>
            </w:r>
            <w:r w:rsidR="00F62CFB" w:rsidRPr="001559D8">
              <w:rPr>
                <w:color w:val="auto"/>
              </w:rPr>
              <w:t>,</w:t>
            </w:r>
            <w:r w:rsidR="005D1BAA" w:rsidRPr="001559D8">
              <w:rPr>
                <w:color w:val="auto"/>
              </w:rPr>
              <w:t>4</w:t>
            </w:r>
          </w:p>
        </w:tc>
        <w:tc>
          <w:tcPr>
            <w:tcW w:w="1570" w:type="dxa"/>
            <w:vAlign w:val="center"/>
          </w:tcPr>
          <w:p w:rsidR="0040085D" w:rsidRPr="001559D8" w:rsidRDefault="005D1BAA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99,4</w:t>
            </w:r>
          </w:p>
        </w:tc>
        <w:tc>
          <w:tcPr>
            <w:tcW w:w="1546" w:type="dxa"/>
            <w:vAlign w:val="center"/>
          </w:tcPr>
          <w:p w:rsidR="0040085D" w:rsidRPr="001559D8" w:rsidRDefault="001559D8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-</w:t>
            </w:r>
            <w:r w:rsidR="005D1BAA" w:rsidRPr="001559D8">
              <w:rPr>
                <w:color w:val="auto"/>
              </w:rPr>
              <w:t>2 486,8</w:t>
            </w:r>
          </w:p>
        </w:tc>
      </w:tr>
      <w:tr w:rsidR="0040085D" w:rsidRPr="001559D8" w:rsidTr="00C40678">
        <w:trPr>
          <w:trHeight w:val="760"/>
        </w:trPr>
        <w:tc>
          <w:tcPr>
            <w:tcW w:w="2261" w:type="dxa"/>
          </w:tcPr>
          <w:p w:rsidR="0040085D" w:rsidRPr="001559D8" w:rsidRDefault="0040085D" w:rsidP="000C0B26">
            <w:pPr>
              <w:pStyle w:val="Default"/>
              <w:rPr>
                <w:sz w:val="22"/>
                <w:szCs w:val="22"/>
              </w:rPr>
            </w:pPr>
            <w:r w:rsidRPr="001559D8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40085D" w:rsidRPr="001559D8" w:rsidRDefault="00AD7525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309 228,6</w:t>
            </w:r>
          </w:p>
        </w:tc>
        <w:tc>
          <w:tcPr>
            <w:tcW w:w="1418" w:type="dxa"/>
            <w:vAlign w:val="center"/>
          </w:tcPr>
          <w:p w:rsidR="0040085D" w:rsidRPr="001559D8" w:rsidRDefault="00F62CFB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310 855,6</w:t>
            </w:r>
          </w:p>
        </w:tc>
        <w:tc>
          <w:tcPr>
            <w:tcW w:w="1418" w:type="dxa"/>
            <w:vAlign w:val="center"/>
          </w:tcPr>
          <w:p w:rsidR="0040085D" w:rsidRPr="001559D8" w:rsidRDefault="0040085D" w:rsidP="005D1BAA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30</w:t>
            </w:r>
            <w:r w:rsidR="005D1BAA" w:rsidRPr="001559D8">
              <w:rPr>
                <w:color w:val="auto"/>
              </w:rPr>
              <w:t>8</w:t>
            </w:r>
            <w:r w:rsidRPr="001559D8">
              <w:rPr>
                <w:color w:val="auto"/>
              </w:rPr>
              <w:t xml:space="preserve"> </w:t>
            </w:r>
            <w:r w:rsidR="005D1BAA" w:rsidRPr="001559D8">
              <w:rPr>
                <w:color w:val="auto"/>
              </w:rPr>
              <w:t>490</w:t>
            </w:r>
            <w:r w:rsidRPr="001559D8">
              <w:rPr>
                <w:color w:val="auto"/>
              </w:rPr>
              <w:t>,</w:t>
            </w:r>
            <w:r w:rsidR="005D1BAA" w:rsidRPr="001559D8">
              <w:rPr>
                <w:color w:val="auto"/>
              </w:rPr>
              <w:t>8</w:t>
            </w:r>
          </w:p>
        </w:tc>
        <w:tc>
          <w:tcPr>
            <w:tcW w:w="1570" w:type="dxa"/>
            <w:vAlign w:val="center"/>
          </w:tcPr>
          <w:p w:rsidR="0040085D" w:rsidRPr="001559D8" w:rsidRDefault="005D1BAA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99,2</w:t>
            </w:r>
          </w:p>
        </w:tc>
        <w:tc>
          <w:tcPr>
            <w:tcW w:w="1546" w:type="dxa"/>
            <w:vAlign w:val="center"/>
          </w:tcPr>
          <w:p w:rsidR="0040085D" w:rsidRPr="001559D8" w:rsidRDefault="001559D8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-</w:t>
            </w:r>
            <w:r w:rsidR="005D1BAA" w:rsidRPr="001559D8">
              <w:rPr>
                <w:color w:val="auto"/>
              </w:rPr>
              <w:t>2 364,8</w:t>
            </w:r>
          </w:p>
        </w:tc>
      </w:tr>
      <w:tr w:rsidR="0040085D" w:rsidRPr="001559D8" w:rsidTr="00C40678">
        <w:trPr>
          <w:trHeight w:val="510"/>
        </w:trPr>
        <w:tc>
          <w:tcPr>
            <w:tcW w:w="2261" w:type="dxa"/>
          </w:tcPr>
          <w:p w:rsidR="0040085D" w:rsidRPr="001559D8" w:rsidRDefault="0040085D" w:rsidP="000C0B26">
            <w:pPr>
              <w:pStyle w:val="Default"/>
              <w:rPr>
                <w:sz w:val="22"/>
                <w:szCs w:val="22"/>
              </w:rPr>
            </w:pPr>
            <w:r w:rsidRPr="001559D8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40085D" w:rsidRPr="001559D8" w:rsidRDefault="00AD7525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23 239,4</w:t>
            </w:r>
          </w:p>
        </w:tc>
        <w:tc>
          <w:tcPr>
            <w:tcW w:w="1418" w:type="dxa"/>
            <w:vAlign w:val="center"/>
          </w:tcPr>
          <w:p w:rsidR="0040085D" w:rsidRPr="001559D8" w:rsidRDefault="00F62CFB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126 189,6</w:t>
            </w:r>
          </w:p>
        </w:tc>
        <w:tc>
          <w:tcPr>
            <w:tcW w:w="1418" w:type="dxa"/>
            <w:vAlign w:val="center"/>
          </w:tcPr>
          <w:p w:rsidR="0040085D" w:rsidRPr="001559D8" w:rsidRDefault="0040085D" w:rsidP="005D1BAA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1</w:t>
            </w:r>
            <w:r w:rsidR="005D1BAA" w:rsidRPr="001559D8">
              <w:rPr>
                <w:color w:val="auto"/>
              </w:rPr>
              <w:t>26</w:t>
            </w:r>
            <w:r w:rsidRPr="001559D8">
              <w:rPr>
                <w:color w:val="auto"/>
              </w:rPr>
              <w:t> </w:t>
            </w:r>
            <w:r w:rsidR="005D1BAA" w:rsidRPr="001559D8">
              <w:rPr>
                <w:color w:val="auto"/>
              </w:rPr>
              <w:t>067</w:t>
            </w:r>
            <w:r w:rsidRPr="001559D8">
              <w:rPr>
                <w:color w:val="auto"/>
              </w:rPr>
              <w:t>,</w:t>
            </w:r>
            <w:r w:rsidR="005D1BAA" w:rsidRPr="001559D8">
              <w:rPr>
                <w:color w:val="auto"/>
              </w:rPr>
              <w:t>6</w:t>
            </w:r>
          </w:p>
        </w:tc>
        <w:tc>
          <w:tcPr>
            <w:tcW w:w="1570" w:type="dxa"/>
            <w:vAlign w:val="center"/>
          </w:tcPr>
          <w:p w:rsidR="0040085D" w:rsidRPr="001559D8" w:rsidRDefault="00C40678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99,9</w:t>
            </w:r>
          </w:p>
        </w:tc>
        <w:tc>
          <w:tcPr>
            <w:tcW w:w="1546" w:type="dxa"/>
            <w:vAlign w:val="center"/>
          </w:tcPr>
          <w:p w:rsidR="0040085D" w:rsidRPr="001559D8" w:rsidRDefault="008A05F6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C40678" w:rsidRPr="001559D8">
              <w:rPr>
                <w:color w:val="auto"/>
              </w:rPr>
              <w:t>122,0</w:t>
            </w:r>
          </w:p>
        </w:tc>
      </w:tr>
      <w:tr w:rsidR="0040085D" w:rsidRPr="001559D8" w:rsidTr="00C40678">
        <w:trPr>
          <w:trHeight w:val="282"/>
        </w:trPr>
        <w:tc>
          <w:tcPr>
            <w:tcW w:w="2261" w:type="dxa"/>
          </w:tcPr>
          <w:p w:rsidR="0040085D" w:rsidRPr="001559D8" w:rsidRDefault="0040085D" w:rsidP="000C0B26">
            <w:pPr>
              <w:pStyle w:val="Default"/>
              <w:rPr>
                <w:sz w:val="22"/>
                <w:szCs w:val="22"/>
              </w:rPr>
            </w:pPr>
            <w:r w:rsidRPr="001559D8">
              <w:rPr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40085D" w:rsidRPr="001559D8" w:rsidRDefault="0040085D" w:rsidP="00AD7525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3</w:t>
            </w:r>
            <w:r w:rsidR="00AD7525" w:rsidRPr="001559D8">
              <w:rPr>
                <w:color w:val="auto"/>
              </w:rPr>
              <w:t>5</w:t>
            </w:r>
            <w:r w:rsidRPr="001559D8">
              <w:rPr>
                <w:color w:val="auto"/>
              </w:rPr>
              <w:t>8 </w:t>
            </w:r>
            <w:r w:rsidR="00AD7525" w:rsidRPr="001559D8">
              <w:rPr>
                <w:color w:val="auto"/>
              </w:rPr>
              <w:t>930</w:t>
            </w:r>
            <w:r w:rsidRPr="001559D8">
              <w:rPr>
                <w:color w:val="auto"/>
              </w:rPr>
              <w:t>,</w:t>
            </w:r>
            <w:r w:rsidR="00AD7525" w:rsidRPr="001559D8">
              <w:rPr>
                <w:color w:val="auto"/>
              </w:rPr>
              <w:t>1</w:t>
            </w:r>
          </w:p>
        </w:tc>
        <w:tc>
          <w:tcPr>
            <w:tcW w:w="1418" w:type="dxa"/>
            <w:vAlign w:val="center"/>
          </w:tcPr>
          <w:p w:rsidR="0040085D" w:rsidRPr="001559D8" w:rsidRDefault="00F62CFB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475 089,4</w:t>
            </w:r>
          </w:p>
        </w:tc>
        <w:tc>
          <w:tcPr>
            <w:tcW w:w="1418" w:type="dxa"/>
            <w:vAlign w:val="center"/>
          </w:tcPr>
          <w:p w:rsidR="0040085D" w:rsidRPr="001559D8" w:rsidRDefault="0040085D" w:rsidP="005D1BAA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4</w:t>
            </w:r>
            <w:r w:rsidR="005D1BAA" w:rsidRPr="001559D8">
              <w:rPr>
                <w:color w:val="auto"/>
              </w:rPr>
              <w:t>70 800</w:t>
            </w:r>
            <w:r w:rsidRPr="001559D8">
              <w:rPr>
                <w:color w:val="auto"/>
              </w:rPr>
              <w:t>,</w:t>
            </w:r>
            <w:r w:rsidR="005D1BAA" w:rsidRPr="001559D8">
              <w:rPr>
                <w:color w:val="auto"/>
              </w:rPr>
              <w:t>4</w:t>
            </w:r>
          </w:p>
        </w:tc>
        <w:tc>
          <w:tcPr>
            <w:tcW w:w="1570" w:type="dxa"/>
            <w:vAlign w:val="center"/>
          </w:tcPr>
          <w:p w:rsidR="0040085D" w:rsidRPr="001559D8" w:rsidRDefault="00C40678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99,1</w:t>
            </w:r>
          </w:p>
        </w:tc>
        <w:tc>
          <w:tcPr>
            <w:tcW w:w="1546" w:type="dxa"/>
            <w:vAlign w:val="center"/>
          </w:tcPr>
          <w:p w:rsidR="0040085D" w:rsidRPr="001559D8" w:rsidRDefault="001559D8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-</w:t>
            </w:r>
            <w:r w:rsidR="00C40678" w:rsidRPr="001559D8">
              <w:rPr>
                <w:color w:val="auto"/>
              </w:rPr>
              <w:t>4 289,0</w:t>
            </w:r>
          </w:p>
        </w:tc>
      </w:tr>
      <w:tr w:rsidR="0040085D" w:rsidTr="00C40678">
        <w:trPr>
          <w:trHeight w:val="293"/>
        </w:trPr>
        <w:tc>
          <w:tcPr>
            <w:tcW w:w="2261" w:type="dxa"/>
          </w:tcPr>
          <w:p w:rsidR="0040085D" w:rsidRPr="001559D8" w:rsidRDefault="0040085D" w:rsidP="000C0B26">
            <w:pPr>
              <w:pStyle w:val="Default"/>
              <w:rPr>
                <w:sz w:val="22"/>
                <w:szCs w:val="22"/>
              </w:rPr>
            </w:pPr>
            <w:r w:rsidRPr="001559D8">
              <w:rPr>
                <w:sz w:val="22"/>
                <w:szCs w:val="22"/>
              </w:rPr>
              <w:t xml:space="preserve">Дефицит ( -), профицит (+) </w:t>
            </w:r>
          </w:p>
        </w:tc>
        <w:tc>
          <w:tcPr>
            <w:tcW w:w="1708" w:type="dxa"/>
            <w:vAlign w:val="center"/>
          </w:tcPr>
          <w:p w:rsidR="0040085D" w:rsidRPr="001559D8" w:rsidRDefault="0040085D" w:rsidP="00F62CFB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 xml:space="preserve"> -</w:t>
            </w:r>
            <w:r w:rsidR="00F62CFB" w:rsidRPr="001559D8">
              <w:rPr>
                <w:color w:val="auto"/>
              </w:rPr>
              <w:t>26 462,1</w:t>
            </w:r>
          </w:p>
        </w:tc>
        <w:tc>
          <w:tcPr>
            <w:tcW w:w="1418" w:type="dxa"/>
            <w:vAlign w:val="center"/>
          </w:tcPr>
          <w:p w:rsidR="0040085D" w:rsidRPr="001559D8" w:rsidRDefault="00F62CFB" w:rsidP="00F62CFB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-38 044,2</w:t>
            </w:r>
          </w:p>
        </w:tc>
        <w:tc>
          <w:tcPr>
            <w:tcW w:w="1418" w:type="dxa"/>
            <w:vAlign w:val="center"/>
          </w:tcPr>
          <w:p w:rsidR="0040085D" w:rsidRPr="001559D8" w:rsidRDefault="0040085D" w:rsidP="005D1BAA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-</w:t>
            </w:r>
            <w:r w:rsidR="005D1BAA" w:rsidRPr="001559D8">
              <w:rPr>
                <w:color w:val="auto"/>
              </w:rPr>
              <w:t>36 242,0</w:t>
            </w:r>
          </w:p>
        </w:tc>
        <w:tc>
          <w:tcPr>
            <w:tcW w:w="1570" w:type="dxa"/>
            <w:vAlign w:val="center"/>
          </w:tcPr>
          <w:p w:rsidR="0040085D" w:rsidRPr="001559D8" w:rsidRDefault="00C40678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95,3</w:t>
            </w:r>
          </w:p>
        </w:tc>
        <w:tc>
          <w:tcPr>
            <w:tcW w:w="1546" w:type="dxa"/>
            <w:vAlign w:val="center"/>
          </w:tcPr>
          <w:p w:rsidR="0040085D" w:rsidRPr="00B76F61" w:rsidRDefault="00C40678" w:rsidP="000C0B26">
            <w:pPr>
              <w:pStyle w:val="Default"/>
              <w:jc w:val="right"/>
              <w:rPr>
                <w:color w:val="auto"/>
              </w:rPr>
            </w:pPr>
            <w:r w:rsidRPr="001559D8">
              <w:rPr>
                <w:color w:val="auto"/>
              </w:rPr>
              <w:t>1 802,2</w:t>
            </w:r>
            <w:r>
              <w:rPr>
                <w:color w:val="auto"/>
              </w:rPr>
              <w:t xml:space="preserve"> </w:t>
            </w:r>
          </w:p>
        </w:tc>
      </w:tr>
    </w:tbl>
    <w:p w:rsidR="0040085D" w:rsidRDefault="0040085D" w:rsidP="0040085D">
      <w:pPr>
        <w:rPr>
          <w:b/>
          <w:sz w:val="28"/>
          <w:szCs w:val="28"/>
        </w:rPr>
      </w:pP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  Испол</w:t>
      </w:r>
      <w:r w:rsidR="00772C2B">
        <w:rPr>
          <w:b/>
          <w:sz w:val="28"/>
          <w:szCs w:val="28"/>
        </w:rPr>
        <w:t xml:space="preserve">нение доходной </w:t>
      </w:r>
      <w:r>
        <w:rPr>
          <w:b/>
          <w:sz w:val="28"/>
          <w:szCs w:val="28"/>
        </w:rPr>
        <w:t>части бюджета городского поселения город Россошь Россошанского муници</w:t>
      </w:r>
      <w:r w:rsidR="00690A1B">
        <w:rPr>
          <w:b/>
          <w:sz w:val="28"/>
          <w:szCs w:val="28"/>
        </w:rPr>
        <w:t>пального района за 2019</w:t>
      </w:r>
      <w:r>
        <w:rPr>
          <w:b/>
          <w:sz w:val="28"/>
          <w:szCs w:val="28"/>
        </w:rPr>
        <w:t xml:space="preserve"> год 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</w:t>
      </w:r>
      <w:r w:rsidR="001A5FA8">
        <w:rPr>
          <w:sz w:val="28"/>
          <w:szCs w:val="28"/>
        </w:rPr>
        <w:t>города</w:t>
      </w:r>
      <w:r w:rsidR="00690A1B">
        <w:rPr>
          <w:sz w:val="28"/>
          <w:szCs w:val="28"/>
        </w:rPr>
        <w:t xml:space="preserve"> за 2019</w:t>
      </w:r>
      <w:r>
        <w:rPr>
          <w:sz w:val="28"/>
          <w:szCs w:val="28"/>
        </w:rPr>
        <w:t xml:space="preserve"> год исполнена в сумме </w:t>
      </w:r>
      <w:r w:rsidR="00332B5D" w:rsidRPr="00332B5D">
        <w:rPr>
          <w:sz w:val="28"/>
          <w:szCs w:val="28"/>
        </w:rPr>
        <w:t>434 558,4</w:t>
      </w:r>
      <w:r w:rsidR="00332B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или </w:t>
      </w:r>
      <w:r w:rsidR="00332B5D">
        <w:rPr>
          <w:sz w:val="28"/>
          <w:szCs w:val="28"/>
        </w:rPr>
        <w:t>99,4</w:t>
      </w:r>
      <w:r>
        <w:rPr>
          <w:sz w:val="28"/>
          <w:szCs w:val="28"/>
        </w:rPr>
        <w:t xml:space="preserve">% от  уточненных  плановых значений. </w:t>
      </w:r>
    </w:p>
    <w:p w:rsidR="00BB676F" w:rsidRDefault="0040085D" w:rsidP="002A280D">
      <w:pPr>
        <w:pStyle w:val="afa"/>
        <w:spacing w:after="0"/>
        <w:ind w:left="0"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97CE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Налоговые и неналоговые доходы поступили в сумме </w:t>
      </w:r>
      <w:r w:rsidR="009F2322">
        <w:rPr>
          <w:sz w:val="28"/>
          <w:szCs w:val="28"/>
        </w:rPr>
        <w:t>308 490,8</w:t>
      </w:r>
      <w:r>
        <w:rPr>
          <w:sz w:val="28"/>
          <w:szCs w:val="28"/>
        </w:rPr>
        <w:t xml:space="preserve"> тыс.</w:t>
      </w:r>
      <w:r w:rsidR="009F2322">
        <w:rPr>
          <w:sz w:val="28"/>
          <w:szCs w:val="28"/>
        </w:rPr>
        <w:t xml:space="preserve"> рублей, что соответствует 99,2</w:t>
      </w:r>
      <w:r>
        <w:rPr>
          <w:sz w:val="28"/>
          <w:szCs w:val="28"/>
        </w:rPr>
        <w:t xml:space="preserve"> % к плану, утвержденному в сумме </w:t>
      </w:r>
      <w:r w:rsidR="009F2322">
        <w:rPr>
          <w:sz w:val="28"/>
          <w:szCs w:val="28"/>
        </w:rPr>
        <w:t>310 855,6</w:t>
      </w:r>
      <w:r>
        <w:rPr>
          <w:sz w:val="28"/>
          <w:szCs w:val="28"/>
        </w:rPr>
        <w:t xml:space="preserve"> тыс. руб</w:t>
      </w:r>
      <w:r w:rsidR="009F2322">
        <w:rPr>
          <w:sz w:val="28"/>
          <w:szCs w:val="28"/>
        </w:rPr>
        <w:t>лей. По сравнению с уровнем 2018</w:t>
      </w:r>
      <w:r>
        <w:rPr>
          <w:sz w:val="28"/>
          <w:szCs w:val="28"/>
        </w:rPr>
        <w:t xml:space="preserve"> года (фактом исполнения) доходная часть городского бюджета в отчётном году в целом увеличилась на </w:t>
      </w:r>
      <w:r w:rsidR="009F2322">
        <w:rPr>
          <w:sz w:val="28"/>
          <w:szCs w:val="28"/>
        </w:rPr>
        <w:t>28 626,0</w:t>
      </w:r>
      <w:r>
        <w:rPr>
          <w:sz w:val="28"/>
          <w:szCs w:val="28"/>
        </w:rPr>
        <w:t xml:space="preserve"> тыс. руб. Поступление налоговых и неналоговых доходов увеличилось по сравнению с фак</w:t>
      </w:r>
      <w:r w:rsidR="00F3361C">
        <w:rPr>
          <w:sz w:val="28"/>
          <w:szCs w:val="28"/>
        </w:rPr>
        <w:t>том предыдущего года на 6 111,4</w:t>
      </w:r>
      <w:r>
        <w:rPr>
          <w:sz w:val="28"/>
          <w:szCs w:val="28"/>
        </w:rPr>
        <w:t xml:space="preserve"> тыс.</w:t>
      </w:r>
      <w:r w:rsidR="00C349C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безвозмездные пос</w:t>
      </w:r>
      <w:r w:rsidR="00F3361C">
        <w:rPr>
          <w:sz w:val="28"/>
          <w:szCs w:val="28"/>
        </w:rPr>
        <w:t>тупления увеличились на 22 514,6</w:t>
      </w:r>
      <w:r>
        <w:rPr>
          <w:sz w:val="28"/>
          <w:szCs w:val="28"/>
        </w:rPr>
        <w:t xml:space="preserve"> тыс. рубле</w:t>
      </w:r>
      <w:r w:rsidR="00F3361C">
        <w:rPr>
          <w:sz w:val="28"/>
          <w:szCs w:val="28"/>
        </w:rPr>
        <w:t>й. Наибольший удельный вес (71,0</w:t>
      </w:r>
      <w:r>
        <w:rPr>
          <w:sz w:val="28"/>
          <w:szCs w:val="28"/>
        </w:rPr>
        <w:t>%) в общей сумме факт</w:t>
      </w:r>
      <w:r w:rsidR="00F3361C">
        <w:rPr>
          <w:sz w:val="28"/>
          <w:szCs w:val="28"/>
        </w:rPr>
        <w:t>ически полученных по итогам 2019</w:t>
      </w:r>
      <w:r>
        <w:rPr>
          <w:sz w:val="28"/>
          <w:szCs w:val="28"/>
        </w:rPr>
        <w:t xml:space="preserve"> года доходов </w:t>
      </w:r>
      <w:r w:rsidRPr="00C349C3">
        <w:rPr>
          <w:sz w:val="28"/>
          <w:szCs w:val="28"/>
        </w:rPr>
        <w:t>составляют налоговые и неналоговые доходы (</w:t>
      </w:r>
      <w:r w:rsidR="00F3361C">
        <w:rPr>
          <w:sz w:val="28"/>
          <w:szCs w:val="28"/>
        </w:rPr>
        <w:t>308 490,8</w:t>
      </w:r>
      <w:r w:rsidRPr="00C349C3">
        <w:rPr>
          <w:sz w:val="28"/>
          <w:szCs w:val="28"/>
        </w:rPr>
        <w:t xml:space="preserve"> тыс. р</w:t>
      </w:r>
      <w:r w:rsidR="00F3361C">
        <w:rPr>
          <w:sz w:val="28"/>
          <w:szCs w:val="28"/>
        </w:rPr>
        <w:t>уб.). В 2018</w:t>
      </w:r>
      <w:r w:rsidR="00CA68B3">
        <w:rPr>
          <w:sz w:val="28"/>
          <w:szCs w:val="28"/>
        </w:rPr>
        <w:t xml:space="preserve"> году доля налоговых и неналоговых доходов</w:t>
      </w:r>
      <w:r w:rsidR="00F3361C">
        <w:rPr>
          <w:sz w:val="28"/>
          <w:szCs w:val="28"/>
        </w:rPr>
        <w:t xml:space="preserve"> составляла 74,5</w:t>
      </w:r>
      <w:r w:rsidRPr="00C349C3">
        <w:rPr>
          <w:sz w:val="28"/>
          <w:szCs w:val="28"/>
        </w:rPr>
        <w:t>% от всей суммы доходов городского бюджета</w:t>
      </w:r>
      <w:r w:rsidR="00965AD3">
        <w:t>.</w:t>
      </w:r>
    </w:p>
    <w:p w:rsidR="0040085D" w:rsidRPr="00BF7510" w:rsidRDefault="0040085D" w:rsidP="002A280D">
      <w:pPr>
        <w:pStyle w:val="afa"/>
        <w:spacing w:after="0"/>
        <w:ind w:left="0" w:right="-6"/>
        <w:jc w:val="both"/>
      </w:pPr>
      <w:r w:rsidRPr="00965AD3">
        <w:rPr>
          <w:sz w:val="26"/>
          <w:szCs w:val="26"/>
        </w:rPr>
        <w:t xml:space="preserve">    Анализ</w:t>
      </w:r>
      <w:r>
        <w:rPr>
          <w:sz w:val="28"/>
          <w:szCs w:val="28"/>
        </w:rPr>
        <w:t xml:space="preserve"> </w:t>
      </w:r>
      <w:r w:rsidRPr="00965AD3">
        <w:rPr>
          <w:sz w:val="26"/>
          <w:szCs w:val="26"/>
        </w:rPr>
        <w:t xml:space="preserve">исполнения доходов бюджета городского поселения город Россошь в разрезе собственных доходов и безвозмездных </w:t>
      </w:r>
      <w:r w:rsidR="00C349C3" w:rsidRPr="00965AD3">
        <w:rPr>
          <w:sz w:val="26"/>
          <w:szCs w:val="26"/>
        </w:rPr>
        <w:t>поступлени</w:t>
      </w:r>
      <w:r w:rsidRPr="00965AD3">
        <w:rPr>
          <w:sz w:val="26"/>
          <w:szCs w:val="26"/>
        </w:rPr>
        <w:t>й показаны в таблице 2.</w:t>
      </w:r>
      <w:r>
        <w:t xml:space="preserve">                                                                                                               </w:t>
      </w:r>
      <w:r w:rsidR="002A280D">
        <w:t xml:space="preserve">        </w:t>
      </w:r>
      <w:r w:rsidR="00B23B1D">
        <w:t xml:space="preserve">                                             </w:t>
      </w:r>
      <w:r>
        <w:t xml:space="preserve">                                                                                                              </w:t>
      </w:r>
      <w:r w:rsidR="002A280D">
        <w:t xml:space="preserve">  </w:t>
      </w:r>
      <w:r w:rsidR="00BF7510">
        <w:t xml:space="preserve">  Таблица №2   (тыс. руб.)</w:t>
      </w:r>
    </w:p>
    <w:tbl>
      <w:tblPr>
        <w:tblW w:w="8481" w:type="dxa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0C0B26">
        <w:trPr>
          <w:trHeight w:val="802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D52921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D52921"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D52921" w:rsidRDefault="0040085D" w:rsidP="006F029B">
            <w:pPr>
              <w:pStyle w:val="afa"/>
              <w:ind w:left="0" w:right="-5"/>
              <w:jc w:val="center"/>
              <w:rPr>
                <w:b/>
              </w:rPr>
            </w:pPr>
            <w:r w:rsidRPr="00D52921">
              <w:rPr>
                <w:b/>
              </w:rPr>
              <w:t>Исполнено за 201</w:t>
            </w:r>
            <w:r w:rsidR="006F029B" w:rsidRPr="00D52921">
              <w:rPr>
                <w:b/>
              </w:rPr>
              <w:t>8</w:t>
            </w:r>
            <w:r w:rsidRPr="00D52921">
              <w:rPr>
                <w:b/>
              </w:rPr>
              <w:t xml:space="preserve"> год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D52921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D52921">
              <w:rPr>
                <w:b/>
              </w:rPr>
              <w:t>Утвержденный</w:t>
            </w:r>
          </w:p>
          <w:p w:rsidR="0040085D" w:rsidRPr="00D52921" w:rsidRDefault="0040085D" w:rsidP="006F029B">
            <w:pPr>
              <w:pStyle w:val="afa"/>
              <w:ind w:left="0" w:right="-5"/>
              <w:jc w:val="center"/>
              <w:rPr>
                <w:b/>
              </w:rPr>
            </w:pPr>
            <w:r w:rsidRPr="00D52921">
              <w:rPr>
                <w:b/>
              </w:rPr>
              <w:t>на 201</w:t>
            </w:r>
            <w:r w:rsidR="006F029B" w:rsidRPr="00D52921">
              <w:rPr>
                <w:b/>
              </w:rPr>
              <w:t>9</w:t>
            </w:r>
            <w:r w:rsidRPr="00D52921">
              <w:rPr>
                <w:b/>
              </w:rPr>
              <w:t xml:space="preserve"> год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D52921" w:rsidRDefault="0040085D" w:rsidP="000C0B26">
            <w:pPr>
              <w:ind w:right="72"/>
              <w:jc w:val="center"/>
              <w:rPr>
                <w:b/>
              </w:rPr>
            </w:pPr>
            <w:r w:rsidRPr="00D52921">
              <w:rPr>
                <w:b/>
              </w:rPr>
              <w:t>Исполнено за 201</w:t>
            </w:r>
            <w:r w:rsidR="00D122EE" w:rsidRPr="00D52921">
              <w:rPr>
                <w:b/>
              </w:rPr>
              <w:t>9</w:t>
            </w:r>
            <w:r w:rsidRPr="00D52921">
              <w:rPr>
                <w:b/>
              </w:rPr>
              <w:t xml:space="preserve"> год</w:t>
            </w:r>
          </w:p>
          <w:p w:rsidR="0040085D" w:rsidRPr="00D52921" w:rsidRDefault="0040085D" w:rsidP="000C0B26">
            <w:pPr>
              <w:ind w:right="72"/>
              <w:jc w:val="center"/>
              <w:rPr>
                <w:b/>
              </w:rPr>
            </w:pPr>
          </w:p>
        </w:tc>
      </w:tr>
      <w:tr w:rsidR="0040085D" w:rsidTr="000C0B26">
        <w:trPr>
          <w:trHeight w:val="146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D52921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D52921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D52921"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D52921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D52921"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D52921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D52921"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D52921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D52921"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D52921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D52921"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Pr="00D52921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D52921">
              <w:rPr>
                <w:b/>
              </w:rPr>
              <w:t>%</w:t>
            </w:r>
          </w:p>
        </w:tc>
      </w:tr>
      <w:tr w:rsidR="00D122EE" w:rsidTr="000C0B26">
        <w:trPr>
          <w:trHeight w:val="392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2EE" w:rsidRPr="00D52921" w:rsidRDefault="00D122EE" w:rsidP="000C0B26">
            <w:pPr>
              <w:pStyle w:val="afa"/>
              <w:ind w:left="0" w:right="-5"/>
              <w:jc w:val="both"/>
            </w:pPr>
            <w:r w:rsidRPr="00D52921"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6F029B">
            <w:pPr>
              <w:pStyle w:val="afa"/>
              <w:ind w:left="0" w:right="-5"/>
              <w:jc w:val="right"/>
            </w:pPr>
            <w:r w:rsidRPr="00D52921">
              <w:t>405 932,4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6F029B">
            <w:pPr>
              <w:pStyle w:val="afa"/>
              <w:ind w:left="0" w:right="-5"/>
              <w:jc w:val="right"/>
            </w:pPr>
            <w:r w:rsidRPr="00D5292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  <w:r w:rsidRPr="00D52921">
              <w:t>437 045,2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  <w:r w:rsidRPr="00D52921"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D122EE">
            <w:pPr>
              <w:pStyle w:val="Default"/>
              <w:jc w:val="right"/>
              <w:rPr>
                <w:color w:val="auto"/>
              </w:rPr>
            </w:pPr>
            <w:r w:rsidRPr="00D52921">
              <w:rPr>
                <w:color w:val="auto"/>
              </w:rPr>
              <w:t>434 558,4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  <w:r w:rsidRPr="00D52921">
              <w:t>100</w:t>
            </w:r>
          </w:p>
        </w:tc>
      </w:tr>
      <w:tr w:rsidR="00D122EE" w:rsidTr="000C0B26">
        <w:trPr>
          <w:trHeight w:val="403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2EE" w:rsidRPr="00D52921" w:rsidRDefault="00D122EE" w:rsidP="000C0B26">
            <w:pPr>
              <w:pStyle w:val="afa"/>
              <w:ind w:left="0" w:right="-5"/>
              <w:jc w:val="both"/>
            </w:pPr>
            <w:r w:rsidRPr="00D52921"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6F029B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6F029B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D122EE">
            <w:pPr>
              <w:pStyle w:val="Default"/>
              <w:jc w:val="right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</w:p>
        </w:tc>
      </w:tr>
      <w:tr w:rsidR="00D122EE" w:rsidTr="000C0B26">
        <w:trPr>
          <w:trHeight w:val="958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2EE" w:rsidRPr="00D52921" w:rsidRDefault="00D122EE" w:rsidP="000C0B26">
            <w:pPr>
              <w:pStyle w:val="afa"/>
              <w:ind w:left="0" w:right="-5"/>
              <w:jc w:val="both"/>
            </w:pPr>
            <w:r w:rsidRPr="00D52921"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6F029B">
            <w:pPr>
              <w:pStyle w:val="afa"/>
              <w:ind w:left="0" w:right="-5"/>
              <w:jc w:val="right"/>
            </w:pPr>
            <w:r w:rsidRPr="00D52921">
              <w:t>302 379,4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6F029B">
            <w:pPr>
              <w:pStyle w:val="afa"/>
              <w:ind w:left="0" w:right="-5"/>
              <w:jc w:val="right"/>
            </w:pPr>
            <w:r w:rsidRPr="00D52921">
              <w:t>74,5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  <w:r w:rsidRPr="00D52921">
              <w:t>310 855,6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  <w:r w:rsidRPr="00D52921">
              <w:t>71,1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D122EE">
            <w:pPr>
              <w:pStyle w:val="Default"/>
              <w:jc w:val="right"/>
              <w:rPr>
                <w:color w:val="auto"/>
              </w:rPr>
            </w:pPr>
            <w:r w:rsidRPr="00D52921">
              <w:rPr>
                <w:color w:val="auto"/>
              </w:rPr>
              <w:t>308 490,8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  <w:r w:rsidRPr="00D52921">
              <w:t>71,0</w:t>
            </w:r>
          </w:p>
        </w:tc>
      </w:tr>
      <w:tr w:rsidR="00D122EE" w:rsidTr="000C0B26">
        <w:trPr>
          <w:trHeight w:val="745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2EE" w:rsidRPr="00D52921" w:rsidRDefault="00D122EE" w:rsidP="000C0B26">
            <w:pPr>
              <w:pStyle w:val="afa"/>
              <w:ind w:left="0" w:right="-5"/>
              <w:jc w:val="both"/>
            </w:pPr>
            <w:r w:rsidRPr="00D52921"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6F029B">
            <w:pPr>
              <w:pStyle w:val="afa"/>
              <w:ind w:left="0" w:right="-5"/>
              <w:jc w:val="right"/>
            </w:pPr>
            <w:r w:rsidRPr="00D52921">
              <w:t>103 553,0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6F029B">
            <w:pPr>
              <w:pStyle w:val="afa"/>
              <w:ind w:left="0" w:right="-5"/>
              <w:jc w:val="right"/>
            </w:pPr>
            <w:r w:rsidRPr="00D52921">
              <w:t>25,5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  <w:r w:rsidRPr="00D52921">
              <w:t>126 189,6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  <w:r w:rsidRPr="00D52921">
              <w:t>28,9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  <w:r w:rsidRPr="00D52921">
              <w:t>126 067,6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2EE" w:rsidRPr="00D52921" w:rsidRDefault="00D122EE" w:rsidP="000C0B26">
            <w:pPr>
              <w:pStyle w:val="afa"/>
              <w:ind w:left="0" w:right="-5"/>
              <w:jc w:val="right"/>
            </w:pPr>
            <w:r w:rsidRPr="00D52921">
              <w:t>29,0</w:t>
            </w:r>
          </w:p>
        </w:tc>
      </w:tr>
    </w:tbl>
    <w:p w:rsidR="0040085D" w:rsidRDefault="0040085D" w:rsidP="0040085D">
      <w:pPr>
        <w:pStyle w:val="afa"/>
        <w:ind w:left="0" w:right="-5"/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 w:rsidRPr="00EE771E">
        <w:rPr>
          <w:sz w:val="28"/>
          <w:szCs w:val="28"/>
        </w:rPr>
        <w:t>Структура доходов</w:t>
      </w:r>
      <w:r w:rsidR="003572D5">
        <w:rPr>
          <w:sz w:val="28"/>
          <w:szCs w:val="28"/>
        </w:rPr>
        <w:t xml:space="preserve"> в 2019</w:t>
      </w:r>
      <w:r>
        <w:rPr>
          <w:sz w:val="28"/>
          <w:szCs w:val="28"/>
        </w:rPr>
        <w:t xml:space="preserve"> году изменилась в сторону уменьшения удельного веса налоговых и неналоговых доходов и увеличения удельного веса безвозмездных поступлений.</w:t>
      </w:r>
    </w:p>
    <w:p w:rsidR="0040085D" w:rsidRDefault="003572D5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итогам 2019</w:t>
      </w:r>
      <w:r w:rsidR="0040085D">
        <w:rPr>
          <w:sz w:val="28"/>
          <w:szCs w:val="28"/>
        </w:rPr>
        <w:t xml:space="preserve"> года налоговые и неналоговые доходы в общей сумме </w:t>
      </w:r>
      <w:r w:rsidR="008B63E9" w:rsidRPr="008B63E9">
        <w:rPr>
          <w:sz w:val="28"/>
          <w:szCs w:val="28"/>
        </w:rPr>
        <w:t>310 855,6</w:t>
      </w:r>
      <w:r w:rsidR="008B63E9">
        <w:rPr>
          <w:sz w:val="28"/>
          <w:szCs w:val="28"/>
        </w:rPr>
        <w:t xml:space="preserve"> тыс. рублей составили 71,1</w:t>
      </w:r>
      <w:r w:rsidR="0040085D">
        <w:rPr>
          <w:sz w:val="28"/>
          <w:szCs w:val="28"/>
        </w:rPr>
        <w:t>% от всех до</w:t>
      </w:r>
      <w:r w:rsidR="008B63E9">
        <w:rPr>
          <w:sz w:val="28"/>
          <w:szCs w:val="28"/>
        </w:rPr>
        <w:t>ходов городского бюджета. В 2018</w:t>
      </w:r>
      <w:r w:rsidR="0040085D">
        <w:rPr>
          <w:sz w:val="28"/>
          <w:szCs w:val="28"/>
        </w:rPr>
        <w:t xml:space="preserve"> году собственные доходы го</w:t>
      </w:r>
      <w:r w:rsidR="008B63E9">
        <w:rPr>
          <w:sz w:val="28"/>
          <w:szCs w:val="28"/>
        </w:rPr>
        <w:t>родского бюджета составляли 74,5</w:t>
      </w:r>
      <w:r w:rsidR="0040085D">
        <w:rPr>
          <w:sz w:val="28"/>
          <w:szCs w:val="28"/>
        </w:rPr>
        <w:t xml:space="preserve">%.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источниками формирования собственных дох</w:t>
      </w:r>
      <w:r w:rsidR="00D90308">
        <w:rPr>
          <w:sz w:val="28"/>
          <w:szCs w:val="28"/>
        </w:rPr>
        <w:t>одов городского бюджета являются</w:t>
      </w:r>
      <w:r>
        <w:rPr>
          <w:sz w:val="28"/>
          <w:szCs w:val="28"/>
        </w:rPr>
        <w:t xml:space="preserve"> налоги.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Налоговые д</w:t>
      </w:r>
      <w:r w:rsidR="008B63E9">
        <w:rPr>
          <w:sz w:val="28"/>
          <w:szCs w:val="28"/>
        </w:rPr>
        <w:t>оходы городского бюджета за 2019</w:t>
      </w:r>
      <w:r>
        <w:rPr>
          <w:sz w:val="28"/>
          <w:szCs w:val="28"/>
        </w:rPr>
        <w:t xml:space="preserve"> год составили </w:t>
      </w:r>
      <w:r w:rsidR="00347CD7">
        <w:rPr>
          <w:sz w:val="28"/>
          <w:szCs w:val="28"/>
        </w:rPr>
        <w:t>260 198 тыс. рублей (84,3</w:t>
      </w:r>
      <w:r>
        <w:rPr>
          <w:sz w:val="28"/>
          <w:szCs w:val="28"/>
        </w:rPr>
        <w:t xml:space="preserve">% от собственных доходов городского бюджета). Поступление налоговых доходов увеличилось на </w:t>
      </w:r>
      <w:r w:rsidR="00347CD7">
        <w:rPr>
          <w:sz w:val="28"/>
          <w:szCs w:val="28"/>
        </w:rPr>
        <w:t>1 667,2 тыс. рублей к уровню 2018</w:t>
      </w:r>
      <w:r>
        <w:rPr>
          <w:sz w:val="28"/>
          <w:szCs w:val="28"/>
        </w:rPr>
        <w:t xml:space="preserve"> года (</w:t>
      </w:r>
      <w:r w:rsidR="00347CD7">
        <w:rPr>
          <w:sz w:val="28"/>
          <w:szCs w:val="28"/>
        </w:rPr>
        <w:t xml:space="preserve">258 530,8 </w:t>
      </w:r>
      <w:r>
        <w:rPr>
          <w:sz w:val="28"/>
          <w:szCs w:val="28"/>
        </w:rPr>
        <w:t xml:space="preserve">тыс. руб.)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Основным (бюджетообразующим) налоговым доходом городского бюджета яв</w:t>
      </w:r>
      <w:r w:rsidR="00D90DFB">
        <w:rPr>
          <w:sz w:val="28"/>
          <w:szCs w:val="28"/>
        </w:rPr>
        <w:t>ляется земельный налог</w:t>
      </w:r>
      <w:r>
        <w:rPr>
          <w:sz w:val="28"/>
          <w:szCs w:val="28"/>
        </w:rPr>
        <w:t xml:space="preserve"> в сумме </w:t>
      </w:r>
      <w:r w:rsidR="00BC089C">
        <w:rPr>
          <w:sz w:val="28"/>
          <w:szCs w:val="28"/>
        </w:rPr>
        <w:t>136 652,6</w:t>
      </w:r>
      <w:r>
        <w:rPr>
          <w:sz w:val="28"/>
          <w:szCs w:val="28"/>
        </w:rPr>
        <w:t xml:space="preserve"> тыс. рублей, или </w:t>
      </w:r>
      <w:r w:rsidR="00BC089C">
        <w:rPr>
          <w:sz w:val="28"/>
          <w:szCs w:val="28"/>
        </w:rPr>
        <w:t>44,3</w:t>
      </w:r>
      <w:r>
        <w:rPr>
          <w:sz w:val="28"/>
          <w:szCs w:val="28"/>
        </w:rPr>
        <w:t xml:space="preserve"> % от общего объёма налоговых и неналого</w:t>
      </w:r>
      <w:r w:rsidR="00BC089C">
        <w:rPr>
          <w:sz w:val="28"/>
          <w:szCs w:val="28"/>
        </w:rPr>
        <w:t xml:space="preserve">вых доходов. </w:t>
      </w:r>
      <w:r w:rsidR="002F5C57" w:rsidRPr="002F5C57">
        <w:rPr>
          <w:sz w:val="28"/>
          <w:szCs w:val="28"/>
        </w:rPr>
        <w:t xml:space="preserve">Из общей суммы земельного налога от физических лиц поступило 23 350,9 тыс. рублей, от юридических – 113 301,7 тыс. рублей. </w:t>
      </w:r>
      <w:r w:rsidR="00BC089C">
        <w:rPr>
          <w:sz w:val="28"/>
          <w:szCs w:val="28"/>
        </w:rPr>
        <w:t>По сравнению с 2018</w:t>
      </w:r>
      <w:r>
        <w:rPr>
          <w:sz w:val="28"/>
          <w:szCs w:val="28"/>
        </w:rPr>
        <w:t xml:space="preserve"> годом поступление земельного налога уменьшилось на </w:t>
      </w:r>
      <w:r w:rsidR="00BC089C">
        <w:rPr>
          <w:sz w:val="28"/>
          <w:szCs w:val="28"/>
        </w:rPr>
        <w:t>1 393,3</w:t>
      </w:r>
      <w:r>
        <w:rPr>
          <w:sz w:val="28"/>
          <w:szCs w:val="28"/>
        </w:rPr>
        <w:t xml:space="preserve"> тыс. рублей. </w:t>
      </w:r>
    </w:p>
    <w:p w:rsidR="0040085D" w:rsidRPr="00372139" w:rsidRDefault="00AE0B71" w:rsidP="004008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Следующим по величине в 2019</w:t>
      </w:r>
      <w:r w:rsidR="0040085D" w:rsidRPr="00372139">
        <w:rPr>
          <w:sz w:val="28"/>
          <w:szCs w:val="28"/>
        </w:rPr>
        <w:t xml:space="preserve"> году является налог на доходы физических лиц, удельный вес которого состави</w:t>
      </w:r>
      <w:r>
        <w:rPr>
          <w:sz w:val="28"/>
          <w:szCs w:val="28"/>
        </w:rPr>
        <w:t>л 32,1</w:t>
      </w:r>
      <w:r w:rsidR="0040085D" w:rsidRPr="00372139">
        <w:rPr>
          <w:sz w:val="28"/>
          <w:szCs w:val="28"/>
        </w:rPr>
        <w:t xml:space="preserve">% собственных доходов или </w:t>
      </w:r>
      <w:r>
        <w:rPr>
          <w:sz w:val="28"/>
          <w:szCs w:val="28"/>
        </w:rPr>
        <w:t>99 143,0</w:t>
      </w:r>
      <w:r w:rsidR="0040085D" w:rsidRPr="00372139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рублей, это составляет 99,4% к уточненному плану и 102,7</w:t>
      </w:r>
      <w:r w:rsidR="0040085D" w:rsidRPr="00372139">
        <w:rPr>
          <w:sz w:val="28"/>
          <w:szCs w:val="28"/>
        </w:rPr>
        <w:t>% к факту предыдущего года.</w:t>
      </w:r>
    </w:p>
    <w:p w:rsidR="0040085D" w:rsidRDefault="00667437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>
        <w:rPr>
          <w:sz w:val="28"/>
          <w:szCs w:val="28"/>
        </w:rPr>
        <w:t xml:space="preserve">В отчётном году в городской  бюджет поступили налоги на товары, реализуемые на территории Российской Федерации (акцизы) в сумме </w:t>
      </w:r>
      <w:r w:rsidR="00AE0B71">
        <w:rPr>
          <w:sz w:val="28"/>
          <w:szCs w:val="28"/>
        </w:rPr>
        <w:t>8 032,6 тыс. руб. (2,6</w:t>
      </w:r>
      <w:r w:rsidR="0040085D">
        <w:rPr>
          <w:sz w:val="28"/>
          <w:szCs w:val="28"/>
        </w:rPr>
        <w:t xml:space="preserve">% от собственных доходов городского бюджета).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 от единого сельскохозяйственного налога (</w:t>
      </w:r>
      <w:r w:rsidR="00AE0B71">
        <w:rPr>
          <w:sz w:val="28"/>
          <w:szCs w:val="28"/>
        </w:rPr>
        <w:t>совокупный доход) составляют 0,4</w:t>
      </w:r>
      <w:r>
        <w:rPr>
          <w:sz w:val="28"/>
          <w:szCs w:val="28"/>
        </w:rPr>
        <w:t xml:space="preserve"> %. </w:t>
      </w:r>
    </w:p>
    <w:p w:rsidR="0040085D" w:rsidRDefault="00667437" w:rsidP="006674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 w:rsidRPr="005F07D2">
        <w:rPr>
          <w:sz w:val="28"/>
          <w:szCs w:val="28"/>
        </w:rPr>
        <w:t>Налог на имущество физических лиц также как и земельный является местным налогом и в</w:t>
      </w:r>
      <w:r w:rsidR="00BF1A90">
        <w:rPr>
          <w:sz w:val="28"/>
          <w:szCs w:val="28"/>
        </w:rPr>
        <w:t xml:space="preserve"> 2019</w:t>
      </w:r>
      <w:r w:rsidR="0040085D" w:rsidRPr="005F07D2">
        <w:rPr>
          <w:sz w:val="28"/>
          <w:szCs w:val="28"/>
        </w:rPr>
        <w:t xml:space="preserve"> году его поступления составили – 15</w:t>
      </w:r>
      <w:r w:rsidR="00BF1A90">
        <w:rPr>
          <w:sz w:val="28"/>
          <w:szCs w:val="28"/>
        </w:rPr>
        <w:t> 266,1</w:t>
      </w:r>
      <w:r w:rsidR="0040085D" w:rsidRPr="005F07D2">
        <w:rPr>
          <w:sz w:val="28"/>
          <w:szCs w:val="28"/>
        </w:rPr>
        <w:t xml:space="preserve"> тыс. руб. против </w:t>
      </w:r>
      <w:r w:rsidR="00BF1A90" w:rsidRPr="005F07D2">
        <w:rPr>
          <w:sz w:val="28"/>
          <w:szCs w:val="28"/>
        </w:rPr>
        <w:t xml:space="preserve">15 482,4 </w:t>
      </w:r>
      <w:r w:rsidR="00BF1A90">
        <w:rPr>
          <w:sz w:val="28"/>
          <w:szCs w:val="28"/>
        </w:rPr>
        <w:t xml:space="preserve">тыс. рублей, поступивших в 2018 </w:t>
      </w:r>
      <w:r w:rsidR="0040085D" w:rsidRPr="005F07D2">
        <w:rPr>
          <w:sz w:val="28"/>
          <w:szCs w:val="28"/>
        </w:rPr>
        <w:t xml:space="preserve">году. 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Нен</w:t>
      </w:r>
      <w:r w:rsidR="003605F4">
        <w:rPr>
          <w:sz w:val="28"/>
          <w:szCs w:val="28"/>
        </w:rPr>
        <w:t>алоговые доходы поступили в 2019</w:t>
      </w:r>
      <w:r>
        <w:rPr>
          <w:sz w:val="28"/>
          <w:szCs w:val="28"/>
        </w:rPr>
        <w:t xml:space="preserve"> году в сумме </w:t>
      </w:r>
      <w:r w:rsidR="00B24E94">
        <w:rPr>
          <w:sz w:val="28"/>
          <w:szCs w:val="28"/>
        </w:rPr>
        <w:t>48 292,8</w:t>
      </w:r>
      <w:r>
        <w:rPr>
          <w:sz w:val="28"/>
          <w:szCs w:val="28"/>
        </w:rPr>
        <w:t xml:space="preserve"> тыс. рублей, что составляет </w:t>
      </w:r>
      <w:r w:rsidR="00B24E94">
        <w:rPr>
          <w:sz w:val="28"/>
          <w:szCs w:val="28"/>
        </w:rPr>
        <w:t>15,7</w:t>
      </w:r>
      <w:r>
        <w:rPr>
          <w:sz w:val="28"/>
          <w:szCs w:val="28"/>
        </w:rPr>
        <w:t xml:space="preserve">% от общего объёма налоговых и неналоговых доходов городского бюджета. </w:t>
      </w:r>
    </w:p>
    <w:p w:rsidR="0040085D" w:rsidRPr="00F61F8F" w:rsidRDefault="00667437" w:rsidP="00667437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085D" w:rsidRPr="00F61F8F">
        <w:rPr>
          <w:sz w:val="28"/>
          <w:szCs w:val="28"/>
        </w:rPr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имущества и земельных участков. В 2018 году платежи за аренду земли поступали по нормативу 50% и составили </w:t>
      </w:r>
      <w:r w:rsidR="009D43B0">
        <w:rPr>
          <w:sz w:val="28"/>
          <w:szCs w:val="28"/>
        </w:rPr>
        <w:t>15 564,5 тыс. рублей, что на 1 475,5</w:t>
      </w:r>
      <w:r w:rsidR="0040085D" w:rsidRPr="00F61F8F">
        <w:rPr>
          <w:sz w:val="28"/>
          <w:szCs w:val="28"/>
        </w:rPr>
        <w:t xml:space="preserve"> тыс</w:t>
      </w:r>
      <w:r w:rsidR="009D43B0">
        <w:rPr>
          <w:sz w:val="28"/>
          <w:szCs w:val="28"/>
        </w:rPr>
        <w:t>. рублей меньше поступлений 2018</w:t>
      </w:r>
      <w:r w:rsidR="0040085D" w:rsidRPr="00F61F8F">
        <w:rPr>
          <w:sz w:val="28"/>
          <w:szCs w:val="28"/>
        </w:rPr>
        <w:t xml:space="preserve"> года.</w:t>
      </w:r>
    </w:p>
    <w:p w:rsidR="0040085D" w:rsidRPr="00F61F8F" w:rsidRDefault="0040085D" w:rsidP="0040085D">
      <w:pPr>
        <w:ind w:firstLine="708"/>
        <w:jc w:val="both"/>
        <w:rPr>
          <w:sz w:val="28"/>
          <w:szCs w:val="28"/>
        </w:rPr>
      </w:pPr>
      <w:r w:rsidRPr="00F61F8F">
        <w:rPr>
          <w:sz w:val="28"/>
          <w:szCs w:val="28"/>
        </w:rPr>
        <w:t xml:space="preserve">От сдачи в аренду муниципального имущества поступило </w:t>
      </w:r>
      <w:r w:rsidR="000F74BB">
        <w:rPr>
          <w:sz w:val="28"/>
          <w:szCs w:val="28"/>
        </w:rPr>
        <w:t>2 347,1</w:t>
      </w:r>
      <w:r w:rsidRPr="00F61F8F">
        <w:rPr>
          <w:sz w:val="28"/>
          <w:szCs w:val="28"/>
        </w:rPr>
        <w:t xml:space="preserve"> тыс. рублей, </w:t>
      </w:r>
      <w:r w:rsidR="000F74BB">
        <w:rPr>
          <w:sz w:val="28"/>
          <w:szCs w:val="28"/>
        </w:rPr>
        <w:t>что меньше поступлений 2018</w:t>
      </w:r>
      <w:r w:rsidRPr="00F61F8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0F74BB">
        <w:rPr>
          <w:sz w:val="28"/>
          <w:szCs w:val="28"/>
        </w:rPr>
        <w:t>на 887,1 тыс. рублей</w:t>
      </w:r>
      <w:r w:rsidRPr="00F61F8F">
        <w:rPr>
          <w:sz w:val="28"/>
          <w:szCs w:val="28"/>
        </w:rPr>
        <w:t xml:space="preserve">. </w:t>
      </w:r>
    </w:p>
    <w:p w:rsidR="0040085D" w:rsidRPr="00843A08" w:rsidRDefault="0040085D" w:rsidP="0040085D">
      <w:pPr>
        <w:jc w:val="both"/>
        <w:rPr>
          <w:sz w:val="28"/>
          <w:szCs w:val="28"/>
        </w:rPr>
      </w:pPr>
      <w:r w:rsidRPr="00F61F8F">
        <w:rPr>
          <w:sz w:val="28"/>
          <w:szCs w:val="28"/>
        </w:rPr>
        <w:tab/>
        <w:t>От продажи муниципального имущест</w:t>
      </w:r>
      <w:r w:rsidR="00843A08">
        <w:rPr>
          <w:sz w:val="28"/>
          <w:szCs w:val="28"/>
        </w:rPr>
        <w:t>ва в 2019</w:t>
      </w:r>
      <w:r w:rsidRPr="00F61F8F">
        <w:rPr>
          <w:sz w:val="28"/>
          <w:szCs w:val="28"/>
        </w:rPr>
        <w:t xml:space="preserve"> году в городской бюджет поступили денежные средства в сумме </w:t>
      </w:r>
      <w:r w:rsidR="00843A08">
        <w:rPr>
          <w:sz w:val="28"/>
          <w:szCs w:val="28"/>
        </w:rPr>
        <w:t xml:space="preserve">15 732,3 </w:t>
      </w:r>
      <w:r w:rsidRPr="00F61F8F">
        <w:rPr>
          <w:sz w:val="28"/>
          <w:szCs w:val="28"/>
        </w:rPr>
        <w:t>тыс. рублей</w:t>
      </w:r>
      <w:r w:rsidR="00843A08">
        <w:rPr>
          <w:sz w:val="28"/>
          <w:szCs w:val="28"/>
        </w:rPr>
        <w:t>, что больше на 9 891,7 тыс. рублей</w:t>
      </w:r>
      <w:r w:rsidR="00843A08" w:rsidRPr="00843A08">
        <w:rPr>
          <w:sz w:val="28"/>
          <w:szCs w:val="28"/>
        </w:rPr>
        <w:t xml:space="preserve"> </w:t>
      </w:r>
      <w:r w:rsidR="00843A08">
        <w:rPr>
          <w:sz w:val="28"/>
          <w:szCs w:val="28"/>
        </w:rPr>
        <w:t>поступлений 2018</w:t>
      </w:r>
      <w:r w:rsidR="00843A08" w:rsidRPr="00F61F8F">
        <w:rPr>
          <w:sz w:val="28"/>
          <w:szCs w:val="28"/>
        </w:rPr>
        <w:t xml:space="preserve"> года</w:t>
      </w:r>
      <w:r w:rsidR="00843A08">
        <w:rPr>
          <w:sz w:val="28"/>
          <w:szCs w:val="28"/>
        </w:rPr>
        <w:t>.</w:t>
      </w:r>
    </w:p>
    <w:p w:rsidR="0040085D" w:rsidRPr="00F61F8F" w:rsidRDefault="0040085D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61F8F">
        <w:rPr>
          <w:sz w:val="28"/>
          <w:szCs w:val="28"/>
        </w:rPr>
        <w:t xml:space="preserve">От продажи земельных участков поступили средства в сумме </w:t>
      </w:r>
      <w:r w:rsidR="00843A08">
        <w:rPr>
          <w:sz w:val="28"/>
          <w:szCs w:val="28"/>
        </w:rPr>
        <w:t>1 428,4</w:t>
      </w:r>
      <w:r w:rsidRPr="00F61F8F">
        <w:rPr>
          <w:sz w:val="28"/>
          <w:szCs w:val="28"/>
        </w:rPr>
        <w:t xml:space="preserve"> тыс. рублей, что на </w:t>
      </w:r>
      <w:r w:rsidR="00843A08">
        <w:rPr>
          <w:sz w:val="28"/>
          <w:szCs w:val="28"/>
        </w:rPr>
        <w:t>362,3</w:t>
      </w:r>
      <w:r w:rsidRPr="00F61F8F">
        <w:rPr>
          <w:sz w:val="28"/>
          <w:szCs w:val="28"/>
        </w:rPr>
        <w:t xml:space="preserve"> тыс. рублей </w:t>
      </w:r>
      <w:r w:rsidR="00843A08">
        <w:rPr>
          <w:sz w:val="28"/>
          <w:szCs w:val="28"/>
        </w:rPr>
        <w:t>больше поступлений 2018</w:t>
      </w:r>
      <w:r w:rsidRPr="00F61F8F">
        <w:rPr>
          <w:sz w:val="28"/>
          <w:szCs w:val="28"/>
        </w:rPr>
        <w:t xml:space="preserve"> года.</w:t>
      </w:r>
    </w:p>
    <w:p w:rsidR="0040085D" w:rsidRPr="00F61F8F" w:rsidRDefault="0040085D" w:rsidP="0040085D">
      <w:pPr>
        <w:jc w:val="both"/>
        <w:rPr>
          <w:sz w:val="28"/>
          <w:szCs w:val="28"/>
        </w:rPr>
      </w:pPr>
      <w:r w:rsidRPr="00F61F8F">
        <w:rPr>
          <w:sz w:val="28"/>
          <w:szCs w:val="28"/>
        </w:rPr>
        <w:lastRenderedPageBreak/>
        <w:tab/>
        <w:t xml:space="preserve">Доходы от оказания платных услуг поступили в сумме </w:t>
      </w:r>
      <w:r w:rsidR="00E748E4">
        <w:rPr>
          <w:sz w:val="28"/>
          <w:szCs w:val="28"/>
        </w:rPr>
        <w:t>9 577,6</w:t>
      </w:r>
      <w:r w:rsidRPr="00F61F8F">
        <w:rPr>
          <w:sz w:val="28"/>
          <w:szCs w:val="28"/>
        </w:rPr>
        <w:t xml:space="preserve"> тыс. рублей, в том числе:</w:t>
      </w:r>
    </w:p>
    <w:p w:rsidR="001F3883" w:rsidRPr="001F3883" w:rsidRDefault="001F3883" w:rsidP="001F3883">
      <w:pPr>
        <w:jc w:val="both"/>
        <w:rPr>
          <w:sz w:val="28"/>
          <w:szCs w:val="28"/>
        </w:rPr>
      </w:pPr>
      <w:r w:rsidRPr="001F3883">
        <w:rPr>
          <w:sz w:val="28"/>
          <w:szCs w:val="28"/>
        </w:rPr>
        <w:t>МКУ г.п.г. Россошь «БОС» - 1 040,0 тыс. рублей;</w:t>
      </w:r>
    </w:p>
    <w:p w:rsidR="001F3883" w:rsidRPr="001F3883" w:rsidRDefault="001F3883" w:rsidP="001F3883">
      <w:pPr>
        <w:jc w:val="both"/>
        <w:rPr>
          <w:sz w:val="28"/>
          <w:szCs w:val="28"/>
        </w:rPr>
      </w:pPr>
      <w:r w:rsidRPr="001F3883">
        <w:rPr>
          <w:sz w:val="28"/>
          <w:szCs w:val="28"/>
        </w:rPr>
        <w:t>МКУ г.п.г. Россошь КДО «Вдохновение» - 924,7 тыс. рублей,</w:t>
      </w:r>
    </w:p>
    <w:p w:rsidR="001F3883" w:rsidRPr="001F3883" w:rsidRDefault="001F3883" w:rsidP="001F3883">
      <w:pPr>
        <w:jc w:val="both"/>
        <w:rPr>
          <w:sz w:val="28"/>
          <w:szCs w:val="28"/>
        </w:rPr>
      </w:pPr>
      <w:r w:rsidRPr="001F3883">
        <w:rPr>
          <w:sz w:val="28"/>
          <w:szCs w:val="28"/>
        </w:rPr>
        <w:t>МКУК г.п.г. Россошь ДТ «РАМС» - 600,9 тыс. рублей;</w:t>
      </w:r>
    </w:p>
    <w:p w:rsidR="001F3883" w:rsidRPr="001F3883" w:rsidRDefault="001F3883" w:rsidP="001F3883">
      <w:pPr>
        <w:jc w:val="both"/>
        <w:rPr>
          <w:sz w:val="28"/>
          <w:szCs w:val="28"/>
        </w:rPr>
      </w:pPr>
      <w:r w:rsidRPr="001F3883">
        <w:rPr>
          <w:sz w:val="28"/>
          <w:szCs w:val="28"/>
        </w:rPr>
        <w:t>МКУ г.п.г. Россошь «Центр по ГО и ЧС» - 303,7 тыс. рублей;</w:t>
      </w:r>
    </w:p>
    <w:p w:rsidR="001F3883" w:rsidRPr="001F3883" w:rsidRDefault="001F3883" w:rsidP="001F3883">
      <w:pPr>
        <w:jc w:val="both"/>
        <w:rPr>
          <w:sz w:val="28"/>
          <w:szCs w:val="28"/>
        </w:rPr>
      </w:pPr>
      <w:r w:rsidRPr="001F3883">
        <w:rPr>
          <w:sz w:val="28"/>
          <w:szCs w:val="28"/>
        </w:rPr>
        <w:t>МКУ г.п.г. Россошь «ДРРК» - 6 708,3 тыс. рублей.</w:t>
      </w:r>
    </w:p>
    <w:p w:rsidR="0040085D" w:rsidRPr="00F61F8F" w:rsidRDefault="001F3883" w:rsidP="001F3883">
      <w:pPr>
        <w:jc w:val="both"/>
        <w:rPr>
          <w:sz w:val="28"/>
          <w:szCs w:val="28"/>
        </w:rPr>
      </w:pPr>
      <w:r w:rsidRPr="001F3883">
        <w:rPr>
          <w:sz w:val="28"/>
          <w:szCs w:val="28"/>
        </w:rPr>
        <w:tab/>
        <w:t>Анализ поступлений собственных доходов в городской бюджет показывает, что значительную долю в них составляют налоги от АО «Минудобрения» или 36,0%.</w:t>
      </w:r>
      <w:r w:rsidR="0040085D" w:rsidRPr="00F61F8F">
        <w:rPr>
          <w:sz w:val="28"/>
          <w:szCs w:val="28"/>
        </w:rPr>
        <w:tab/>
      </w:r>
    </w:p>
    <w:p w:rsidR="0040085D" w:rsidRPr="00F61F8F" w:rsidRDefault="0040085D" w:rsidP="0040085D">
      <w:pPr>
        <w:ind w:firstLine="570"/>
        <w:jc w:val="both"/>
        <w:rPr>
          <w:sz w:val="28"/>
          <w:szCs w:val="28"/>
        </w:rPr>
      </w:pP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доходов (собственные доходы) в 201</w:t>
      </w:r>
      <w:r w:rsidR="00C0775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году</w:t>
      </w:r>
    </w:p>
    <w:p w:rsidR="00CE2C78" w:rsidRPr="001818C1" w:rsidRDefault="0040085D" w:rsidP="00CE2C78">
      <w:pPr>
        <w:ind w:firstLine="570"/>
        <w:jc w:val="right"/>
        <w:rPr>
          <w:sz w:val="28"/>
          <w:szCs w:val="28"/>
        </w:rPr>
      </w:pPr>
      <w:r>
        <w:t xml:space="preserve">     </w:t>
      </w:r>
      <w:r w:rsidR="00CE2C78" w:rsidRPr="001818C1">
        <w:rPr>
          <w:sz w:val="28"/>
          <w:szCs w:val="28"/>
        </w:rPr>
        <w:t>Таблица №3</w:t>
      </w:r>
    </w:p>
    <w:p w:rsidR="0040085D" w:rsidRPr="00E748E4" w:rsidRDefault="0040085D" w:rsidP="00CE2C78">
      <w:pPr>
        <w:jc w:val="right"/>
      </w:pPr>
      <w:r>
        <w:t xml:space="preserve">                                                                                                    </w:t>
      </w:r>
      <w:r w:rsidR="00B23B1D">
        <w:t xml:space="preserve">    </w:t>
      </w:r>
      <w:r w:rsidRPr="00E748E4">
        <w:t>(тыс.</w:t>
      </w:r>
      <w:r w:rsidR="00F00071" w:rsidRPr="00E748E4">
        <w:t xml:space="preserve"> </w:t>
      </w:r>
      <w:r w:rsidRPr="00E748E4"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303"/>
        <w:gridCol w:w="1276"/>
        <w:gridCol w:w="1231"/>
        <w:gridCol w:w="1305"/>
        <w:gridCol w:w="1156"/>
      </w:tblGrid>
      <w:tr w:rsidR="0040085D" w:rsidRPr="00E748E4" w:rsidTr="00D601BC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E748E4" w:rsidRDefault="0040085D" w:rsidP="000C0B26">
            <w:pPr>
              <w:jc w:val="center"/>
            </w:pPr>
          </w:p>
          <w:p w:rsidR="0040085D" w:rsidRPr="00E748E4" w:rsidRDefault="0040085D" w:rsidP="000C0B26">
            <w:pPr>
              <w:jc w:val="center"/>
            </w:pPr>
          </w:p>
          <w:p w:rsidR="0040085D" w:rsidRPr="00E748E4" w:rsidRDefault="0040085D" w:rsidP="000C0B26">
            <w:pPr>
              <w:jc w:val="center"/>
            </w:pPr>
            <w:r w:rsidRPr="00E748E4">
              <w:t>Наименование дохода</w:t>
            </w:r>
          </w:p>
          <w:p w:rsidR="0040085D" w:rsidRPr="00E748E4" w:rsidRDefault="0040085D" w:rsidP="000C0B26">
            <w:pPr>
              <w:jc w:val="center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E748E4" w:rsidRDefault="0040085D" w:rsidP="00D601BC">
            <w:pPr>
              <w:jc w:val="center"/>
              <w:rPr>
                <w:sz w:val="20"/>
                <w:szCs w:val="20"/>
              </w:rPr>
            </w:pPr>
            <w:r w:rsidRPr="00E748E4">
              <w:rPr>
                <w:sz w:val="20"/>
                <w:szCs w:val="20"/>
              </w:rPr>
              <w:t>Исполнено за 201</w:t>
            </w:r>
            <w:r w:rsidR="00D601BC" w:rsidRPr="00E748E4">
              <w:rPr>
                <w:sz w:val="20"/>
                <w:szCs w:val="20"/>
              </w:rPr>
              <w:t>8</w:t>
            </w:r>
            <w:r w:rsidRPr="00E748E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E748E4" w:rsidRDefault="0040085D" w:rsidP="00D601BC">
            <w:pPr>
              <w:jc w:val="center"/>
              <w:rPr>
                <w:sz w:val="20"/>
                <w:szCs w:val="20"/>
              </w:rPr>
            </w:pPr>
            <w:r w:rsidRPr="00E748E4">
              <w:rPr>
                <w:sz w:val="20"/>
                <w:szCs w:val="20"/>
              </w:rPr>
              <w:t>Плановые значения 201</w:t>
            </w:r>
            <w:r w:rsidR="00D601BC" w:rsidRPr="00E748E4">
              <w:rPr>
                <w:sz w:val="20"/>
                <w:szCs w:val="20"/>
              </w:rPr>
              <w:t>9</w:t>
            </w:r>
            <w:r w:rsidRPr="00E748E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E748E4" w:rsidRDefault="0040085D" w:rsidP="00D601BC">
            <w:pPr>
              <w:jc w:val="center"/>
              <w:rPr>
                <w:sz w:val="20"/>
                <w:szCs w:val="20"/>
              </w:rPr>
            </w:pPr>
            <w:r w:rsidRPr="00E748E4">
              <w:rPr>
                <w:sz w:val="20"/>
                <w:szCs w:val="20"/>
              </w:rPr>
              <w:t>Исполнено за 201</w:t>
            </w:r>
            <w:r w:rsidR="00D601BC" w:rsidRPr="00E748E4">
              <w:rPr>
                <w:sz w:val="20"/>
                <w:szCs w:val="20"/>
              </w:rPr>
              <w:t>9</w:t>
            </w:r>
            <w:r w:rsidRPr="00E748E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E748E4" w:rsidRDefault="0040085D" w:rsidP="000C0B26">
            <w:pPr>
              <w:jc w:val="center"/>
              <w:rPr>
                <w:sz w:val="20"/>
                <w:szCs w:val="20"/>
              </w:rPr>
            </w:pPr>
            <w:r w:rsidRPr="00E748E4"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E748E4" w:rsidRDefault="0040085D" w:rsidP="000C0B26">
            <w:pPr>
              <w:jc w:val="center"/>
              <w:rPr>
                <w:sz w:val="20"/>
                <w:szCs w:val="20"/>
              </w:rPr>
            </w:pPr>
            <w:r w:rsidRPr="00E748E4">
              <w:rPr>
                <w:sz w:val="20"/>
                <w:szCs w:val="20"/>
              </w:rPr>
              <w:t>Структура в %</w:t>
            </w:r>
          </w:p>
        </w:tc>
      </w:tr>
      <w:tr w:rsidR="00D601BC" w:rsidRPr="00E748E4" w:rsidTr="00D601BC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rPr>
                <w:b/>
              </w:rPr>
            </w:pPr>
            <w:r w:rsidRPr="00E748E4">
              <w:rPr>
                <w:b/>
              </w:rPr>
              <w:t xml:space="preserve">Налоговые и неналоговые </w:t>
            </w:r>
          </w:p>
          <w:p w:rsidR="00D601BC" w:rsidRPr="00E748E4" w:rsidRDefault="00D601BC" w:rsidP="000C0B26">
            <w:pPr>
              <w:rPr>
                <w:b/>
              </w:rPr>
            </w:pPr>
            <w:r w:rsidRPr="00E748E4">
              <w:rPr>
                <w:b/>
              </w:rPr>
              <w:t>доходы, в том числе: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302 379,4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310 855,6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308 490,8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35111E" w:rsidP="000C0B26">
            <w:pPr>
              <w:jc w:val="center"/>
            </w:pPr>
            <w:r w:rsidRPr="00E748E4">
              <w:t>99,2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100</w:t>
            </w:r>
          </w:p>
        </w:tc>
      </w:tr>
      <w:tr w:rsidR="00D601BC" w:rsidRPr="00E748E4" w:rsidTr="00D601BC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r w:rsidRPr="00E748E4">
              <w:t>Налог на доходы физических лиц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96 496,5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99 692,1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99 143,0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35111E" w:rsidP="000C0B26">
            <w:pPr>
              <w:jc w:val="center"/>
            </w:pPr>
            <w:r w:rsidRPr="00E748E4">
              <w:t>99,4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1567F3" w:rsidP="000C0B26">
            <w:pPr>
              <w:jc w:val="center"/>
            </w:pPr>
            <w:r w:rsidRPr="00E748E4">
              <w:t>32,1</w:t>
            </w:r>
          </w:p>
        </w:tc>
      </w:tr>
      <w:tr w:rsidR="00D601BC" w:rsidRPr="00E748E4" w:rsidTr="00D601BC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r w:rsidRPr="00E748E4">
              <w:t>Налоги на товары реализуемые на территории Российской Федерации (Акцизы)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7 057,0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7 352,3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8 032,6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35111E" w:rsidP="000C0B26">
            <w:pPr>
              <w:jc w:val="center"/>
            </w:pPr>
            <w:r w:rsidRPr="00E748E4">
              <w:t>109,3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35111E">
            <w:pPr>
              <w:jc w:val="center"/>
            </w:pPr>
            <w:r w:rsidRPr="00E748E4">
              <w:t>2,</w:t>
            </w:r>
            <w:r w:rsidR="0035111E" w:rsidRPr="00E748E4">
              <w:t>6</w:t>
            </w:r>
          </w:p>
        </w:tc>
      </w:tr>
      <w:tr w:rsidR="00D601BC" w:rsidRPr="00E748E4" w:rsidTr="00D601BC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r w:rsidRPr="00E748E4">
              <w:t>Налоги на совокупный доход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1 449,9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1 103,0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1 103,7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35111E" w:rsidP="000C0B26">
            <w:pPr>
              <w:jc w:val="center"/>
            </w:pPr>
            <w:r w:rsidRPr="00E748E4">
              <w:t>100,1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1567F3">
            <w:pPr>
              <w:jc w:val="center"/>
            </w:pPr>
            <w:r w:rsidRPr="00E748E4">
              <w:t>0,</w:t>
            </w:r>
            <w:r w:rsidR="001567F3" w:rsidRPr="00E748E4">
              <w:t>4</w:t>
            </w:r>
          </w:p>
        </w:tc>
      </w:tr>
      <w:tr w:rsidR="00D601BC" w:rsidRPr="00E748E4" w:rsidTr="00D601BC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r w:rsidRPr="00E748E4">
              <w:t>Налоги на имущество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153 528,3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152 304,0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151 918,7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1567F3" w:rsidP="000C0B26">
            <w:pPr>
              <w:jc w:val="center"/>
            </w:pPr>
            <w:r w:rsidRPr="00E748E4">
              <w:t>99</w:t>
            </w:r>
            <w:r w:rsidR="00D601BC" w:rsidRPr="00E748E4">
              <w:t>,7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1567F3" w:rsidP="000C0B26">
            <w:pPr>
              <w:jc w:val="center"/>
            </w:pPr>
            <w:r w:rsidRPr="00E748E4">
              <w:t>49,2</w:t>
            </w:r>
          </w:p>
        </w:tc>
      </w:tr>
      <w:tr w:rsidR="00D601BC" w:rsidRPr="00E748E4" w:rsidTr="00D601BC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r w:rsidRPr="00E748E4"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-0,1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0,0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0,0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1567F3" w:rsidP="000C0B26">
            <w:pPr>
              <w:jc w:val="center"/>
            </w:pPr>
            <w:r w:rsidRPr="00E748E4">
              <w:t>0,0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1567F3" w:rsidP="000C0B26">
            <w:pPr>
              <w:jc w:val="center"/>
            </w:pPr>
            <w:r w:rsidRPr="00E748E4">
              <w:t>0,0</w:t>
            </w:r>
          </w:p>
        </w:tc>
      </w:tr>
      <w:tr w:rsidR="00D601BC" w:rsidRPr="00E748E4" w:rsidTr="00D601BC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r w:rsidRPr="00E748E4"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21 978,5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22 196,0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19 921,7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1567F3" w:rsidP="000C0B26">
            <w:pPr>
              <w:jc w:val="center"/>
            </w:pPr>
            <w:r w:rsidRPr="00E748E4">
              <w:t>89,8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1567F3" w:rsidP="000C0B26">
            <w:pPr>
              <w:jc w:val="center"/>
            </w:pPr>
            <w:r w:rsidRPr="00E748E4">
              <w:t>6,5</w:t>
            </w:r>
          </w:p>
        </w:tc>
      </w:tr>
      <w:tr w:rsidR="00D601BC" w:rsidRPr="00E748E4" w:rsidTr="00D601BC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r w:rsidRPr="00E748E4">
              <w:t>Доходы от оказания платных услуг и компенсация затрат государства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13 246,7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9 538,2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35111E" w:rsidP="000C0B26">
            <w:pPr>
              <w:jc w:val="center"/>
            </w:pPr>
            <w:r w:rsidRPr="00E748E4">
              <w:t>9 577,6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1567F3" w:rsidP="000C0B26">
            <w:pPr>
              <w:jc w:val="center"/>
            </w:pPr>
            <w:r w:rsidRPr="00E748E4">
              <w:t>100,4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2E72D4" w:rsidP="000C0B26">
            <w:pPr>
              <w:jc w:val="center"/>
            </w:pPr>
            <w:r w:rsidRPr="00E748E4">
              <w:t>3,1</w:t>
            </w:r>
          </w:p>
        </w:tc>
      </w:tr>
      <w:tr w:rsidR="00D601BC" w:rsidRPr="00E748E4" w:rsidTr="00D601BC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r w:rsidRPr="00E748E4">
              <w:t>Доходы от продажи материальных и нематериальных активов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6 906,7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17 100,0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35111E" w:rsidP="000C0B26">
            <w:pPr>
              <w:jc w:val="center"/>
            </w:pPr>
            <w:r w:rsidRPr="00E748E4">
              <w:t>17 160,7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1567F3" w:rsidP="000C0B26">
            <w:pPr>
              <w:jc w:val="center"/>
            </w:pPr>
            <w:r w:rsidRPr="00E748E4">
              <w:t>100,4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2E72D4" w:rsidP="000C0B26">
            <w:pPr>
              <w:jc w:val="center"/>
            </w:pPr>
            <w:r w:rsidRPr="00E748E4">
              <w:t>5,6</w:t>
            </w:r>
          </w:p>
        </w:tc>
      </w:tr>
      <w:tr w:rsidR="00D601BC" w:rsidRPr="00E748E4" w:rsidTr="00D601BC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r w:rsidRPr="00E748E4">
              <w:t>Штрафы, санкции, возмещение ущерба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196,4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290,0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35111E" w:rsidP="000C0B26">
            <w:pPr>
              <w:jc w:val="center"/>
            </w:pPr>
            <w:r w:rsidRPr="00E748E4">
              <w:t>312,2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1567F3">
            <w:pPr>
              <w:jc w:val="center"/>
            </w:pPr>
            <w:r w:rsidRPr="00E748E4">
              <w:t>10</w:t>
            </w:r>
            <w:r w:rsidR="001567F3" w:rsidRPr="00E748E4">
              <w:t>7</w:t>
            </w:r>
            <w:r w:rsidRPr="00E748E4">
              <w:t>,7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0,1</w:t>
            </w:r>
          </w:p>
          <w:p w:rsidR="00D601BC" w:rsidRPr="00E748E4" w:rsidRDefault="00D601BC" w:rsidP="000C0B26">
            <w:pPr>
              <w:jc w:val="center"/>
            </w:pPr>
          </w:p>
        </w:tc>
      </w:tr>
      <w:tr w:rsidR="00D601BC" w:rsidTr="00D601BC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r w:rsidRPr="00E748E4">
              <w:t>Прочие неналоговые доходы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D601BC">
            <w:pPr>
              <w:jc w:val="center"/>
            </w:pPr>
            <w:r w:rsidRPr="00E748E4">
              <w:t>1 519,5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0C0B26">
            <w:pPr>
              <w:jc w:val="center"/>
            </w:pPr>
            <w:r w:rsidRPr="00E748E4">
              <w:t>1 280,0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35111E" w:rsidP="000C0B26">
            <w:pPr>
              <w:jc w:val="center"/>
            </w:pPr>
            <w:r w:rsidRPr="00E748E4">
              <w:t>1320,6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1567F3" w:rsidP="000C0B26">
            <w:pPr>
              <w:jc w:val="center"/>
            </w:pPr>
            <w:r w:rsidRPr="00E748E4">
              <w:t>103,2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1BC" w:rsidRPr="00E748E4" w:rsidRDefault="00D601BC" w:rsidP="001567F3">
            <w:pPr>
              <w:jc w:val="center"/>
            </w:pPr>
            <w:r w:rsidRPr="00E748E4">
              <w:t>0,</w:t>
            </w:r>
            <w:r w:rsidR="001567F3" w:rsidRPr="00E748E4">
              <w:t>4</w:t>
            </w:r>
          </w:p>
        </w:tc>
      </w:tr>
    </w:tbl>
    <w:p w:rsidR="00896DDD" w:rsidRDefault="00896DDD" w:rsidP="00896DDD">
      <w:pPr>
        <w:ind w:firstLine="570"/>
        <w:jc w:val="both"/>
        <w:rPr>
          <w:sz w:val="28"/>
          <w:szCs w:val="28"/>
        </w:rPr>
      </w:pPr>
    </w:p>
    <w:p w:rsidR="00896DDD" w:rsidRPr="003A4DD9" w:rsidRDefault="00896DDD" w:rsidP="00896DDD">
      <w:pPr>
        <w:ind w:firstLine="570"/>
        <w:jc w:val="both"/>
        <w:rPr>
          <w:sz w:val="28"/>
          <w:szCs w:val="28"/>
        </w:rPr>
      </w:pPr>
      <w:r w:rsidRPr="00896DDD">
        <w:rPr>
          <w:sz w:val="28"/>
          <w:szCs w:val="28"/>
        </w:rPr>
        <w:t>Сравнивая поступление налоговых и неналоговых доходов в о</w:t>
      </w:r>
      <w:r w:rsidR="00F636AA">
        <w:rPr>
          <w:sz w:val="28"/>
          <w:szCs w:val="28"/>
        </w:rPr>
        <w:t>тчётном году по сравнению с 2018</w:t>
      </w:r>
      <w:r w:rsidRPr="00896DDD">
        <w:rPr>
          <w:sz w:val="28"/>
          <w:szCs w:val="28"/>
        </w:rPr>
        <w:t xml:space="preserve"> годом</w:t>
      </w:r>
      <w:r w:rsidRPr="00896DDD">
        <w:t xml:space="preserve">, </w:t>
      </w:r>
      <w:r w:rsidRPr="00896DDD">
        <w:rPr>
          <w:sz w:val="28"/>
          <w:szCs w:val="28"/>
        </w:rPr>
        <w:t xml:space="preserve">следует отметить, что рост наблюдается в основном   по </w:t>
      </w:r>
      <w:r w:rsidR="00F636AA">
        <w:rPr>
          <w:sz w:val="28"/>
          <w:szCs w:val="28"/>
        </w:rPr>
        <w:t>налогу на доходы физических лиц, а также по доходам</w:t>
      </w:r>
      <w:r w:rsidR="00F636AA" w:rsidRPr="00F636AA">
        <w:rPr>
          <w:sz w:val="28"/>
          <w:szCs w:val="28"/>
        </w:rPr>
        <w:t xml:space="preserve"> от продажи материальных и нематериальных активов</w:t>
      </w:r>
      <w:r w:rsidR="00F636AA">
        <w:rPr>
          <w:sz w:val="28"/>
          <w:szCs w:val="28"/>
        </w:rPr>
        <w:t>.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</w:p>
    <w:p w:rsidR="00C22424" w:rsidRPr="00907895" w:rsidRDefault="00C22424" w:rsidP="00C22424">
      <w:pPr>
        <w:jc w:val="both"/>
        <w:rPr>
          <w:sz w:val="28"/>
          <w:szCs w:val="28"/>
        </w:rPr>
      </w:pPr>
      <w:r>
        <w:t xml:space="preserve">       </w:t>
      </w:r>
      <w:r w:rsidRPr="00907895">
        <w:rPr>
          <w:sz w:val="28"/>
          <w:szCs w:val="28"/>
        </w:rPr>
        <w:t xml:space="preserve">С целью увеличения </w:t>
      </w:r>
      <w:r w:rsidR="0048668F" w:rsidRPr="00907895">
        <w:rPr>
          <w:sz w:val="28"/>
          <w:szCs w:val="28"/>
        </w:rPr>
        <w:t>объема поступлений имущественных налогов за счет сокращения недоимки</w:t>
      </w:r>
      <w:r w:rsidRPr="00907895">
        <w:rPr>
          <w:sz w:val="28"/>
          <w:szCs w:val="28"/>
        </w:rPr>
        <w:t xml:space="preserve"> </w:t>
      </w:r>
      <w:r w:rsidR="00907895" w:rsidRPr="00907895">
        <w:rPr>
          <w:sz w:val="28"/>
          <w:szCs w:val="28"/>
        </w:rPr>
        <w:t>Администрацией городского поселения город Россошь</w:t>
      </w:r>
      <w:r w:rsidR="0048668F" w:rsidRPr="00907895">
        <w:rPr>
          <w:sz w:val="28"/>
          <w:szCs w:val="28"/>
        </w:rPr>
        <w:t xml:space="preserve"> проведены работы по сокращению недоимки по налогам, зачисляемым в бюджет городского поселения город Россошь, сложившейся до наступления срока платежа без учета начислений текущего года.</w:t>
      </w:r>
      <w:r w:rsidR="00633DF1" w:rsidRPr="00907895">
        <w:rPr>
          <w:sz w:val="28"/>
          <w:szCs w:val="28"/>
        </w:rPr>
        <w:t xml:space="preserve"> </w:t>
      </w:r>
      <w:r w:rsidR="0048668F" w:rsidRPr="00907895">
        <w:rPr>
          <w:sz w:val="28"/>
          <w:szCs w:val="28"/>
        </w:rPr>
        <w:t xml:space="preserve">По результатам </w:t>
      </w:r>
      <w:r w:rsidRPr="00907895">
        <w:rPr>
          <w:sz w:val="28"/>
          <w:szCs w:val="28"/>
        </w:rPr>
        <w:t xml:space="preserve">работы дополнительно были получены поступления в бюджет в сумме </w:t>
      </w:r>
      <w:r w:rsidR="0048668F" w:rsidRPr="00907895">
        <w:rPr>
          <w:sz w:val="28"/>
          <w:szCs w:val="28"/>
        </w:rPr>
        <w:t>8 127,8 тыс</w:t>
      </w:r>
      <w:r w:rsidRPr="00907895">
        <w:rPr>
          <w:sz w:val="28"/>
          <w:szCs w:val="28"/>
        </w:rPr>
        <w:t>. рублей.</w:t>
      </w:r>
    </w:p>
    <w:p w:rsidR="00633DF1" w:rsidRPr="00D72E9A" w:rsidRDefault="00633DF1" w:rsidP="00C22424">
      <w:pPr>
        <w:jc w:val="both"/>
        <w:rPr>
          <w:sz w:val="28"/>
          <w:szCs w:val="28"/>
        </w:rPr>
      </w:pPr>
      <w:r w:rsidRPr="00907895">
        <w:rPr>
          <w:sz w:val="28"/>
          <w:szCs w:val="28"/>
        </w:rPr>
        <w:t xml:space="preserve">     С целью увеличения поступлений арендной платы проведены работы по сокращению недоимки по арендным платежам за земельные участки. По результатам работы дополнительно были получены поступления в бюджет в сумме 1 837,5 тыс. рублей.</w:t>
      </w:r>
    </w:p>
    <w:p w:rsidR="00C22424" w:rsidRPr="000F123C" w:rsidRDefault="0048668F" w:rsidP="00C22424">
      <w:pPr>
        <w:jc w:val="both"/>
        <w:rPr>
          <w:sz w:val="28"/>
          <w:szCs w:val="28"/>
        </w:rPr>
      </w:pPr>
      <w:r>
        <w:rPr>
          <w:i/>
        </w:rPr>
        <w:t xml:space="preserve">      </w:t>
      </w:r>
      <w:r w:rsidR="00C22424" w:rsidRPr="00C22424">
        <w:rPr>
          <w:i/>
        </w:rPr>
        <w:t xml:space="preserve"> </w:t>
      </w:r>
      <w:r w:rsidR="00C22424" w:rsidRPr="000F123C">
        <w:rPr>
          <w:sz w:val="28"/>
          <w:szCs w:val="28"/>
        </w:rPr>
        <w:t>Недоимка по нало</w:t>
      </w:r>
      <w:r w:rsidRPr="000F123C">
        <w:rPr>
          <w:sz w:val="28"/>
          <w:szCs w:val="28"/>
        </w:rPr>
        <w:t xml:space="preserve">говым доходам на </w:t>
      </w:r>
      <w:r w:rsidR="000F123C" w:rsidRPr="000F123C">
        <w:rPr>
          <w:sz w:val="28"/>
          <w:szCs w:val="28"/>
        </w:rPr>
        <w:t>01 января 2020</w:t>
      </w:r>
      <w:r w:rsidRPr="000F123C">
        <w:rPr>
          <w:sz w:val="28"/>
          <w:szCs w:val="28"/>
        </w:rPr>
        <w:t xml:space="preserve"> года городского</w:t>
      </w:r>
      <w:r w:rsidR="00C22424" w:rsidRPr="000F123C">
        <w:rPr>
          <w:sz w:val="28"/>
          <w:szCs w:val="28"/>
        </w:rPr>
        <w:t xml:space="preserve"> бюджета составляет в сумме </w:t>
      </w:r>
      <w:r w:rsidR="000F123C">
        <w:rPr>
          <w:sz w:val="28"/>
          <w:szCs w:val="28"/>
        </w:rPr>
        <w:t>10 036,3</w:t>
      </w:r>
      <w:r w:rsidRPr="000F123C">
        <w:rPr>
          <w:sz w:val="28"/>
          <w:szCs w:val="28"/>
        </w:rPr>
        <w:t xml:space="preserve"> тыс</w:t>
      </w:r>
      <w:r w:rsidR="00C22424" w:rsidRPr="000F123C">
        <w:rPr>
          <w:sz w:val="28"/>
          <w:szCs w:val="28"/>
        </w:rPr>
        <w:t>. рублей.</w:t>
      </w:r>
    </w:p>
    <w:p w:rsidR="00C22424" w:rsidRPr="00D72E9A" w:rsidRDefault="0048668F" w:rsidP="00633DF1">
      <w:pPr>
        <w:jc w:val="both"/>
        <w:rPr>
          <w:sz w:val="28"/>
          <w:szCs w:val="28"/>
        </w:rPr>
      </w:pPr>
      <w:r w:rsidRPr="000F123C">
        <w:rPr>
          <w:sz w:val="28"/>
          <w:szCs w:val="28"/>
        </w:rPr>
        <w:t xml:space="preserve">      </w:t>
      </w:r>
      <w:r w:rsidR="00C22424" w:rsidRPr="000F123C">
        <w:rPr>
          <w:sz w:val="28"/>
          <w:szCs w:val="28"/>
        </w:rPr>
        <w:t xml:space="preserve"> В результате проведения работы по сокращению задолженности по налогам недоимк</w:t>
      </w:r>
      <w:r w:rsidRPr="000F123C">
        <w:rPr>
          <w:sz w:val="28"/>
          <w:szCs w:val="28"/>
        </w:rPr>
        <w:t xml:space="preserve">и по состоянию на </w:t>
      </w:r>
      <w:r w:rsidR="000F123C">
        <w:rPr>
          <w:sz w:val="28"/>
          <w:szCs w:val="28"/>
        </w:rPr>
        <w:t>01 декабря</w:t>
      </w:r>
      <w:r w:rsidRPr="000F123C">
        <w:rPr>
          <w:sz w:val="28"/>
          <w:szCs w:val="28"/>
        </w:rPr>
        <w:t xml:space="preserve"> 2019</w:t>
      </w:r>
      <w:r w:rsidR="00C22424" w:rsidRPr="000F123C">
        <w:rPr>
          <w:sz w:val="28"/>
          <w:szCs w:val="28"/>
        </w:rPr>
        <w:t xml:space="preserve"> года  по сравнению с началом года снизилась на </w:t>
      </w:r>
      <w:r w:rsidR="007D7D37">
        <w:rPr>
          <w:sz w:val="28"/>
          <w:szCs w:val="28"/>
        </w:rPr>
        <w:t>65,5</w:t>
      </w:r>
      <w:r w:rsidR="00C22424" w:rsidRPr="000F123C">
        <w:rPr>
          <w:sz w:val="28"/>
          <w:szCs w:val="28"/>
        </w:rPr>
        <w:t xml:space="preserve">% (с </w:t>
      </w:r>
      <w:r w:rsidR="000F123C">
        <w:rPr>
          <w:sz w:val="28"/>
          <w:szCs w:val="28"/>
        </w:rPr>
        <w:t>12 402,5</w:t>
      </w:r>
      <w:r w:rsidRPr="000F123C">
        <w:rPr>
          <w:sz w:val="28"/>
          <w:szCs w:val="28"/>
        </w:rPr>
        <w:t xml:space="preserve"> тыс. рублей до </w:t>
      </w:r>
      <w:r w:rsidR="000F123C">
        <w:rPr>
          <w:sz w:val="28"/>
          <w:szCs w:val="28"/>
        </w:rPr>
        <w:t>4 280,7</w:t>
      </w:r>
      <w:r w:rsidR="007D7D37">
        <w:rPr>
          <w:sz w:val="28"/>
          <w:szCs w:val="28"/>
        </w:rPr>
        <w:t xml:space="preserve"> </w:t>
      </w:r>
      <w:r w:rsidRPr="000F123C">
        <w:rPr>
          <w:sz w:val="28"/>
          <w:szCs w:val="28"/>
        </w:rPr>
        <w:t>тыс</w:t>
      </w:r>
      <w:r w:rsidR="00C22424" w:rsidRPr="000F123C">
        <w:rPr>
          <w:sz w:val="28"/>
          <w:szCs w:val="28"/>
        </w:rPr>
        <w:t>. рублей).</w:t>
      </w:r>
      <w:r w:rsidR="00C22424" w:rsidRPr="00C22424">
        <w:rPr>
          <w:i/>
        </w:rPr>
        <w:t xml:space="preserve"> </w:t>
      </w:r>
    </w:p>
    <w:p w:rsidR="00C22424" w:rsidRPr="00587C9A" w:rsidRDefault="00633DF1" w:rsidP="00C22424">
      <w:pPr>
        <w:jc w:val="both"/>
        <w:rPr>
          <w:sz w:val="28"/>
          <w:szCs w:val="28"/>
        </w:rPr>
      </w:pPr>
      <w:r w:rsidRPr="00587C9A">
        <w:rPr>
          <w:sz w:val="28"/>
          <w:szCs w:val="28"/>
        </w:rPr>
        <w:t xml:space="preserve">      Администрацией городского поселения город Россошь в отчетном периоде в соответствии с нормами Закона N 44-ФЗ заключено </w:t>
      </w:r>
      <w:r w:rsidR="0038764B" w:rsidRPr="00587C9A">
        <w:rPr>
          <w:sz w:val="28"/>
          <w:szCs w:val="28"/>
        </w:rPr>
        <w:t>37</w:t>
      </w:r>
      <w:r w:rsidRPr="00587C9A">
        <w:rPr>
          <w:sz w:val="28"/>
          <w:szCs w:val="28"/>
        </w:rPr>
        <w:t xml:space="preserve"> контрактов</w:t>
      </w:r>
      <w:r w:rsidR="00587C9A" w:rsidRPr="00587C9A">
        <w:rPr>
          <w:sz w:val="28"/>
          <w:szCs w:val="28"/>
        </w:rPr>
        <w:t xml:space="preserve"> конкурентным способом</w:t>
      </w:r>
      <w:r w:rsidR="00076ED7" w:rsidRPr="00587C9A">
        <w:rPr>
          <w:sz w:val="28"/>
          <w:szCs w:val="28"/>
        </w:rPr>
        <w:t xml:space="preserve"> определения поставщ</w:t>
      </w:r>
      <w:r w:rsidR="00587C9A" w:rsidRPr="00587C9A">
        <w:rPr>
          <w:sz w:val="28"/>
          <w:szCs w:val="28"/>
        </w:rPr>
        <w:t xml:space="preserve">иков (подрядчиков, исполнителей; </w:t>
      </w:r>
      <w:r w:rsidRPr="00587C9A">
        <w:rPr>
          <w:sz w:val="28"/>
          <w:szCs w:val="28"/>
        </w:rPr>
        <w:t>13 контрактов - с единственным поставщи</w:t>
      </w:r>
      <w:r w:rsidR="00587C9A" w:rsidRPr="00587C9A">
        <w:rPr>
          <w:sz w:val="28"/>
          <w:szCs w:val="28"/>
        </w:rPr>
        <w:t>ком (подрядчиком, исполнителем);</w:t>
      </w:r>
      <w:r w:rsidRPr="00587C9A">
        <w:rPr>
          <w:sz w:val="28"/>
          <w:szCs w:val="28"/>
        </w:rPr>
        <w:t xml:space="preserve"> 488 контрактов  заключено на основании п. 4 ч. 1 ст. 93 Закона N 44-ФЗ (закупки до 300 тыс. руб.).</w:t>
      </w:r>
      <w:r w:rsidR="0094348D" w:rsidRPr="00587C9A">
        <w:rPr>
          <w:sz w:val="28"/>
          <w:szCs w:val="28"/>
        </w:rPr>
        <w:t xml:space="preserve"> </w:t>
      </w:r>
      <w:r w:rsidR="00C22424" w:rsidRPr="00587C9A">
        <w:rPr>
          <w:sz w:val="28"/>
          <w:szCs w:val="28"/>
        </w:rPr>
        <w:t xml:space="preserve">Сумма экономии бюджетных средств составила </w:t>
      </w:r>
      <w:r w:rsidR="0094348D" w:rsidRPr="00587C9A">
        <w:rPr>
          <w:sz w:val="28"/>
          <w:szCs w:val="28"/>
        </w:rPr>
        <w:t>2 300,5 тыс</w:t>
      </w:r>
      <w:r w:rsidR="00C22424" w:rsidRPr="00587C9A">
        <w:rPr>
          <w:sz w:val="28"/>
          <w:szCs w:val="28"/>
        </w:rPr>
        <w:t>. рублей</w:t>
      </w:r>
      <w:r w:rsidR="0094348D" w:rsidRPr="00587C9A">
        <w:rPr>
          <w:sz w:val="28"/>
          <w:szCs w:val="28"/>
        </w:rPr>
        <w:t>.</w:t>
      </w:r>
    </w:p>
    <w:p w:rsidR="00C22424" w:rsidRDefault="00C22424" w:rsidP="004C49FF">
      <w:pPr>
        <w:jc w:val="both"/>
        <w:rPr>
          <w:sz w:val="28"/>
          <w:szCs w:val="28"/>
        </w:rPr>
      </w:pPr>
    </w:p>
    <w:p w:rsidR="0040085D" w:rsidRPr="00F61F8F" w:rsidRDefault="006F2FEB" w:rsidP="004008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0085D" w:rsidRPr="00F61F8F">
        <w:rPr>
          <w:sz w:val="28"/>
          <w:szCs w:val="28"/>
        </w:rPr>
        <w:t xml:space="preserve">Кроме собственных доходов за отчетный период в бюджет города поступили денежные средства в сумме </w:t>
      </w:r>
      <w:r w:rsidR="00F636AA">
        <w:rPr>
          <w:sz w:val="28"/>
          <w:szCs w:val="28"/>
        </w:rPr>
        <w:t>124 120,6</w:t>
      </w:r>
      <w:r w:rsidR="0040085D" w:rsidRPr="00F61F8F">
        <w:rPr>
          <w:sz w:val="28"/>
          <w:szCs w:val="28"/>
        </w:rPr>
        <w:t xml:space="preserve"> тыс. рублей из других уровней бюджета.</w:t>
      </w:r>
    </w:p>
    <w:p w:rsidR="0040085D" w:rsidRPr="00F61F8F" w:rsidRDefault="0040085D" w:rsidP="0040085D">
      <w:pPr>
        <w:jc w:val="both"/>
        <w:rPr>
          <w:sz w:val="28"/>
          <w:szCs w:val="28"/>
        </w:rPr>
      </w:pPr>
      <w:r w:rsidRPr="00F61F8F">
        <w:rPr>
          <w:sz w:val="28"/>
          <w:szCs w:val="28"/>
        </w:rPr>
        <w:tab/>
        <w:t>Из них:</w:t>
      </w:r>
    </w:p>
    <w:p w:rsidR="0040085D" w:rsidRPr="00F61F8F" w:rsidRDefault="0040085D" w:rsidP="0040085D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F61F8F">
        <w:rPr>
          <w:sz w:val="28"/>
          <w:szCs w:val="28"/>
        </w:rPr>
        <w:t>дотация на выравнивание бюджетной обеспеченности из областного бюджета – 6 </w:t>
      </w:r>
      <w:r w:rsidR="00B879C1">
        <w:rPr>
          <w:sz w:val="28"/>
          <w:szCs w:val="28"/>
        </w:rPr>
        <w:t>652</w:t>
      </w:r>
      <w:r w:rsidRPr="00F61F8F">
        <w:rPr>
          <w:sz w:val="28"/>
          <w:szCs w:val="28"/>
        </w:rPr>
        <w:t>,0 тыс. рублей;</w:t>
      </w:r>
    </w:p>
    <w:p w:rsidR="0040085D" w:rsidRPr="00F61F8F" w:rsidRDefault="0040085D" w:rsidP="0040085D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F61F8F">
        <w:rPr>
          <w:sz w:val="28"/>
          <w:szCs w:val="28"/>
        </w:rPr>
        <w:t xml:space="preserve">субсидии на ремонт дорог – </w:t>
      </w:r>
      <w:r w:rsidR="00F636AA">
        <w:rPr>
          <w:sz w:val="28"/>
          <w:szCs w:val="28"/>
        </w:rPr>
        <w:t xml:space="preserve">68 940,6 </w:t>
      </w:r>
      <w:r w:rsidRPr="00F61F8F">
        <w:rPr>
          <w:sz w:val="28"/>
          <w:szCs w:val="28"/>
        </w:rPr>
        <w:t>тыс. рублей;</w:t>
      </w:r>
    </w:p>
    <w:p w:rsidR="0040085D" w:rsidRPr="00F61F8F" w:rsidRDefault="0040085D" w:rsidP="0040085D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F61F8F">
        <w:rPr>
          <w:sz w:val="28"/>
          <w:szCs w:val="28"/>
        </w:rPr>
        <w:t xml:space="preserve">субсидии на благоустройство </w:t>
      </w:r>
      <w:r w:rsidR="00F636AA">
        <w:rPr>
          <w:sz w:val="28"/>
          <w:szCs w:val="28"/>
        </w:rPr>
        <w:t>дворовых</w:t>
      </w:r>
      <w:r w:rsidRPr="00F61F8F">
        <w:rPr>
          <w:sz w:val="28"/>
          <w:szCs w:val="28"/>
        </w:rPr>
        <w:t xml:space="preserve"> территорий – </w:t>
      </w:r>
      <w:r w:rsidR="00F636AA">
        <w:rPr>
          <w:sz w:val="28"/>
          <w:szCs w:val="28"/>
        </w:rPr>
        <w:t>13 000</w:t>
      </w:r>
      <w:r w:rsidRPr="00F61F8F">
        <w:rPr>
          <w:sz w:val="28"/>
          <w:szCs w:val="28"/>
        </w:rPr>
        <w:t>,0 тыс. рублей;</w:t>
      </w:r>
    </w:p>
    <w:p w:rsidR="0040085D" w:rsidRPr="00F61F8F" w:rsidRDefault="0040085D" w:rsidP="0040085D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F61F8F">
        <w:rPr>
          <w:sz w:val="28"/>
          <w:szCs w:val="28"/>
        </w:rPr>
        <w:t xml:space="preserve">субсидии на постановку новых спектаклей и укрепление материально-технической базы театров – </w:t>
      </w:r>
      <w:r w:rsidR="00070EEB">
        <w:rPr>
          <w:sz w:val="28"/>
          <w:szCs w:val="28"/>
        </w:rPr>
        <w:t>4 937,9</w:t>
      </w:r>
      <w:r w:rsidRPr="00F61F8F">
        <w:rPr>
          <w:sz w:val="28"/>
          <w:szCs w:val="28"/>
        </w:rPr>
        <w:t xml:space="preserve"> тыс. рублей;</w:t>
      </w:r>
    </w:p>
    <w:p w:rsidR="00070EEB" w:rsidRPr="00070EEB" w:rsidRDefault="00070EEB" w:rsidP="00070EEB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070EEB">
        <w:rPr>
          <w:sz w:val="28"/>
          <w:szCs w:val="28"/>
        </w:rPr>
        <w:t>иные межбюджетные трансферты – 30 590,0 тыс. рублей</w:t>
      </w:r>
      <w:r>
        <w:rPr>
          <w:sz w:val="28"/>
          <w:szCs w:val="28"/>
        </w:rPr>
        <w:t>.</w:t>
      </w:r>
    </w:p>
    <w:p w:rsidR="0040085D" w:rsidRPr="00070EEB" w:rsidRDefault="0040085D" w:rsidP="0040085D">
      <w:pPr>
        <w:jc w:val="both"/>
        <w:rPr>
          <w:sz w:val="28"/>
          <w:szCs w:val="28"/>
        </w:rPr>
      </w:pPr>
    </w:p>
    <w:p w:rsidR="0040085D" w:rsidRPr="00F61F8F" w:rsidRDefault="0040085D" w:rsidP="0040085D">
      <w:pPr>
        <w:jc w:val="both"/>
        <w:rPr>
          <w:sz w:val="28"/>
          <w:szCs w:val="28"/>
        </w:rPr>
      </w:pPr>
      <w:r w:rsidRPr="00F61F8F">
        <w:rPr>
          <w:sz w:val="28"/>
          <w:szCs w:val="28"/>
        </w:rPr>
        <w:tab/>
        <w:t xml:space="preserve">Кроме этого в бюджет города поступили прочие безвозмездные поступления в сумме </w:t>
      </w:r>
      <w:r w:rsidR="00070EEB">
        <w:rPr>
          <w:sz w:val="28"/>
          <w:szCs w:val="28"/>
        </w:rPr>
        <w:t>2 084,4</w:t>
      </w:r>
      <w:r w:rsidRPr="00F61F8F">
        <w:rPr>
          <w:sz w:val="28"/>
          <w:szCs w:val="28"/>
        </w:rPr>
        <w:t xml:space="preserve"> тыс. рублей.</w:t>
      </w:r>
    </w:p>
    <w:p w:rsidR="009E20EA" w:rsidRDefault="00D221F7" w:rsidP="004C49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целом бюджет города за 2019</w:t>
      </w:r>
      <w:r w:rsidR="0040085D" w:rsidRPr="00F61F8F">
        <w:rPr>
          <w:sz w:val="28"/>
          <w:szCs w:val="28"/>
        </w:rPr>
        <w:t xml:space="preserve"> год исполнен по доходам на </w:t>
      </w:r>
      <w:r w:rsidR="00070EEB">
        <w:rPr>
          <w:sz w:val="28"/>
          <w:szCs w:val="28"/>
        </w:rPr>
        <w:t>99,4</w:t>
      </w:r>
      <w:r w:rsidR="0040085D" w:rsidRPr="00F61F8F">
        <w:rPr>
          <w:sz w:val="28"/>
          <w:szCs w:val="28"/>
        </w:rPr>
        <w:t xml:space="preserve">% и составил </w:t>
      </w:r>
      <w:r w:rsidR="00070EEB">
        <w:rPr>
          <w:sz w:val="28"/>
          <w:szCs w:val="28"/>
        </w:rPr>
        <w:t>434 558,3</w:t>
      </w:r>
      <w:r w:rsidR="0040085D" w:rsidRPr="00F61F8F">
        <w:rPr>
          <w:sz w:val="28"/>
          <w:szCs w:val="28"/>
        </w:rPr>
        <w:t xml:space="preserve"> тыс. рублей.</w:t>
      </w:r>
    </w:p>
    <w:p w:rsidR="00B21109" w:rsidRDefault="00B21109" w:rsidP="004C49FF">
      <w:pPr>
        <w:jc w:val="both"/>
        <w:rPr>
          <w:sz w:val="28"/>
          <w:szCs w:val="28"/>
        </w:rPr>
      </w:pPr>
    </w:p>
    <w:p w:rsidR="00B21109" w:rsidRDefault="00B21109" w:rsidP="004C49FF">
      <w:pPr>
        <w:jc w:val="both"/>
        <w:rPr>
          <w:sz w:val="28"/>
          <w:szCs w:val="28"/>
        </w:rPr>
      </w:pPr>
    </w:p>
    <w:p w:rsidR="00B21109" w:rsidRDefault="00B21109" w:rsidP="004C49FF">
      <w:pPr>
        <w:jc w:val="both"/>
        <w:rPr>
          <w:sz w:val="28"/>
          <w:szCs w:val="28"/>
        </w:rPr>
      </w:pPr>
    </w:p>
    <w:p w:rsidR="00B21109" w:rsidRDefault="00B21109" w:rsidP="004C49FF">
      <w:pPr>
        <w:jc w:val="both"/>
        <w:rPr>
          <w:sz w:val="28"/>
          <w:szCs w:val="28"/>
        </w:rPr>
      </w:pPr>
    </w:p>
    <w:p w:rsidR="00B21109" w:rsidRDefault="00B21109" w:rsidP="004C49FF">
      <w:pPr>
        <w:jc w:val="both"/>
        <w:rPr>
          <w:sz w:val="28"/>
          <w:szCs w:val="28"/>
        </w:rPr>
      </w:pPr>
    </w:p>
    <w:p w:rsidR="0040085D" w:rsidRDefault="0040085D" w:rsidP="0040085D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№4</w:t>
      </w:r>
    </w:p>
    <w:p w:rsidR="0040085D" w:rsidRDefault="0040085D" w:rsidP="0040085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Безвозмездные поступления за 201</w:t>
      </w:r>
      <w:r w:rsidR="00D15F1C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40085D" w:rsidRPr="00620FD5" w:rsidRDefault="0040085D" w:rsidP="00620FD5">
      <w:pPr>
        <w:ind w:firstLine="57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620FD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tbl>
      <w:tblPr>
        <w:tblW w:w="0" w:type="auto"/>
        <w:tblInd w:w="132" w:type="dxa"/>
        <w:tblLayout w:type="fixed"/>
        <w:tblLook w:val="0000"/>
      </w:tblPr>
      <w:tblGrid>
        <w:gridCol w:w="3239"/>
        <w:gridCol w:w="1290"/>
        <w:gridCol w:w="1290"/>
        <w:gridCol w:w="1335"/>
        <w:gridCol w:w="1170"/>
        <w:gridCol w:w="1141"/>
      </w:tblGrid>
      <w:tr w:rsidR="0040085D" w:rsidRPr="009E20EA" w:rsidTr="000C0B26">
        <w:trPr>
          <w:trHeight w:val="7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9E20EA" w:rsidRDefault="0040085D" w:rsidP="000C0B26">
            <w:pPr>
              <w:jc w:val="center"/>
            </w:pPr>
            <w:r w:rsidRPr="009E20EA">
              <w:t>Наименование дохода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9E20EA" w:rsidRDefault="0040085D" w:rsidP="00D15F1C">
            <w:pPr>
              <w:jc w:val="center"/>
              <w:rPr>
                <w:sz w:val="20"/>
                <w:szCs w:val="20"/>
              </w:rPr>
            </w:pPr>
            <w:r w:rsidRPr="009E20EA">
              <w:rPr>
                <w:sz w:val="20"/>
                <w:szCs w:val="20"/>
              </w:rPr>
              <w:t>Исполнено 201</w:t>
            </w:r>
            <w:r w:rsidR="00D15F1C" w:rsidRPr="009E20EA">
              <w:rPr>
                <w:sz w:val="20"/>
                <w:szCs w:val="20"/>
              </w:rPr>
              <w:t>8</w:t>
            </w:r>
            <w:r w:rsidRPr="009E20E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9E20EA" w:rsidRDefault="0040085D" w:rsidP="005647A5">
            <w:pPr>
              <w:jc w:val="center"/>
              <w:rPr>
                <w:sz w:val="20"/>
                <w:szCs w:val="20"/>
              </w:rPr>
            </w:pPr>
            <w:r w:rsidRPr="009E20EA">
              <w:rPr>
                <w:sz w:val="20"/>
                <w:szCs w:val="20"/>
              </w:rPr>
              <w:t>Плановые значения 201</w:t>
            </w:r>
            <w:r w:rsidR="005647A5" w:rsidRPr="009E20EA">
              <w:rPr>
                <w:sz w:val="20"/>
                <w:szCs w:val="20"/>
              </w:rPr>
              <w:t>9</w:t>
            </w:r>
            <w:r w:rsidRPr="009E20EA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9E20EA" w:rsidRDefault="0040085D" w:rsidP="000C0B26">
            <w:pPr>
              <w:jc w:val="center"/>
              <w:rPr>
                <w:sz w:val="20"/>
                <w:szCs w:val="20"/>
              </w:rPr>
            </w:pPr>
            <w:r w:rsidRPr="009E20EA">
              <w:rPr>
                <w:sz w:val="20"/>
                <w:szCs w:val="20"/>
              </w:rPr>
              <w:t>Исполнено 2018 год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9E20EA" w:rsidRDefault="0040085D" w:rsidP="000C0B26">
            <w:pPr>
              <w:jc w:val="center"/>
              <w:rPr>
                <w:sz w:val="20"/>
                <w:szCs w:val="20"/>
              </w:rPr>
            </w:pPr>
            <w:r w:rsidRPr="009E20EA"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9E20EA" w:rsidRDefault="0040085D" w:rsidP="000C0B26">
            <w:pPr>
              <w:jc w:val="center"/>
              <w:rPr>
                <w:sz w:val="20"/>
                <w:szCs w:val="20"/>
              </w:rPr>
            </w:pPr>
            <w:r w:rsidRPr="009E20EA">
              <w:rPr>
                <w:sz w:val="20"/>
                <w:szCs w:val="20"/>
              </w:rPr>
              <w:t>Структура в %</w:t>
            </w:r>
          </w:p>
        </w:tc>
      </w:tr>
      <w:tr w:rsidR="00D15F1C" w:rsidRPr="009E20E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pPr>
              <w:rPr>
                <w:b/>
                <w:sz w:val="22"/>
                <w:szCs w:val="22"/>
              </w:rPr>
            </w:pPr>
            <w:r w:rsidRPr="009E20EA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D15F1C" w:rsidRPr="009E20EA" w:rsidRDefault="00D15F1C" w:rsidP="000C0B26">
            <w:r w:rsidRPr="009E20EA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D15F1C">
            <w:pPr>
              <w:jc w:val="center"/>
            </w:pPr>
            <w:r w:rsidRPr="009E20EA">
              <w:t>103 553,0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5647A5" w:rsidP="000C0B26">
            <w:pPr>
              <w:jc w:val="center"/>
            </w:pPr>
            <w:r w:rsidRPr="009E20EA">
              <w:t>126 189,6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5647A5" w:rsidP="000C0B26">
            <w:pPr>
              <w:jc w:val="center"/>
            </w:pPr>
            <w:r w:rsidRPr="009E20EA">
              <w:t>126 067,6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99,9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pPr>
              <w:jc w:val="center"/>
            </w:pPr>
            <w:r w:rsidRPr="009E20EA">
              <w:t>100</w:t>
            </w:r>
          </w:p>
        </w:tc>
      </w:tr>
      <w:tr w:rsidR="00D15F1C" w:rsidRPr="009E20E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r w:rsidRPr="009E20EA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D15F1C">
            <w:pPr>
              <w:jc w:val="center"/>
            </w:pPr>
            <w:r w:rsidRPr="009E20EA">
              <w:t>6 377,0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5647A5" w:rsidP="000C0B26">
            <w:pPr>
              <w:jc w:val="center"/>
            </w:pPr>
            <w:r w:rsidRPr="009E20EA">
              <w:t>6 652,0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5647A5" w:rsidP="000C0B26">
            <w:pPr>
              <w:jc w:val="center"/>
            </w:pPr>
            <w:r w:rsidRPr="009E20EA">
              <w:t>6 652,0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pPr>
              <w:jc w:val="center"/>
            </w:pPr>
            <w:r w:rsidRPr="009E20EA"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5,3</w:t>
            </w:r>
          </w:p>
        </w:tc>
      </w:tr>
      <w:tr w:rsidR="00D15F1C" w:rsidRPr="009E20E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r w:rsidRPr="009E20EA">
              <w:rPr>
                <w:sz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D15F1C">
            <w:pPr>
              <w:jc w:val="center"/>
            </w:pPr>
            <w:r w:rsidRPr="009E20EA">
              <w:t>54 042,3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5647A5" w:rsidP="000C0B26">
            <w:pPr>
              <w:jc w:val="center"/>
            </w:pPr>
            <w:r w:rsidRPr="009E20EA">
              <w:t>14 113,9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5647A5" w:rsidP="000C0B26">
            <w:pPr>
              <w:jc w:val="center"/>
            </w:pPr>
            <w:r w:rsidRPr="009E20EA">
              <w:t>14 113,9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pPr>
              <w:jc w:val="center"/>
            </w:pPr>
            <w:r w:rsidRPr="009E20EA"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11,2</w:t>
            </w:r>
          </w:p>
        </w:tc>
      </w:tr>
      <w:tr w:rsidR="00D15F1C" w:rsidRPr="009E20E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pPr>
              <w:rPr>
                <w:sz w:val="20"/>
              </w:rPr>
            </w:pPr>
            <w:r w:rsidRPr="009E20EA">
              <w:rPr>
                <w:sz w:val="20"/>
              </w:rPr>
              <w:t>Субсидии бюджетам на поддержку творческой деятельности и укрепления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C96D5C" w:rsidP="00D15F1C">
            <w:pPr>
              <w:jc w:val="center"/>
            </w:pPr>
            <w:r>
              <w:t>2 482,1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</w:tr>
      <w:tr w:rsidR="00D15F1C" w:rsidRPr="009E20E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pPr>
              <w:rPr>
                <w:sz w:val="20"/>
              </w:rPr>
            </w:pPr>
            <w:r w:rsidRPr="009E20EA">
              <w:rPr>
                <w:sz w:val="20"/>
              </w:rPr>
              <w:t xml:space="preserve">Субсидии бюджетам городских поселений на поддержку государственных программ субъектов РФ муниципальных программ формирования современной городской среды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D15F1C">
            <w:pPr>
              <w:jc w:val="center"/>
            </w:pPr>
            <w:r w:rsidRPr="009E20EA">
              <w:t>9 645,0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</w:tr>
      <w:tr w:rsidR="00D15F1C" w:rsidRPr="009E20E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r w:rsidRPr="009E20EA">
              <w:t>Прочие субсидии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D15F1C">
            <w:pPr>
              <w:jc w:val="center"/>
            </w:pPr>
            <w:r w:rsidRPr="009E20EA">
              <w:t>8060,7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0,0</w:t>
            </w:r>
          </w:p>
        </w:tc>
      </w:tr>
      <w:tr w:rsidR="00D15F1C" w:rsidRPr="009E20E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r w:rsidRPr="009E20EA">
              <w:t>Иные межбюджетные трансферты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D15F1C">
            <w:pPr>
              <w:jc w:val="center"/>
            </w:pPr>
            <w:r w:rsidRPr="009E20EA">
              <w:t>14 091,6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103 354,7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11AC" w:rsidP="000C0B26">
            <w:pPr>
              <w:jc w:val="center"/>
            </w:pPr>
            <w:r w:rsidRPr="009E20EA">
              <w:t>103 354,7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E97AB0" w:rsidP="000C0B26">
            <w:pPr>
              <w:jc w:val="center"/>
            </w:pPr>
            <w:r w:rsidRPr="009E20EA">
              <w:t>100,0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E97AB0" w:rsidP="00E97AB0">
            <w:pPr>
              <w:jc w:val="center"/>
            </w:pPr>
            <w:r w:rsidRPr="009E20EA">
              <w:t>81,9</w:t>
            </w:r>
          </w:p>
        </w:tc>
      </w:tr>
      <w:tr w:rsidR="00D15F1C" w:rsidRPr="009E20EA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0C0B26">
            <w:r w:rsidRPr="009E20EA">
              <w:t>Прочие безвозмездные поступления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D15F1C" w:rsidP="00D15F1C">
            <w:pPr>
              <w:jc w:val="center"/>
            </w:pPr>
            <w:r w:rsidRPr="009E20EA">
              <w:t>8 854,3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5647A5" w:rsidP="000C0B26">
            <w:pPr>
              <w:jc w:val="center"/>
            </w:pPr>
            <w:r w:rsidRPr="009E20EA">
              <w:t>2 069,0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5647A5" w:rsidP="000C0B26">
            <w:pPr>
              <w:jc w:val="center"/>
            </w:pPr>
            <w:r w:rsidRPr="009E20EA">
              <w:t>2 084,4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E97AB0" w:rsidP="000C0B26">
            <w:pPr>
              <w:jc w:val="center"/>
            </w:pPr>
            <w:r w:rsidRPr="009E20EA">
              <w:t>100,7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F1C" w:rsidRPr="009E20EA" w:rsidRDefault="00E97AB0" w:rsidP="00E97AB0">
            <w:pPr>
              <w:jc w:val="center"/>
            </w:pPr>
            <w:r w:rsidRPr="009E20EA">
              <w:t>1,6</w:t>
            </w:r>
          </w:p>
        </w:tc>
      </w:tr>
      <w:tr w:rsidR="00D111AC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1AC" w:rsidRPr="009E20EA" w:rsidRDefault="00D111AC" w:rsidP="000C0B26">
            <w:r w:rsidRPr="009E20EA">
              <w:t>Возврат остатков субсидий, субвеций и иных межбюджетных трансфертов, имеющих целевое назначение, прошлых лет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1AC" w:rsidRPr="009E20EA" w:rsidRDefault="00D111AC" w:rsidP="00D15F1C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1AC" w:rsidRPr="009E20EA" w:rsidRDefault="00D111AC" w:rsidP="000C0B26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1AC" w:rsidRPr="009E20EA" w:rsidRDefault="00D111AC" w:rsidP="000C0B26">
            <w:pPr>
              <w:jc w:val="center"/>
            </w:pPr>
            <w:r w:rsidRPr="009E20EA">
              <w:t>-137,4</w:t>
            </w:r>
          </w:p>
          <w:p w:rsidR="00D111AC" w:rsidRPr="009E20EA" w:rsidRDefault="00D111AC" w:rsidP="000C0B26">
            <w:pPr>
              <w:jc w:val="center"/>
            </w:pPr>
          </w:p>
          <w:p w:rsidR="00D111AC" w:rsidRPr="009E20EA" w:rsidRDefault="00D111AC" w:rsidP="000C0B26">
            <w:pPr>
              <w:jc w:val="center"/>
            </w:pPr>
          </w:p>
          <w:p w:rsidR="00D111AC" w:rsidRPr="009E20EA" w:rsidRDefault="00D111AC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1AC" w:rsidRPr="009E20EA" w:rsidRDefault="00E97AB0" w:rsidP="000C0B26">
            <w:pPr>
              <w:jc w:val="center"/>
            </w:pPr>
            <w:r w:rsidRPr="009E20EA">
              <w:t>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1AC" w:rsidRPr="009E20EA" w:rsidRDefault="00E97AB0" w:rsidP="000C0B26">
            <w:pPr>
              <w:jc w:val="center"/>
            </w:pPr>
            <w:r w:rsidRPr="009E20EA">
              <w:t>0,0</w:t>
            </w:r>
          </w:p>
        </w:tc>
      </w:tr>
    </w:tbl>
    <w:p w:rsidR="003E0EF5" w:rsidRDefault="003E0EF5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Default="00C71EC8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Расходной  части бюджета </w:t>
      </w:r>
    </w:p>
    <w:p w:rsidR="00C71EC8" w:rsidRDefault="00CF5B92">
      <w:pPr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г</w:t>
      </w:r>
      <w:r w:rsidR="003E0EF5">
        <w:rPr>
          <w:b/>
          <w:sz w:val="28"/>
          <w:szCs w:val="28"/>
        </w:rPr>
        <w:t xml:space="preserve">ородского поселения  город  Россошь  </w:t>
      </w:r>
      <w:r w:rsidR="00C71EC8">
        <w:rPr>
          <w:b/>
          <w:sz w:val="28"/>
          <w:szCs w:val="28"/>
        </w:rPr>
        <w:t>за</w:t>
      </w:r>
      <w:r w:rsidR="003E0EF5">
        <w:rPr>
          <w:b/>
          <w:sz w:val="28"/>
          <w:szCs w:val="28"/>
        </w:rPr>
        <w:t xml:space="preserve">  </w:t>
      </w:r>
      <w:r w:rsidR="00C71EC8">
        <w:rPr>
          <w:b/>
          <w:sz w:val="28"/>
          <w:szCs w:val="28"/>
        </w:rPr>
        <w:t>201</w:t>
      </w:r>
      <w:r w:rsidR="008D0D5E">
        <w:rPr>
          <w:b/>
          <w:sz w:val="28"/>
          <w:szCs w:val="28"/>
        </w:rPr>
        <w:t>9</w:t>
      </w:r>
      <w:r w:rsidR="00C71EC8">
        <w:rPr>
          <w:b/>
          <w:sz w:val="28"/>
          <w:szCs w:val="28"/>
        </w:rPr>
        <w:t xml:space="preserve"> год</w:t>
      </w:r>
    </w:p>
    <w:p w:rsidR="00C71EC8" w:rsidRDefault="00C71EC8">
      <w:pPr>
        <w:ind w:firstLine="570"/>
        <w:jc w:val="both"/>
      </w:pPr>
    </w:p>
    <w:p w:rsidR="00284F28" w:rsidRDefault="00775FD0" w:rsidP="00F44B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71EC8" w:rsidRPr="00786651">
        <w:rPr>
          <w:sz w:val="28"/>
          <w:szCs w:val="28"/>
        </w:rPr>
        <w:t xml:space="preserve">В соответствии с </w:t>
      </w:r>
      <w:r w:rsidR="00786651" w:rsidRPr="00786651">
        <w:rPr>
          <w:sz w:val="28"/>
          <w:szCs w:val="28"/>
        </w:rPr>
        <w:t xml:space="preserve"> </w:t>
      </w:r>
      <w:r w:rsidR="00C71EC8" w:rsidRPr="00786651">
        <w:rPr>
          <w:sz w:val="28"/>
          <w:szCs w:val="28"/>
        </w:rPr>
        <w:t>решением</w:t>
      </w:r>
      <w:r w:rsidR="00786651">
        <w:rPr>
          <w:sz w:val="28"/>
          <w:szCs w:val="28"/>
        </w:rPr>
        <w:t xml:space="preserve"> </w:t>
      </w:r>
      <w:r w:rsidR="00C71EC8" w:rsidRPr="00786651">
        <w:rPr>
          <w:sz w:val="28"/>
          <w:szCs w:val="28"/>
        </w:rPr>
        <w:t xml:space="preserve"> С</w:t>
      </w:r>
      <w:r w:rsidR="00786651" w:rsidRPr="00786651">
        <w:rPr>
          <w:sz w:val="28"/>
          <w:szCs w:val="28"/>
        </w:rPr>
        <w:t xml:space="preserve">овета </w:t>
      </w:r>
      <w:r w:rsidR="00786651">
        <w:rPr>
          <w:sz w:val="28"/>
          <w:szCs w:val="28"/>
        </w:rPr>
        <w:t xml:space="preserve"> </w:t>
      </w:r>
      <w:r w:rsidR="00786651" w:rsidRPr="00786651">
        <w:rPr>
          <w:sz w:val="28"/>
          <w:szCs w:val="28"/>
        </w:rPr>
        <w:t xml:space="preserve">народных депутатов </w:t>
      </w:r>
      <w:r w:rsidR="00CF5B92">
        <w:rPr>
          <w:sz w:val="28"/>
          <w:szCs w:val="28"/>
        </w:rPr>
        <w:t xml:space="preserve">городского поселения город Россошь </w:t>
      </w:r>
      <w:r w:rsidR="001C470F">
        <w:rPr>
          <w:sz w:val="28"/>
          <w:szCs w:val="28"/>
        </w:rPr>
        <w:t xml:space="preserve">от </w:t>
      </w:r>
      <w:r w:rsidR="001C470F" w:rsidRPr="001C470F">
        <w:rPr>
          <w:sz w:val="28"/>
          <w:szCs w:val="28"/>
        </w:rPr>
        <w:t xml:space="preserve">20.12.2018 г. № 221 </w:t>
      </w:r>
      <w:r w:rsidR="00C71EC8">
        <w:rPr>
          <w:sz w:val="28"/>
          <w:szCs w:val="28"/>
        </w:rPr>
        <w:t>«</w:t>
      </w:r>
      <w:r w:rsidR="00C72CFF" w:rsidRPr="00786651">
        <w:rPr>
          <w:sz w:val="28"/>
          <w:szCs w:val="28"/>
        </w:rPr>
        <w:t>О бюджете городского поселения</w:t>
      </w:r>
      <w:r w:rsidR="00C72CFF">
        <w:rPr>
          <w:sz w:val="28"/>
          <w:szCs w:val="28"/>
        </w:rPr>
        <w:t xml:space="preserve"> </w:t>
      </w:r>
      <w:r w:rsidR="00C72CFF" w:rsidRPr="00786651">
        <w:rPr>
          <w:sz w:val="28"/>
          <w:szCs w:val="28"/>
        </w:rPr>
        <w:t>город Россошь на</w:t>
      </w:r>
      <w:r w:rsidR="00C72CFF">
        <w:rPr>
          <w:sz w:val="28"/>
          <w:szCs w:val="28"/>
        </w:rPr>
        <w:t xml:space="preserve"> </w:t>
      </w:r>
      <w:r w:rsidR="001C470F">
        <w:rPr>
          <w:sz w:val="28"/>
          <w:szCs w:val="28"/>
        </w:rPr>
        <w:t>2019</w:t>
      </w:r>
      <w:r w:rsidR="00C72CFF" w:rsidRPr="00786651">
        <w:rPr>
          <w:sz w:val="28"/>
          <w:szCs w:val="28"/>
        </w:rPr>
        <w:t xml:space="preserve"> год и на плановый</w:t>
      </w:r>
      <w:r w:rsidR="00C72CFF">
        <w:rPr>
          <w:sz w:val="28"/>
          <w:szCs w:val="28"/>
        </w:rPr>
        <w:t xml:space="preserve"> </w:t>
      </w:r>
      <w:r w:rsidR="00C72CFF" w:rsidRPr="00786651">
        <w:rPr>
          <w:sz w:val="28"/>
          <w:szCs w:val="28"/>
        </w:rPr>
        <w:t>период</w:t>
      </w:r>
      <w:r w:rsidR="00C72CFF">
        <w:rPr>
          <w:sz w:val="28"/>
          <w:szCs w:val="28"/>
        </w:rPr>
        <w:t xml:space="preserve"> </w:t>
      </w:r>
      <w:r w:rsidR="001C470F">
        <w:rPr>
          <w:sz w:val="28"/>
          <w:szCs w:val="28"/>
        </w:rPr>
        <w:t xml:space="preserve"> 2020</w:t>
      </w:r>
      <w:r w:rsidR="00C72CFF" w:rsidRPr="00786651">
        <w:rPr>
          <w:sz w:val="28"/>
          <w:szCs w:val="28"/>
        </w:rPr>
        <w:t xml:space="preserve"> </w:t>
      </w:r>
      <w:r w:rsidR="00C72CFF">
        <w:rPr>
          <w:sz w:val="28"/>
          <w:szCs w:val="28"/>
        </w:rPr>
        <w:t xml:space="preserve"> </w:t>
      </w:r>
      <w:r w:rsidR="00C72CFF" w:rsidRPr="00786651">
        <w:rPr>
          <w:sz w:val="28"/>
          <w:szCs w:val="28"/>
        </w:rPr>
        <w:t xml:space="preserve">и </w:t>
      </w:r>
      <w:r w:rsidR="00C72CFF">
        <w:rPr>
          <w:sz w:val="28"/>
          <w:szCs w:val="28"/>
        </w:rPr>
        <w:t xml:space="preserve"> </w:t>
      </w:r>
      <w:r w:rsidR="001C470F">
        <w:rPr>
          <w:sz w:val="28"/>
          <w:szCs w:val="28"/>
        </w:rPr>
        <w:t>2021</w:t>
      </w:r>
      <w:r w:rsidR="00C72CFF" w:rsidRPr="00786651">
        <w:rPr>
          <w:sz w:val="28"/>
          <w:szCs w:val="28"/>
        </w:rPr>
        <w:t xml:space="preserve"> </w:t>
      </w:r>
      <w:r w:rsidR="00C72CFF">
        <w:rPr>
          <w:sz w:val="28"/>
          <w:szCs w:val="28"/>
        </w:rPr>
        <w:t xml:space="preserve"> </w:t>
      </w:r>
      <w:r w:rsidR="00C72CFF" w:rsidRPr="00786651">
        <w:rPr>
          <w:sz w:val="28"/>
          <w:szCs w:val="28"/>
        </w:rPr>
        <w:t>годов</w:t>
      </w:r>
      <w:r w:rsidR="005762B1">
        <w:rPr>
          <w:sz w:val="28"/>
          <w:szCs w:val="28"/>
        </w:rPr>
        <w:t>»</w:t>
      </w:r>
      <w:r w:rsidR="001C470F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были утверждены в сумме </w:t>
      </w:r>
      <w:r w:rsidR="009C4B37" w:rsidRPr="009C4B37">
        <w:rPr>
          <w:b/>
          <w:sz w:val="28"/>
          <w:szCs w:val="28"/>
        </w:rPr>
        <w:t xml:space="preserve">358 930,1 </w:t>
      </w:r>
      <w:r w:rsidR="00C71EC8" w:rsidRPr="005762B1">
        <w:rPr>
          <w:b/>
          <w:sz w:val="28"/>
          <w:szCs w:val="28"/>
        </w:rPr>
        <w:t>тыс. рублей</w:t>
      </w:r>
      <w:r w:rsidR="00C71EC8">
        <w:rPr>
          <w:sz w:val="28"/>
          <w:szCs w:val="28"/>
        </w:rPr>
        <w:t>. С учетом последующих изменений, внесенных в  бюджет</w:t>
      </w:r>
      <w:r w:rsidR="005762B1">
        <w:rPr>
          <w:sz w:val="28"/>
          <w:szCs w:val="28"/>
        </w:rPr>
        <w:t xml:space="preserve"> горо</w:t>
      </w:r>
      <w:r w:rsidR="009C4B37">
        <w:rPr>
          <w:sz w:val="28"/>
          <w:szCs w:val="28"/>
        </w:rPr>
        <w:t xml:space="preserve">дского поселения город Россошь </w:t>
      </w:r>
      <w:r w:rsidR="00C71EC8">
        <w:rPr>
          <w:sz w:val="28"/>
          <w:szCs w:val="28"/>
        </w:rPr>
        <w:t>на 201</w:t>
      </w:r>
      <w:r w:rsidR="009C4B37">
        <w:rPr>
          <w:sz w:val="28"/>
          <w:szCs w:val="28"/>
        </w:rPr>
        <w:t>9</w:t>
      </w:r>
      <w:r w:rsidR="00C71EC8">
        <w:rPr>
          <w:sz w:val="28"/>
          <w:szCs w:val="28"/>
        </w:rPr>
        <w:t xml:space="preserve"> год на основании решений</w:t>
      </w:r>
      <w:r w:rsidR="006C695D">
        <w:rPr>
          <w:sz w:val="28"/>
          <w:szCs w:val="28"/>
        </w:rPr>
        <w:t xml:space="preserve"> Совета народных депутатов городского поселения город Россошь </w:t>
      </w:r>
      <w:r w:rsidR="00620FD5">
        <w:rPr>
          <w:sz w:val="28"/>
          <w:szCs w:val="28"/>
        </w:rPr>
        <w:t xml:space="preserve">(Решения Совета народных депутатов </w:t>
      </w:r>
      <w:r w:rsidR="00620FD5">
        <w:rPr>
          <w:sz w:val="28"/>
          <w:szCs w:val="28"/>
        </w:rPr>
        <w:lastRenderedPageBreak/>
        <w:t xml:space="preserve">городского поселения город Россошь от 21 марта 2019 года  № 237; от 25 апреля 2019г. №247; от 25 мая 2019г. №253; от 20 июня 2019г. №259; от 12 сентября 2019г. №267; от 17 октября 2019г. №274; от 21 ноября 2019г. №285; от 26 декабря 2019г. №293) </w:t>
      </w:r>
      <w:r w:rsidR="00C71EC8">
        <w:rPr>
          <w:sz w:val="28"/>
          <w:szCs w:val="28"/>
        </w:rPr>
        <w:t xml:space="preserve">расходная </w:t>
      </w:r>
      <w:r w:rsidR="005762B1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часть </w:t>
      </w:r>
      <w:r w:rsidR="005762B1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>увеличилась на сумму</w:t>
      </w:r>
      <w:r w:rsidR="00CF5B92">
        <w:rPr>
          <w:sz w:val="28"/>
          <w:szCs w:val="28"/>
        </w:rPr>
        <w:t xml:space="preserve"> </w:t>
      </w:r>
      <w:r w:rsidR="00CE7482">
        <w:rPr>
          <w:b/>
          <w:sz w:val="28"/>
          <w:szCs w:val="28"/>
        </w:rPr>
        <w:t>116 159,3</w:t>
      </w:r>
      <w:r w:rsidR="00CE7482">
        <w:rPr>
          <w:sz w:val="28"/>
          <w:szCs w:val="28"/>
        </w:rPr>
        <w:t xml:space="preserve">  </w:t>
      </w:r>
      <w:r w:rsidR="00C71EC8">
        <w:rPr>
          <w:sz w:val="28"/>
          <w:szCs w:val="28"/>
        </w:rPr>
        <w:t xml:space="preserve">тыс. рублей и составила тыс. рублей. </w:t>
      </w:r>
    </w:p>
    <w:p w:rsidR="00284F28" w:rsidRDefault="00045CBD" w:rsidP="00F44B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1EC8">
        <w:rPr>
          <w:sz w:val="28"/>
          <w:szCs w:val="28"/>
        </w:rPr>
        <w:t xml:space="preserve">Исполнение бюджета </w:t>
      </w:r>
      <w:r w:rsidR="005762B1">
        <w:rPr>
          <w:sz w:val="28"/>
          <w:szCs w:val="28"/>
        </w:rPr>
        <w:t>городского поселения</w:t>
      </w:r>
      <w:r w:rsidR="00F44B60">
        <w:rPr>
          <w:sz w:val="28"/>
          <w:szCs w:val="28"/>
        </w:rPr>
        <w:t xml:space="preserve">  </w:t>
      </w:r>
      <w:r w:rsidR="005762B1">
        <w:rPr>
          <w:sz w:val="28"/>
          <w:szCs w:val="28"/>
        </w:rPr>
        <w:t xml:space="preserve">город  Россошь </w:t>
      </w:r>
      <w:r w:rsidR="00C71EC8">
        <w:rPr>
          <w:sz w:val="28"/>
          <w:szCs w:val="28"/>
        </w:rPr>
        <w:t>за 201</w:t>
      </w:r>
      <w:r w:rsidR="00720B19">
        <w:rPr>
          <w:sz w:val="28"/>
          <w:szCs w:val="28"/>
        </w:rPr>
        <w:t>9</w:t>
      </w:r>
      <w:r w:rsidR="00C71EC8">
        <w:rPr>
          <w:sz w:val="28"/>
          <w:szCs w:val="28"/>
        </w:rPr>
        <w:t xml:space="preserve"> год по расходам составило </w:t>
      </w:r>
      <w:r w:rsidR="00CE7482">
        <w:rPr>
          <w:b/>
          <w:sz w:val="28"/>
          <w:szCs w:val="28"/>
        </w:rPr>
        <w:t>470 800,</w:t>
      </w:r>
      <w:r w:rsidR="00C71EC8" w:rsidRPr="00F44B60">
        <w:rPr>
          <w:b/>
          <w:sz w:val="28"/>
          <w:szCs w:val="28"/>
        </w:rPr>
        <w:t xml:space="preserve"> тыс. рублей</w:t>
      </w:r>
      <w:r w:rsidR="00C71EC8">
        <w:rPr>
          <w:sz w:val="28"/>
          <w:szCs w:val="28"/>
        </w:rPr>
        <w:t>, или 9</w:t>
      </w:r>
      <w:r w:rsidR="008C7C77">
        <w:rPr>
          <w:sz w:val="28"/>
          <w:szCs w:val="28"/>
        </w:rPr>
        <w:t>9,1</w:t>
      </w:r>
      <w:r w:rsidR="00C71EC8">
        <w:rPr>
          <w:sz w:val="28"/>
          <w:szCs w:val="28"/>
        </w:rPr>
        <w:t xml:space="preserve"> % к плановым показателям (с учётом всех внесённых в бюджет изменений)</w:t>
      </w:r>
      <w:r w:rsidR="008C7C77">
        <w:rPr>
          <w:sz w:val="28"/>
          <w:szCs w:val="28"/>
        </w:rPr>
        <w:t xml:space="preserve"> и 110,5 % к факту 2018 </w:t>
      </w:r>
      <w:r w:rsidR="00482A92">
        <w:rPr>
          <w:sz w:val="28"/>
          <w:szCs w:val="28"/>
        </w:rPr>
        <w:t>года.</w:t>
      </w:r>
    </w:p>
    <w:p w:rsidR="00045CBD" w:rsidRDefault="00045CBD" w:rsidP="00045CB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Основную долю расходов бюджета городского</w:t>
      </w:r>
      <w:r w:rsidR="008C7C77">
        <w:rPr>
          <w:sz w:val="28"/>
          <w:szCs w:val="28"/>
        </w:rPr>
        <w:t xml:space="preserve"> поселения город Россошь  в 2019</w:t>
      </w:r>
      <w:r>
        <w:rPr>
          <w:sz w:val="28"/>
          <w:szCs w:val="28"/>
        </w:rPr>
        <w:t xml:space="preserve"> году (с учетом изменений) составили расходы:</w:t>
      </w:r>
    </w:p>
    <w:p w:rsidR="00045CBD" w:rsidRDefault="00045CBD" w:rsidP="00045CB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5D9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A5D91">
        <w:rPr>
          <w:sz w:val="28"/>
          <w:szCs w:val="28"/>
        </w:rPr>
        <w:t>общегосударственные вопросы -11,7%</w:t>
      </w:r>
    </w:p>
    <w:p w:rsidR="00045CBD" w:rsidRDefault="00045CBD" w:rsidP="00045CBD">
      <w:pPr>
        <w:ind w:firstLine="570"/>
        <w:jc w:val="both"/>
        <w:rPr>
          <w:sz w:val="28"/>
          <w:szCs w:val="28"/>
        </w:rPr>
      </w:pPr>
      <w:r>
        <w:t xml:space="preserve"> </w:t>
      </w:r>
      <w:r w:rsidR="008C7C77">
        <w:rPr>
          <w:sz w:val="28"/>
          <w:szCs w:val="28"/>
        </w:rPr>
        <w:t>- национальная  экономика – 33,4</w:t>
      </w:r>
      <w:r>
        <w:rPr>
          <w:sz w:val="28"/>
          <w:szCs w:val="28"/>
        </w:rPr>
        <w:t xml:space="preserve"> % </w:t>
      </w:r>
    </w:p>
    <w:p w:rsidR="00045CBD" w:rsidRDefault="00045CBD" w:rsidP="00045CB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жилищно-коммунальное хоз</w:t>
      </w:r>
      <w:r w:rsidR="002835DB">
        <w:rPr>
          <w:sz w:val="28"/>
          <w:szCs w:val="28"/>
        </w:rPr>
        <w:t>яйство – 29,6</w:t>
      </w:r>
      <w:r>
        <w:rPr>
          <w:sz w:val="28"/>
          <w:szCs w:val="28"/>
        </w:rPr>
        <w:t xml:space="preserve"> % </w:t>
      </w:r>
    </w:p>
    <w:p w:rsidR="00045CBD" w:rsidRDefault="00045CBD" w:rsidP="00045CB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835DB">
        <w:rPr>
          <w:sz w:val="28"/>
          <w:szCs w:val="28"/>
        </w:rPr>
        <w:t xml:space="preserve"> культура и кинематография –12,7</w:t>
      </w:r>
      <w:r>
        <w:rPr>
          <w:sz w:val="28"/>
          <w:szCs w:val="28"/>
        </w:rPr>
        <w:t>%.</w:t>
      </w:r>
    </w:p>
    <w:p w:rsidR="00482A92" w:rsidRDefault="00482A92" w:rsidP="00F44B60">
      <w:pPr>
        <w:jc w:val="both"/>
        <w:rPr>
          <w:sz w:val="28"/>
          <w:szCs w:val="28"/>
        </w:rPr>
      </w:pPr>
    </w:p>
    <w:p w:rsidR="00C71EC8" w:rsidRDefault="007B0EEE" w:rsidP="00F44B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71EC8">
        <w:rPr>
          <w:sz w:val="28"/>
          <w:szCs w:val="28"/>
        </w:rPr>
        <w:t xml:space="preserve">Более наглядно рассматриваемая ситуация представлена в таблице «Сведения о расходах  бюджета </w:t>
      </w:r>
      <w:r w:rsidR="005F159D">
        <w:rPr>
          <w:sz w:val="28"/>
          <w:szCs w:val="28"/>
        </w:rPr>
        <w:t xml:space="preserve">городского поселения город Россошь </w:t>
      </w:r>
      <w:r w:rsidR="00C71EC8">
        <w:rPr>
          <w:sz w:val="28"/>
          <w:szCs w:val="28"/>
        </w:rPr>
        <w:t>по разделам и подразделам классификации расходов за 201</w:t>
      </w:r>
      <w:r w:rsidR="00F3449F">
        <w:rPr>
          <w:sz w:val="28"/>
          <w:szCs w:val="28"/>
        </w:rPr>
        <w:t>9</w:t>
      </w:r>
      <w:r w:rsidR="00C71EC8">
        <w:rPr>
          <w:sz w:val="28"/>
          <w:szCs w:val="28"/>
        </w:rPr>
        <w:t xml:space="preserve"> год»</w:t>
      </w:r>
      <w:r w:rsidR="00435AF6">
        <w:rPr>
          <w:sz w:val="28"/>
          <w:szCs w:val="28"/>
        </w:rPr>
        <w:t xml:space="preserve"> (таблица 5)</w:t>
      </w:r>
      <w:r w:rsidR="00C71EC8">
        <w:rPr>
          <w:sz w:val="28"/>
          <w:szCs w:val="28"/>
        </w:rPr>
        <w:t>.</w:t>
      </w:r>
    </w:p>
    <w:p w:rsidR="000E2750" w:rsidRDefault="000E2750" w:rsidP="00473519">
      <w:pPr>
        <w:jc w:val="both"/>
        <w:rPr>
          <w:sz w:val="28"/>
          <w:szCs w:val="28"/>
        </w:rPr>
      </w:pP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p w:rsidR="00BB4B44" w:rsidRDefault="00C71EC8" w:rsidP="00BB4B44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разделам и подразделам классификации расходов за 201</w:t>
      </w:r>
      <w:r w:rsidR="00F11159">
        <w:rPr>
          <w:b/>
          <w:sz w:val="28"/>
          <w:szCs w:val="28"/>
        </w:rPr>
        <w:t>9</w:t>
      </w:r>
      <w:r w:rsidR="00CF5B92">
        <w:rPr>
          <w:b/>
          <w:sz w:val="28"/>
          <w:szCs w:val="28"/>
        </w:rPr>
        <w:t xml:space="preserve"> год</w:t>
      </w:r>
      <w:r w:rsidR="00BB4B44">
        <w:rPr>
          <w:b/>
          <w:sz w:val="28"/>
          <w:szCs w:val="28"/>
        </w:rPr>
        <w:t>.</w:t>
      </w:r>
    </w:p>
    <w:p w:rsidR="004B7831" w:rsidRDefault="004B7831" w:rsidP="00BB4B44">
      <w:pPr>
        <w:ind w:firstLine="570"/>
        <w:jc w:val="both"/>
        <w:rPr>
          <w:b/>
          <w:sz w:val="28"/>
          <w:szCs w:val="28"/>
        </w:rPr>
      </w:pPr>
    </w:p>
    <w:tbl>
      <w:tblPr>
        <w:tblW w:w="9976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95"/>
        <w:gridCol w:w="1080"/>
        <w:gridCol w:w="795"/>
        <w:gridCol w:w="1050"/>
        <w:gridCol w:w="750"/>
        <w:gridCol w:w="992"/>
      </w:tblGrid>
      <w:tr w:rsidR="004B7831" w:rsidRPr="0056324F" w:rsidTr="00D70F1C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</w:rPr>
            </w:pPr>
            <w:r w:rsidRPr="0056324F">
              <w:rPr>
                <w:b/>
              </w:rPr>
              <w:t>Наименование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Решение от 20.12.2018г. № 221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Решение от 26.12.2019г.</w:t>
            </w:r>
          </w:p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№ 293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 xml:space="preserve">% </w:t>
            </w:r>
          </w:p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4B7831" w:rsidRPr="0056324F" w:rsidTr="00D70F1C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 xml:space="preserve">   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/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center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spacing w:before="120" w:after="100" w:afterAutospacing="1"/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60 828,9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16,9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64 504,4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13,6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E36C1C" w:rsidP="00D70F1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  <w:r w:rsidR="004B7831" w:rsidRPr="0056324F">
              <w:rPr>
                <w:b/>
                <w:sz w:val="20"/>
                <w:szCs w:val="20"/>
              </w:rPr>
              <w:t xml:space="preserve"> 150,1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13,</w:t>
            </w:r>
            <w:r w:rsidR="009829F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97,9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3 516,0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3 516,0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 xml:space="preserve">3 448,6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98,1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18 629,6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5,2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spacing w:after="100" w:afterAutospacing="1"/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17 760,0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17 651,7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99,4</w:t>
            </w:r>
          </w:p>
        </w:tc>
      </w:tr>
      <w:tr w:rsidR="00E36C1C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C1C" w:rsidRDefault="00E36C1C" w:rsidP="008116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C1C" w:rsidRPr="00047277" w:rsidRDefault="00E36C1C" w:rsidP="00811682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6C1C" w:rsidRPr="005F159D" w:rsidRDefault="00E36C1C" w:rsidP="0081168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180,7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6C1C" w:rsidRPr="005F159D" w:rsidRDefault="00E36C1C" w:rsidP="008116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6C1C" w:rsidRPr="005F159D" w:rsidRDefault="00E36C1C" w:rsidP="008116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6C1C" w:rsidRPr="005F159D" w:rsidRDefault="00E36C1C" w:rsidP="008116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6C1C" w:rsidRPr="005F159D" w:rsidRDefault="00E36C1C" w:rsidP="008116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6C1C" w:rsidRPr="005F159D" w:rsidRDefault="00E36C1C" w:rsidP="008116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36C1C" w:rsidRPr="005F159D" w:rsidRDefault="00E36C1C" w:rsidP="0081168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Cs/>
                <w:sz w:val="20"/>
                <w:szCs w:val="20"/>
              </w:rPr>
            </w:pPr>
            <w:r w:rsidRPr="0056324F">
              <w:rPr>
                <w:bCs/>
                <w:sz w:val="20"/>
                <w:szCs w:val="20"/>
              </w:rPr>
              <w:t>1000,0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1 000,0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E36C1C" w:rsidRDefault="00E36C1C" w:rsidP="00D70F1C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4B7831" w:rsidRPr="00E36C1C">
              <w:rPr>
                <w:i/>
                <w:sz w:val="20"/>
                <w:szCs w:val="20"/>
              </w:rPr>
              <w:t>1 000,0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9829F5" w:rsidRDefault="009829F5" w:rsidP="00D70F1C">
            <w:pPr>
              <w:jc w:val="right"/>
              <w:rPr>
                <w:i/>
                <w:sz w:val="20"/>
                <w:szCs w:val="20"/>
              </w:rPr>
            </w:pPr>
            <w:r w:rsidRPr="009829F5">
              <w:rPr>
                <w:i/>
                <w:sz w:val="20"/>
                <w:szCs w:val="20"/>
              </w:rPr>
              <w:t>(</w:t>
            </w:r>
            <w:r w:rsidR="004B7831" w:rsidRPr="009829F5">
              <w:rPr>
                <w:i/>
                <w:sz w:val="20"/>
                <w:szCs w:val="20"/>
              </w:rPr>
              <w:t>0,2</w:t>
            </w:r>
            <w:r w:rsidRPr="009829F5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E36C1C" w:rsidRDefault="004B7831" w:rsidP="00D70F1C">
            <w:pPr>
              <w:jc w:val="right"/>
              <w:rPr>
                <w:sz w:val="20"/>
                <w:szCs w:val="20"/>
              </w:rPr>
            </w:pPr>
            <w:r w:rsidRPr="00E36C1C"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Cs/>
                <w:iCs/>
                <w:sz w:val="20"/>
                <w:szCs w:val="20"/>
              </w:rPr>
            </w:pPr>
            <w:r w:rsidRPr="0056324F">
              <w:rPr>
                <w:bCs/>
                <w:iCs/>
                <w:sz w:val="20"/>
                <w:szCs w:val="20"/>
              </w:rPr>
              <w:t>37 502,6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42  047,7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8,9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40 869,1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97,2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 xml:space="preserve">Национальная безопасность  и </w:t>
            </w:r>
            <w:r w:rsidRPr="0056324F">
              <w:rPr>
                <w:b/>
                <w:sz w:val="22"/>
                <w:szCs w:val="22"/>
              </w:rPr>
              <w:lastRenderedPageBreak/>
              <w:t>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lastRenderedPageBreak/>
              <w:t>20 588,6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5,7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23 084,1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23 083,7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2"/>
                <w:szCs w:val="22"/>
              </w:rPr>
            </w:pPr>
            <w:r w:rsidRPr="0056324F">
              <w:rPr>
                <w:sz w:val="22"/>
                <w:szCs w:val="22"/>
              </w:rPr>
              <w:lastRenderedPageBreak/>
              <w:t>0309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2"/>
                <w:szCs w:val="22"/>
              </w:rPr>
            </w:pPr>
            <w:r w:rsidRPr="0056324F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20 332,9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5,6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22 641,9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4,8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22 641,5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2"/>
                <w:szCs w:val="22"/>
              </w:rPr>
            </w:pPr>
            <w:r w:rsidRPr="0056324F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2"/>
                <w:szCs w:val="22"/>
              </w:rPr>
            </w:pPr>
            <w:r w:rsidRPr="0056324F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255,7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442,</w:t>
            </w:r>
            <w:r w:rsidR="00763128">
              <w:rPr>
                <w:sz w:val="20"/>
                <w:szCs w:val="20"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442,2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90 420,3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25,2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157 200,2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33,1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157 067,3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99,9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371,7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397,2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397,2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4 967,3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3 489,0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3489,0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59 188,7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16,5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135 357,3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28,5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135 224,6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99,9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25 892,6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7,2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17 956,7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17 956,5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F3449F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92 763,5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25,8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141 355,1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29,7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763128" w:rsidP="00D70F1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</w:t>
            </w:r>
            <w:r w:rsidR="004B7831" w:rsidRPr="0056324F">
              <w:rPr>
                <w:b/>
                <w:sz w:val="20"/>
                <w:szCs w:val="20"/>
              </w:rPr>
              <w:t> 163,3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29,</w:t>
            </w:r>
            <w:r w:rsidR="0076312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9</w:t>
            </w:r>
            <w:r w:rsidR="005545DA">
              <w:rPr>
                <w:b/>
                <w:sz w:val="20"/>
                <w:szCs w:val="20"/>
              </w:rPr>
              <w:t>9,2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2 200,0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2 453,6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2 446,3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99,7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12 743,4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30 906,9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6,5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763128" w:rsidP="00D70F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4B7831" w:rsidRPr="0056324F">
              <w:rPr>
                <w:sz w:val="20"/>
                <w:szCs w:val="20"/>
              </w:rPr>
              <w:t> 873,1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6,</w:t>
            </w:r>
            <w:r w:rsidR="0076312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5545DA" w:rsidP="00D70F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77 820,1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21,7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107 481,6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22,6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105 331,0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98,0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0505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513,0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512,9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0600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Охрана окружающей среды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bCs/>
                <w:sz w:val="20"/>
                <w:szCs w:val="20"/>
              </w:rPr>
            </w:pPr>
            <w:r w:rsidRPr="0056324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7,1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7,1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2"/>
                <w:szCs w:val="22"/>
              </w:rPr>
            </w:pPr>
            <w:r w:rsidRPr="0056324F">
              <w:rPr>
                <w:sz w:val="22"/>
                <w:szCs w:val="22"/>
              </w:rPr>
              <w:t>0602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2"/>
                <w:szCs w:val="22"/>
              </w:rPr>
            </w:pPr>
            <w:r w:rsidRPr="0056324F">
              <w:rPr>
                <w:sz w:val="22"/>
                <w:szCs w:val="22"/>
              </w:rPr>
              <w:t>Сбор, удаление отходов  и очистка сточных вод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Cs/>
                <w:sz w:val="20"/>
                <w:szCs w:val="20"/>
              </w:rPr>
            </w:pPr>
            <w:r w:rsidRPr="0056324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7,1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7,1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bCs/>
                <w:sz w:val="20"/>
                <w:szCs w:val="20"/>
              </w:rPr>
            </w:pPr>
            <w:r w:rsidRPr="0056324F">
              <w:rPr>
                <w:b/>
                <w:bCs/>
                <w:sz w:val="20"/>
                <w:szCs w:val="20"/>
              </w:rPr>
              <w:t>66 395,7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18,5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60 444,9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12,7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59 836,0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99,0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39 451,4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11,0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37 706,7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7,9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37 540,4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99,6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0804</w:t>
            </w:r>
          </w:p>
          <w:p w:rsidR="004B7831" w:rsidRPr="0056324F" w:rsidRDefault="004B7831" w:rsidP="00D70F1C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26 944,3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7,5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22 738,2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4,8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22 295,6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98,1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bCs/>
                <w:sz w:val="20"/>
                <w:szCs w:val="20"/>
              </w:rPr>
            </w:pPr>
            <w:r w:rsidRPr="0056324F">
              <w:rPr>
                <w:b/>
                <w:bCs/>
                <w:sz w:val="20"/>
                <w:szCs w:val="20"/>
              </w:rPr>
              <w:t>1 939,0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1 788,1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1 788,1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100,0</w:t>
            </w:r>
          </w:p>
        </w:tc>
      </w:tr>
      <w:tr w:rsidR="004B7831" w:rsidRPr="0056324F" w:rsidTr="00D70F1C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1 489,0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1 538,1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1 538,1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250,0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Cs/>
                <w:sz w:val="20"/>
                <w:szCs w:val="20"/>
              </w:rPr>
            </w:pPr>
            <w:r w:rsidRPr="0056324F">
              <w:rPr>
                <w:bCs/>
                <w:sz w:val="20"/>
                <w:szCs w:val="20"/>
              </w:rPr>
              <w:t>200,0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8 835,0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9 850,4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2,1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9 850,4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100,0</w:t>
            </w:r>
          </w:p>
        </w:tc>
      </w:tr>
      <w:tr w:rsidR="004B7831" w:rsidRPr="0056324F" w:rsidTr="00D70F1C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8 835,0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Cs/>
                <w:sz w:val="20"/>
                <w:szCs w:val="20"/>
              </w:rPr>
            </w:pPr>
            <w:r w:rsidRPr="0056324F">
              <w:rPr>
                <w:bCs/>
                <w:sz w:val="20"/>
                <w:szCs w:val="20"/>
              </w:rPr>
              <w:t>9 850,4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9 850,4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b/>
                <w:sz w:val="22"/>
                <w:szCs w:val="22"/>
              </w:rPr>
            </w:pPr>
            <w:r w:rsidRPr="0056324F"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17 159,1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4,8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16 855,1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16 854,4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100,0</w:t>
            </w:r>
          </w:p>
        </w:tc>
      </w:tr>
      <w:tr w:rsidR="004B7831" w:rsidRPr="0056324F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jc w:val="both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spacing w:after="100" w:afterAutospacing="1"/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17 159,1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4,8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16 855,1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16 854,4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</w:p>
          <w:p w:rsidR="004B7831" w:rsidRPr="0056324F" w:rsidRDefault="004B7831" w:rsidP="00D70F1C">
            <w:pPr>
              <w:jc w:val="right"/>
              <w:rPr>
                <w:sz w:val="20"/>
                <w:szCs w:val="20"/>
              </w:rPr>
            </w:pPr>
            <w:r w:rsidRPr="0056324F">
              <w:rPr>
                <w:sz w:val="20"/>
                <w:szCs w:val="20"/>
              </w:rPr>
              <w:t>100,0</w:t>
            </w:r>
          </w:p>
        </w:tc>
      </w:tr>
      <w:tr w:rsidR="004B7831" w:rsidRPr="005F159D" w:rsidTr="00D70F1C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831" w:rsidRPr="0056324F" w:rsidRDefault="004B7831" w:rsidP="00D70F1C">
            <w:pPr>
              <w:rPr>
                <w:b/>
              </w:rPr>
            </w:pPr>
            <w:r w:rsidRPr="0056324F"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bCs/>
                <w:sz w:val="20"/>
                <w:szCs w:val="20"/>
              </w:rPr>
            </w:pPr>
            <w:r w:rsidRPr="0056324F">
              <w:rPr>
                <w:b/>
                <w:bCs/>
                <w:sz w:val="20"/>
                <w:szCs w:val="20"/>
              </w:rPr>
              <w:t>358 930,1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475 089,4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470 800,4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B7831" w:rsidRPr="0056324F" w:rsidRDefault="004B7831" w:rsidP="00D70F1C">
            <w:pPr>
              <w:jc w:val="right"/>
              <w:rPr>
                <w:b/>
                <w:sz w:val="20"/>
                <w:szCs w:val="20"/>
              </w:rPr>
            </w:pPr>
            <w:r w:rsidRPr="0056324F">
              <w:rPr>
                <w:b/>
                <w:sz w:val="20"/>
                <w:szCs w:val="20"/>
              </w:rPr>
              <w:t>99,1</w:t>
            </w:r>
          </w:p>
        </w:tc>
      </w:tr>
    </w:tbl>
    <w:p w:rsidR="004B7831" w:rsidRDefault="004B7831" w:rsidP="00E35E68">
      <w:pPr>
        <w:jc w:val="both"/>
        <w:rPr>
          <w:b/>
          <w:sz w:val="28"/>
          <w:szCs w:val="28"/>
        </w:rPr>
      </w:pPr>
    </w:p>
    <w:p w:rsidR="004B7831" w:rsidRDefault="004B7831" w:rsidP="00BB4B44">
      <w:pPr>
        <w:ind w:firstLine="570"/>
        <w:jc w:val="both"/>
        <w:rPr>
          <w:b/>
          <w:sz w:val="28"/>
          <w:szCs w:val="28"/>
        </w:rPr>
      </w:pPr>
    </w:p>
    <w:p w:rsidR="005C15A0" w:rsidRDefault="005C15A0" w:rsidP="005C15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бюджетных ассигнований муниципального дорожного фонда   в результате внесения изменений в  бюджет горо</w:t>
      </w:r>
      <w:r w:rsidR="00E35E68">
        <w:rPr>
          <w:sz w:val="28"/>
          <w:szCs w:val="28"/>
        </w:rPr>
        <w:t>дского поселения  в течение 2019</w:t>
      </w:r>
      <w:r>
        <w:rPr>
          <w:sz w:val="28"/>
          <w:szCs w:val="28"/>
        </w:rPr>
        <w:t xml:space="preserve"> года составил </w:t>
      </w:r>
      <w:r w:rsidR="00FF4823">
        <w:rPr>
          <w:sz w:val="28"/>
          <w:szCs w:val="28"/>
        </w:rPr>
        <w:t>135 357,3</w:t>
      </w:r>
      <w:r>
        <w:rPr>
          <w:sz w:val="28"/>
          <w:szCs w:val="28"/>
        </w:rPr>
        <w:t xml:space="preserve"> тыс. рублей, согласно данным отчета об исполнении городского б</w:t>
      </w:r>
      <w:r w:rsidR="00FF4823">
        <w:rPr>
          <w:sz w:val="28"/>
          <w:szCs w:val="28"/>
        </w:rPr>
        <w:t>юджета за 2019</w:t>
      </w:r>
      <w:r>
        <w:rPr>
          <w:sz w:val="28"/>
          <w:szCs w:val="28"/>
        </w:rPr>
        <w:t xml:space="preserve"> год, дорожный фонд составил </w:t>
      </w:r>
      <w:r w:rsidR="00FF4823">
        <w:rPr>
          <w:sz w:val="28"/>
          <w:szCs w:val="28"/>
        </w:rPr>
        <w:t>135 224,6 тыс. рублей, что на 132,7</w:t>
      </w:r>
      <w:r>
        <w:rPr>
          <w:sz w:val="28"/>
          <w:szCs w:val="28"/>
        </w:rPr>
        <w:t xml:space="preserve"> тыс. рублей меньше ассигнований,   предусмотренных уточненным бюджетом  и на </w:t>
      </w:r>
      <w:r w:rsidR="004D2B50">
        <w:rPr>
          <w:sz w:val="28"/>
          <w:szCs w:val="28"/>
        </w:rPr>
        <w:t>16 289,7</w:t>
      </w:r>
      <w:r>
        <w:rPr>
          <w:sz w:val="28"/>
          <w:szCs w:val="28"/>
        </w:rPr>
        <w:t xml:space="preserve"> тыс</w:t>
      </w:r>
      <w:r w:rsidR="00FF4823">
        <w:rPr>
          <w:sz w:val="28"/>
          <w:szCs w:val="28"/>
        </w:rPr>
        <w:t>. рублей больше  расходов в 2018</w:t>
      </w:r>
      <w:r>
        <w:rPr>
          <w:sz w:val="28"/>
          <w:szCs w:val="28"/>
        </w:rPr>
        <w:t xml:space="preserve"> году.</w:t>
      </w:r>
    </w:p>
    <w:p w:rsidR="00C71EC8" w:rsidRDefault="00C71EC8" w:rsidP="004E5722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Согласно первоначально утвержденному бюджету, расходы </w:t>
      </w:r>
      <w:r>
        <w:rPr>
          <w:b/>
          <w:i/>
          <w:sz w:val="28"/>
          <w:szCs w:val="28"/>
        </w:rPr>
        <w:t>по разделу</w:t>
      </w:r>
      <w:r>
        <w:rPr>
          <w:sz w:val="28"/>
          <w:szCs w:val="28"/>
        </w:rPr>
        <w:t xml:space="preserve"> </w:t>
      </w:r>
      <w:r w:rsidRPr="00C6348E">
        <w:rPr>
          <w:b/>
          <w:i/>
          <w:sz w:val="28"/>
          <w:szCs w:val="28"/>
        </w:rPr>
        <w:t>0100 «Общегосударственные вопросы»</w:t>
      </w:r>
      <w:r>
        <w:rPr>
          <w:sz w:val="28"/>
          <w:szCs w:val="28"/>
        </w:rPr>
        <w:t xml:space="preserve"> составили </w:t>
      </w:r>
      <w:r w:rsidR="00624A60">
        <w:rPr>
          <w:sz w:val="28"/>
          <w:szCs w:val="28"/>
        </w:rPr>
        <w:t xml:space="preserve"> </w:t>
      </w:r>
      <w:r w:rsidR="00936121">
        <w:rPr>
          <w:sz w:val="28"/>
          <w:szCs w:val="28"/>
        </w:rPr>
        <w:t>60 828,9</w:t>
      </w:r>
      <w:r w:rsidR="00EF0C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результате внесения изменений </w:t>
      </w:r>
      <w:r w:rsidR="00EF0C5D">
        <w:rPr>
          <w:sz w:val="28"/>
          <w:szCs w:val="28"/>
        </w:rPr>
        <w:t>в  бюджет</w:t>
      </w:r>
      <w:r w:rsidR="00F97C55">
        <w:rPr>
          <w:sz w:val="28"/>
          <w:szCs w:val="28"/>
        </w:rPr>
        <w:t xml:space="preserve"> городского поселения </w:t>
      </w:r>
      <w:r w:rsidR="00936121">
        <w:rPr>
          <w:sz w:val="28"/>
          <w:szCs w:val="28"/>
        </w:rPr>
        <w:t xml:space="preserve"> в течение 2019</w:t>
      </w:r>
      <w:r>
        <w:rPr>
          <w:sz w:val="28"/>
          <w:szCs w:val="28"/>
        </w:rPr>
        <w:t xml:space="preserve"> года сумма расходов на общегосударственные вопросы составила </w:t>
      </w:r>
      <w:r w:rsidR="00936121">
        <w:rPr>
          <w:sz w:val="28"/>
          <w:szCs w:val="28"/>
        </w:rPr>
        <w:t>64 504,4</w:t>
      </w:r>
      <w:r>
        <w:rPr>
          <w:sz w:val="28"/>
          <w:szCs w:val="28"/>
        </w:rPr>
        <w:t xml:space="preserve"> тыс. рублей, или </w:t>
      </w:r>
      <w:r w:rsidR="00936121">
        <w:rPr>
          <w:sz w:val="28"/>
          <w:szCs w:val="28"/>
        </w:rPr>
        <w:t>13,6</w:t>
      </w:r>
      <w:r>
        <w:rPr>
          <w:sz w:val="28"/>
          <w:szCs w:val="28"/>
        </w:rPr>
        <w:t>% от общей суммы расходов  бюджета</w:t>
      </w:r>
      <w:r w:rsidR="00F97C55">
        <w:rPr>
          <w:sz w:val="28"/>
          <w:szCs w:val="28"/>
        </w:rPr>
        <w:t xml:space="preserve"> городского поселения город Россошь</w:t>
      </w:r>
      <w:r>
        <w:rPr>
          <w:sz w:val="28"/>
          <w:szCs w:val="28"/>
        </w:rPr>
        <w:t xml:space="preserve">. </w:t>
      </w:r>
    </w:p>
    <w:p w:rsidR="00D168CF" w:rsidRDefault="00D174D9" w:rsidP="00D168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01363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Согласно данным отчета об исполнении </w:t>
      </w:r>
      <w:r>
        <w:rPr>
          <w:sz w:val="28"/>
          <w:szCs w:val="28"/>
        </w:rPr>
        <w:t>городского</w:t>
      </w:r>
      <w:r w:rsidR="00C71EC8">
        <w:rPr>
          <w:sz w:val="28"/>
          <w:szCs w:val="28"/>
        </w:rPr>
        <w:t xml:space="preserve"> бюджета за 201</w:t>
      </w:r>
      <w:r w:rsidR="00936121">
        <w:rPr>
          <w:sz w:val="28"/>
          <w:szCs w:val="28"/>
        </w:rPr>
        <w:t>9</w:t>
      </w:r>
      <w:r w:rsidR="00C71EC8">
        <w:rPr>
          <w:sz w:val="28"/>
          <w:szCs w:val="28"/>
        </w:rPr>
        <w:t xml:space="preserve"> год, расходы на общегосударственные вопросы составили </w:t>
      </w:r>
      <w:r w:rsidR="00937A94">
        <w:rPr>
          <w:sz w:val="28"/>
          <w:szCs w:val="28"/>
        </w:rPr>
        <w:t>62</w:t>
      </w:r>
      <w:r w:rsidR="00936121">
        <w:rPr>
          <w:sz w:val="28"/>
          <w:szCs w:val="28"/>
        </w:rPr>
        <w:t> 150,1</w:t>
      </w:r>
      <w:r w:rsidR="00C71EC8">
        <w:rPr>
          <w:sz w:val="28"/>
          <w:szCs w:val="28"/>
        </w:rPr>
        <w:t xml:space="preserve"> тыс. рублей</w:t>
      </w:r>
      <w:r w:rsidR="00937A94">
        <w:rPr>
          <w:sz w:val="28"/>
          <w:szCs w:val="28"/>
        </w:rPr>
        <w:t xml:space="preserve"> (13,2</w:t>
      </w:r>
      <w:r w:rsidR="00C944E4">
        <w:rPr>
          <w:sz w:val="28"/>
          <w:szCs w:val="28"/>
        </w:rPr>
        <w:t>% от общей суммы расходов  бюджета городского поселения город Россошь)</w:t>
      </w:r>
      <w:r w:rsidR="00937A94">
        <w:rPr>
          <w:sz w:val="28"/>
          <w:szCs w:val="28"/>
        </w:rPr>
        <w:t>.</w:t>
      </w:r>
    </w:p>
    <w:p w:rsidR="00C71EC8" w:rsidRDefault="00A930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01363">
        <w:rPr>
          <w:sz w:val="28"/>
          <w:szCs w:val="28"/>
        </w:rPr>
        <w:t xml:space="preserve">  </w:t>
      </w:r>
      <w:r w:rsidR="00C71EC8">
        <w:rPr>
          <w:sz w:val="28"/>
          <w:szCs w:val="28"/>
        </w:rPr>
        <w:t>Согласно первоначально утвержденному бюджету, планировались расходы</w:t>
      </w:r>
      <w:r w:rsidR="00223514">
        <w:rPr>
          <w:sz w:val="28"/>
          <w:szCs w:val="28"/>
        </w:rPr>
        <w:t>:</w:t>
      </w:r>
      <w:r w:rsidR="00C71EC8">
        <w:rPr>
          <w:sz w:val="28"/>
          <w:szCs w:val="28"/>
        </w:rPr>
        <w:t xml:space="preserve"> </w:t>
      </w:r>
    </w:p>
    <w:p w:rsidR="00A930A2" w:rsidRDefault="00A305AD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="00C71EC8" w:rsidRPr="00C6348E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 подразделу </w:t>
      </w:r>
      <w:r w:rsidR="00C71EC8" w:rsidRPr="00C6348E">
        <w:rPr>
          <w:b/>
          <w:i/>
          <w:sz w:val="28"/>
          <w:szCs w:val="28"/>
        </w:rPr>
        <w:t>010</w:t>
      </w:r>
      <w:r w:rsidR="00D168CF" w:rsidRPr="00C6348E"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</w:t>
      </w:r>
      <w:r w:rsidR="00C71EC8" w:rsidRPr="00C6348E">
        <w:rPr>
          <w:b/>
          <w:i/>
          <w:sz w:val="28"/>
          <w:szCs w:val="28"/>
        </w:rPr>
        <w:t xml:space="preserve">«Функционирование </w:t>
      </w:r>
      <w:r w:rsidR="00D168CF" w:rsidRPr="00C6348E">
        <w:rPr>
          <w:b/>
          <w:i/>
          <w:sz w:val="28"/>
          <w:szCs w:val="28"/>
        </w:rPr>
        <w:t>законодательных (представительных) органов государственной власти и представительных органах муниципальных образований</w:t>
      </w:r>
      <w:r w:rsidR="00441637" w:rsidRPr="00C6348E">
        <w:rPr>
          <w:b/>
          <w:i/>
          <w:sz w:val="28"/>
          <w:szCs w:val="28"/>
        </w:rPr>
        <w:t>»</w:t>
      </w:r>
      <w:r w:rsidR="00A930A2">
        <w:rPr>
          <w:b/>
          <w:i/>
          <w:sz w:val="28"/>
          <w:szCs w:val="28"/>
        </w:rPr>
        <w:t xml:space="preserve"> </w:t>
      </w:r>
      <w:r w:rsidR="00A930A2" w:rsidRPr="00A930A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3 516,0</w:t>
      </w:r>
      <w:r w:rsidR="00A930A2" w:rsidRPr="00A930A2">
        <w:rPr>
          <w:sz w:val="28"/>
          <w:szCs w:val="28"/>
        </w:rPr>
        <w:t xml:space="preserve"> тыс. рублей</w:t>
      </w:r>
      <w:r w:rsidR="00441637" w:rsidRPr="00A930A2">
        <w:rPr>
          <w:sz w:val="28"/>
          <w:szCs w:val="28"/>
        </w:rPr>
        <w:t>.</w:t>
      </w:r>
      <w:r w:rsidR="00A930A2">
        <w:rPr>
          <w:sz w:val="28"/>
          <w:szCs w:val="28"/>
        </w:rPr>
        <w:t xml:space="preserve">   В результате внесения изменений в  бюджет горо</w:t>
      </w:r>
      <w:r>
        <w:rPr>
          <w:sz w:val="28"/>
          <w:szCs w:val="28"/>
        </w:rPr>
        <w:t>дского поселения  в течение 2019</w:t>
      </w:r>
      <w:r w:rsidR="00A930A2">
        <w:rPr>
          <w:sz w:val="28"/>
          <w:szCs w:val="28"/>
        </w:rPr>
        <w:t xml:space="preserve"> года сумма расходов </w:t>
      </w:r>
      <w:r>
        <w:rPr>
          <w:sz w:val="28"/>
          <w:szCs w:val="28"/>
        </w:rPr>
        <w:t>не изменилась</w:t>
      </w:r>
      <w:r w:rsidR="00A930A2">
        <w:rPr>
          <w:sz w:val="28"/>
          <w:szCs w:val="28"/>
        </w:rPr>
        <w:t xml:space="preserve">. </w:t>
      </w:r>
      <w:r w:rsidR="00C71EC8">
        <w:rPr>
          <w:sz w:val="28"/>
          <w:szCs w:val="28"/>
        </w:rPr>
        <w:t xml:space="preserve">Фактические расходы по данному разделу согласно данным отчета составили </w:t>
      </w:r>
      <w:r>
        <w:rPr>
          <w:sz w:val="28"/>
          <w:szCs w:val="28"/>
        </w:rPr>
        <w:t>3 448,6</w:t>
      </w:r>
      <w:r w:rsidR="00C71EC8">
        <w:rPr>
          <w:sz w:val="28"/>
          <w:szCs w:val="28"/>
        </w:rPr>
        <w:t xml:space="preserve"> тыс. рублей. Это на </w:t>
      </w:r>
      <w:r>
        <w:rPr>
          <w:sz w:val="28"/>
          <w:szCs w:val="28"/>
        </w:rPr>
        <w:t>67,4</w:t>
      </w:r>
      <w:r w:rsidR="00441637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тыс. рублей  </w:t>
      </w:r>
      <w:r w:rsidR="00441637">
        <w:rPr>
          <w:sz w:val="28"/>
          <w:szCs w:val="28"/>
        </w:rPr>
        <w:t>меньше</w:t>
      </w:r>
      <w:r w:rsidR="00C71EC8">
        <w:rPr>
          <w:sz w:val="28"/>
          <w:szCs w:val="28"/>
        </w:rPr>
        <w:t xml:space="preserve">  </w:t>
      </w:r>
      <w:r w:rsidR="00A930A2">
        <w:rPr>
          <w:sz w:val="28"/>
          <w:szCs w:val="28"/>
        </w:rPr>
        <w:t>внесенных изменений</w:t>
      </w:r>
      <w:r w:rsidR="00C71EC8">
        <w:rPr>
          <w:sz w:val="28"/>
          <w:szCs w:val="28"/>
        </w:rPr>
        <w:t>, с утвержденными плановыми назначениями  исполнено на 9</w:t>
      </w:r>
      <w:r>
        <w:rPr>
          <w:sz w:val="28"/>
          <w:szCs w:val="28"/>
        </w:rPr>
        <w:t>8,1</w:t>
      </w:r>
      <w:r w:rsidR="00C71EC8">
        <w:rPr>
          <w:sz w:val="28"/>
          <w:szCs w:val="28"/>
        </w:rPr>
        <w:t>%</w:t>
      </w:r>
      <w:r w:rsidR="00B7699D">
        <w:rPr>
          <w:sz w:val="28"/>
          <w:szCs w:val="28"/>
        </w:rPr>
        <w:t>;</w:t>
      </w:r>
      <w:r w:rsidR="00C71EC8">
        <w:rPr>
          <w:sz w:val="28"/>
          <w:szCs w:val="28"/>
        </w:rPr>
        <w:t xml:space="preserve"> </w:t>
      </w:r>
    </w:p>
    <w:p w:rsidR="00206A80" w:rsidRDefault="00C71EC8">
      <w:pPr>
        <w:jc w:val="both"/>
        <w:rPr>
          <w:sz w:val="28"/>
          <w:szCs w:val="28"/>
        </w:rPr>
      </w:pPr>
      <w:r w:rsidRPr="00C6348E">
        <w:rPr>
          <w:b/>
          <w:i/>
          <w:sz w:val="28"/>
          <w:szCs w:val="28"/>
        </w:rPr>
        <w:t>по подразделу  0104 «Функционирование</w:t>
      </w:r>
      <w:r w:rsidR="00CA2DE7" w:rsidRPr="00C6348E">
        <w:rPr>
          <w:b/>
          <w:i/>
          <w:sz w:val="28"/>
          <w:szCs w:val="28"/>
        </w:rPr>
        <w:t xml:space="preserve"> Правительства Российской Федерации,</w:t>
      </w:r>
      <w:r w:rsidRPr="00C6348E">
        <w:rPr>
          <w:b/>
          <w:i/>
          <w:sz w:val="28"/>
          <w:szCs w:val="28"/>
        </w:rPr>
        <w:t xml:space="preserve"> высших органов исполнительной власти субъектов Российской Федерации, местных администраций</w:t>
      </w:r>
      <w:r w:rsidRPr="00223514">
        <w:rPr>
          <w:b/>
          <w:i/>
          <w:sz w:val="28"/>
          <w:szCs w:val="28"/>
        </w:rPr>
        <w:t xml:space="preserve">» </w:t>
      </w:r>
      <w:r w:rsidRPr="00223514">
        <w:rPr>
          <w:sz w:val="28"/>
          <w:szCs w:val="28"/>
        </w:rPr>
        <w:t xml:space="preserve">в сумме </w:t>
      </w:r>
      <w:r w:rsidR="005A4690">
        <w:rPr>
          <w:bCs/>
          <w:sz w:val="28"/>
          <w:szCs w:val="28"/>
        </w:rPr>
        <w:t>18 629,6</w:t>
      </w:r>
      <w:r w:rsidR="00CA2DE7" w:rsidRPr="00223514">
        <w:rPr>
          <w:bCs/>
          <w:sz w:val="28"/>
          <w:szCs w:val="28"/>
        </w:rPr>
        <w:t xml:space="preserve"> </w:t>
      </w:r>
      <w:r w:rsidRPr="00223514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  <w:r>
        <w:t xml:space="preserve"> </w:t>
      </w:r>
      <w:r w:rsidR="00223514">
        <w:rPr>
          <w:sz w:val="28"/>
          <w:szCs w:val="28"/>
        </w:rPr>
        <w:t>В результате внесения изменений в  бюджет горо</w:t>
      </w:r>
      <w:r w:rsidR="005A4690">
        <w:rPr>
          <w:sz w:val="28"/>
          <w:szCs w:val="28"/>
        </w:rPr>
        <w:t>дского поселения  в течение 2019</w:t>
      </w:r>
      <w:r w:rsidR="00223514">
        <w:rPr>
          <w:sz w:val="28"/>
          <w:szCs w:val="28"/>
        </w:rPr>
        <w:t xml:space="preserve"> года сумма расходов составила </w:t>
      </w:r>
      <w:r w:rsidR="005A4690">
        <w:rPr>
          <w:sz w:val="28"/>
          <w:szCs w:val="28"/>
        </w:rPr>
        <w:t>17 760,0</w:t>
      </w:r>
      <w:r w:rsidR="00223514">
        <w:rPr>
          <w:sz w:val="28"/>
          <w:szCs w:val="28"/>
        </w:rPr>
        <w:t xml:space="preserve"> тыс. рублей. </w:t>
      </w:r>
      <w:r>
        <w:rPr>
          <w:sz w:val="28"/>
          <w:szCs w:val="28"/>
        </w:rPr>
        <w:t>Фактические расходы п</w:t>
      </w:r>
      <w:r w:rsidR="00223514">
        <w:rPr>
          <w:sz w:val="28"/>
          <w:szCs w:val="28"/>
        </w:rPr>
        <w:t>о данному подразделу</w:t>
      </w:r>
      <w:r>
        <w:rPr>
          <w:sz w:val="28"/>
          <w:szCs w:val="28"/>
        </w:rPr>
        <w:t xml:space="preserve"> согласно данным отчета об исполнении бюджета</w:t>
      </w:r>
      <w:r w:rsidR="00206A80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за 201</w:t>
      </w:r>
      <w:r w:rsidR="005A4690">
        <w:rPr>
          <w:sz w:val="28"/>
          <w:szCs w:val="28"/>
        </w:rPr>
        <w:t>9</w:t>
      </w:r>
      <w:r>
        <w:rPr>
          <w:sz w:val="28"/>
          <w:szCs w:val="28"/>
        </w:rPr>
        <w:t xml:space="preserve"> год, составили 1</w:t>
      </w:r>
      <w:r w:rsidR="00206A80">
        <w:rPr>
          <w:sz w:val="28"/>
          <w:szCs w:val="28"/>
        </w:rPr>
        <w:t>7</w:t>
      </w:r>
      <w:r w:rsidR="005A4690">
        <w:rPr>
          <w:sz w:val="28"/>
          <w:szCs w:val="28"/>
        </w:rPr>
        <w:t> 651,7</w:t>
      </w:r>
      <w:r>
        <w:rPr>
          <w:sz w:val="28"/>
          <w:szCs w:val="28"/>
        </w:rPr>
        <w:t xml:space="preserve"> тыс.</w:t>
      </w:r>
      <w:r w:rsidR="00223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Это на </w:t>
      </w:r>
      <w:r w:rsidR="005A4690">
        <w:rPr>
          <w:sz w:val="28"/>
          <w:szCs w:val="28"/>
        </w:rPr>
        <w:t>108,3</w:t>
      </w:r>
      <w:r w:rsidR="00206A80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223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="00223514">
        <w:rPr>
          <w:sz w:val="28"/>
          <w:szCs w:val="28"/>
        </w:rPr>
        <w:t>меньше</w:t>
      </w:r>
      <w:r w:rsidR="00401363">
        <w:rPr>
          <w:sz w:val="28"/>
          <w:szCs w:val="28"/>
        </w:rPr>
        <w:t xml:space="preserve"> </w:t>
      </w:r>
      <w:r w:rsidR="00223514">
        <w:rPr>
          <w:sz w:val="28"/>
          <w:szCs w:val="28"/>
        </w:rPr>
        <w:t>к утвержденным</w:t>
      </w:r>
      <w:r>
        <w:rPr>
          <w:sz w:val="28"/>
          <w:szCs w:val="28"/>
        </w:rPr>
        <w:t xml:space="preserve"> плановым назначениям,  с утвержденными плановыми назначениями  исполнено на 9</w:t>
      </w:r>
      <w:r w:rsidR="00206A80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5A4690">
        <w:rPr>
          <w:sz w:val="28"/>
          <w:szCs w:val="28"/>
        </w:rPr>
        <w:t>4</w:t>
      </w:r>
      <w:r w:rsidR="00401363">
        <w:rPr>
          <w:sz w:val="28"/>
          <w:szCs w:val="28"/>
        </w:rPr>
        <w:t>%</w:t>
      </w:r>
      <w:r w:rsidR="00B7699D">
        <w:rPr>
          <w:sz w:val="28"/>
          <w:szCs w:val="28"/>
        </w:rPr>
        <w:t>;</w:t>
      </w:r>
    </w:p>
    <w:p w:rsidR="00846294" w:rsidRDefault="00206A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699D" w:rsidRPr="00B7699D">
        <w:rPr>
          <w:b/>
          <w:i/>
          <w:sz w:val="28"/>
          <w:szCs w:val="28"/>
        </w:rPr>
        <w:t>п</w:t>
      </w:r>
      <w:r w:rsidRPr="00B7699D">
        <w:rPr>
          <w:b/>
          <w:i/>
          <w:sz w:val="28"/>
          <w:szCs w:val="28"/>
        </w:rPr>
        <w:t>о</w:t>
      </w:r>
      <w:r w:rsidRPr="00C6348E">
        <w:rPr>
          <w:b/>
          <w:i/>
          <w:sz w:val="28"/>
          <w:szCs w:val="28"/>
        </w:rPr>
        <w:t xml:space="preserve"> подразделу 0111 «Резервные фонды»</w:t>
      </w:r>
      <w:r>
        <w:rPr>
          <w:b/>
          <w:sz w:val="28"/>
          <w:szCs w:val="28"/>
        </w:rPr>
        <w:t xml:space="preserve"> </w:t>
      </w:r>
      <w:r w:rsidRPr="00206A80">
        <w:rPr>
          <w:sz w:val="28"/>
          <w:szCs w:val="28"/>
        </w:rPr>
        <w:t>исполнение составило  1</w:t>
      </w:r>
      <w:r w:rsidR="00B7699D">
        <w:rPr>
          <w:sz w:val="28"/>
          <w:szCs w:val="28"/>
        </w:rPr>
        <w:t xml:space="preserve"> </w:t>
      </w:r>
      <w:r w:rsidRPr="00206A80">
        <w:rPr>
          <w:sz w:val="28"/>
          <w:szCs w:val="28"/>
        </w:rPr>
        <w:t>000,0 тыс.</w:t>
      </w:r>
      <w:r w:rsidR="00B7699D">
        <w:rPr>
          <w:sz w:val="28"/>
          <w:szCs w:val="28"/>
        </w:rPr>
        <w:t xml:space="preserve"> </w:t>
      </w:r>
      <w:r w:rsidRPr="00206A80">
        <w:rPr>
          <w:sz w:val="28"/>
          <w:szCs w:val="28"/>
        </w:rPr>
        <w:t>рублей</w:t>
      </w:r>
      <w:r w:rsidR="00B7699D">
        <w:rPr>
          <w:sz w:val="28"/>
          <w:szCs w:val="28"/>
        </w:rPr>
        <w:t xml:space="preserve"> или 100% к утвержденному плану</w:t>
      </w:r>
      <w:r w:rsidR="00E2535F">
        <w:rPr>
          <w:sz w:val="28"/>
          <w:szCs w:val="28"/>
        </w:rPr>
        <w:t xml:space="preserve"> (таблица 6)</w:t>
      </w:r>
      <w:r w:rsidR="00B7699D">
        <w:rPr>
          <w:sz w:val="28"/>
          <w:szCs w:val="28"/>
        </w:rPr>
        <w:t>;</w:t>
      </w:r>
      <w:r w:rsidR="00C71EC8">
        <w:rPr>
          <w:sz w:val="28"/>
          <w:szCs w:val="28"/>
        </w:rPr>
        <w:t xml:space="preserve">    </w:t>
      </w:r>
    </w:p>
    <w:p w:rsidR="00206A80" w:rsidRDefault="00846294">
      <w:pPr>
        <w:jc w:val="both"/>
        <w:rPr>
          <w:sz w:val="28"/>
          <w:szCs w:val="28"/>
        </w:rPr>
      </w:pPr>
      <w:r w:rsidRPr="00846294">
        <w:rPr>
          <w:sz w:val="28"/>
          <w:szCs w:val="28"/>
        </w:rPr>
        <w:t>по подразделу 0107 «Проведение выборов и референдумов» исполнение составило  180,7 тыс. рублей или 100%.</w:t>
      </w:r>
      <w:r w:rsidR="00C71EC8">
        <w:rPr>
          <w:sz w:val="28"/>
          <w:szCs w:val="28"/>
        </w:rPr>
        <w:t xml:space="preserve"> </w:t>
      </w:r>
    </w:p>
    <w:p w:rsidR="004B7831" w:rsidRDefault="00B7699D" w:rsidP="009E4C83">
      <w:pPr>
        <w:jc w:val="both"/>
        <w:rPr>
          <w:sz w:val="28"/>
          <w:szCs w:val="28"/>
        </w:rPr>
      </w:pPr>
      <w:r w:rsidRPr="00B7699D">
        <w:rPr>
          <w:b/>
          <w:i/>
          <w:sz w:val="28"/>
          <w:szCs w:val="28"/>
        </w:rPr>
        <w:t>п</w:t>
      </w:r>
      <w:r w:rsidR="00C71EC8" w:rsidRPr="00B7699D">
        <w:rPr>
          <w:b/>
          <w:i/>
          <w:sz w:val="28"/>
          <w:szCs w:val="28"/>
        </w:rPr>
        <w:t>о</w:t>
      </w:r>
      <w:r w:rsidR="00C71EC8" w:rsidRPr="00C6348E">
        <w:rPr>
          <w:b/>
          <w:i/>
          <w:sz w:val="28"/>
          <w:szCs w:val="28"/>
        </w:rPr>
        <w:t xml:space="preserve"> подразделу 0113 «Другие общегосударственные вопросы»</w:t>
      </w:r>
      <w:r w:rsidR="00C71EC8">
        <w:rPr>
          <w:sz w:val="28"/>
          <w:szCs w:val="28"/>
        </w:rPr>
        <w:t xml:space="preserve"> исполнение составило </w:t>
      </w:r>
      <w:r w:rsidR="005A4690">
        <w:rPr>
          <w:sz w:val="28"/>
          <w:szCs w:val="28"/>
        </w:rPr>
        <w:t>40 869,1</w:t>
      </w:r>
      <w:r w:rsidR="00C71EC8">
        <w:rPr>
          <w:sz w:val="28"/>
          <w:szCs w:val="28"/>
        </w:rPr>
        <w:t xml:space="preserve"> тыс. рублей, или 9</w:t>
      </w:r>
      <w:r w:rsidR="005A4690">
        <w:rPr>
          <w:sz w:val="28"/>
          <w:szCs w:val="28"/>
        </w:rPr>
        <w:t>7,2</w:t>
      </w:r>
      <w:r w:rsidR="00401363">
        <w:rPr>
          <w:sz w:val="28"/>
          <w:szCs w:val="28"/>
        </w:rPr>
        <w:t>% к утверждённому плану (с учетом внесе</w:t>
      </w:r>
      <w:r w:rsidR="00C944E4">
        <w:rPr>
          <w:sz w:val="28"/>
          <w:szCs w:val="28"/>
        </w:rPr>
        <w:t xml:space="preserve">нных изменений), </w:t>
      </w:r>
      <w:r w:rsidR="00C944E4" w:rsidRPr="009E4C83">
        <w:rPr>
          <w:sz w:val="28"/>
          <w:szCs w:val="28"/>
        </w:rPr>
        <w:t xml:space="preserve">из которых на содержание казенных учреждений </w:t>
      </w:r>
      <w:r w:rsidR="00C944E4" w:rsidRPr="009E4C83">
        <w:rPr>
          <w:sz w:val="28"/>
          <w:szCs w:val="28"/>
        </w:rPr>
        <w:lastRenderedPageBreak/>
        <w:t>израсходовано – 18 294,3 тыс. рублей, на оформление муниципальной собственности – 3 859,1 тыс. рублей, на содержание и приобретение объектов муниципальной собственности – 13 020,0 тыс. рублей, на опубликование официального вестника и материалов о деятельности органов местного самоуправления – 4 435,5 тыс. рублей.</w:t>
      </w:r>
    </w:p>
    <w:p w:rsidR="00B7699D" w:rsidRDefault="00B7699D" w:rsidP="00B7699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</w:p>
    <w:tbl>
      <w:tblPr>
        <w:tblW w:w="10206" w:type="dxa"/>
        <w:tblInd w:w="-567" w:type="dxa"/>
        <w:tblLook w:val="04A0"/>
      </w:tblPr>
      <w:tblGrid>
        <w:gridCol w:w="2127"/>
        <w:gridCol w:w="2835"/>
        <w:gridCol w:w="1417"/>
        <w:gridCol w:w="3827"/>
      </w:tblGrid>
      <w:tr w:rsidR="00B7699D" w:rsidRPr="002858D4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О РАСХОДОВАНИИ СРЕДСТВ РЕЗЕРВНОГО ФОНДА </w:t>
            </w:r>
          </w:p>
        </w:tc>
      </w:tr>
      <w:tr w:rsidR="00B7699D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АДМИНИСТРАЦИИ ГОРОДСКОГО ПОСЕЛЕНИЯ ГОРОД РОССОШЬ</w:t>
            </w:r>
          </w:p>
        </w:tc>
      </w:tr>
      <w:tr w:rsidR="00B7699D" w:rsidRPr="002858D4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831" w:rsidRPr="002858D4" w:rsidRDefault="00B7699D" w:rsidP="009E4C8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201</w:t>
            </w:r>
            <w:r w:rsidR="00023546">
              <w:rPr>
                <w:b/>
                <w:bCs/>
                <w:sz w:val="20"/>
                <w:szCs w:val="20"/>
                <w:lang w:eastAsia="ru-RU"/>
              </w:rPr>
              <w:t>9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</w:tr>
      <w:tr w:rsidR="00B7699D" w:rsidRPr="002858D4" w:rsidTr="00920D0E">
        <w:trPr>
          <w:trHeight w:val="276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401363" w:rsidP="00401363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(руб.)</w:t>
            </w:r>
          </w:p>
        </w:tc>
      </w:tr>
      <w:tr w:rsidR="00B7699D" w:rsidTr="00920D0E">
        <w:trPr>
          <w:trHeight w:val="5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Pr="005A4690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690">
              <w:rPr>
                <w:b/>
                <w:bCs/>
                <w:sz w:val="20"/>
                <w:szCs w:val="20"/>
              </w:rPr>
              <w:t>№ и дата распоряжения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Pr="005A4690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690">
              <w:rPr>
                <w:b/>
                <w:bCs/>
                <w:sz w:val="20"/>
                <w:szCs w:val="20"/>
              </w:rPr>
              <w:t>Наименование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Pr="005A4690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690">
              <w:rPr>
                <w:b/>
                <w:bCs/>
                <w:sz w:val="20"/>
                <w:szCs w:val="20"/>
              </w:rPr>
              <w:t xml:space="preserve">Сумма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Pr="005A4690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690">
              <w:rPr>
                <w:b/>
                <w:bCs/>
                <w:sz w:val="20"/>
                <w:szCs w:val="20"/>
              </w:rPr>
              <w:t>Цель оказания финансовой помощи</w:t>
            </w:r>
          </w:p>
        </w:tc>
      </w:tr>
      <w:tr w:rsidR="004B7831" w:rsidTr="00D70F1C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№19-р от 05.02.2019г.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jc w:val="right"/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236 754,43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На проведение аварийно-восстановительных работ по ремонту сетей теплоснабжения (отопление) Котельная ООО "Коттедж-энерго", ул. 50 лет СССР, 75 до жилого дома №83 по ул. 50 лет СССР</w:t>
            </w:r>
          </w:p>
        </w:tc>
      </w:tr>
      <w:tr w:rsidR="004B7831" w:rsidTr="00D70F1C">
        <w:trPr>
          <w:trHeight w:val="8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№240-р от 03.07.2019г.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ООО "Россошанские коммунальные системы"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jc w:val="right"/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504 269,98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На проведение аварийно-восстановительных работ по ремонту участка самотечного канализационного коллектора по адресу: г. Россошь, пр. Труда</w:t>
            </w:r>
          </w:p>
        </w:tc>
      </w:tr>
      <w:tr w:rsidR="004B7831" w:rsidTr="00D70F1C">
        <w:trPr>
          <w:trHeight w:val="87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№499-р от 05.11.2019г.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jc w:val="right"/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227 270,36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На проведение аварийно-восстановительных работ по ремонту сетей теплоснабжения и горячего водоснабжения в районе многоквартирного жилого дома по адресу: г. Россошь, ул. Л. Толстого, 61</w:t>
            </w:r>
          </w:p>
        </w:tc>
      </w:tr>
      <w:tr w:rsidR="004B7831" w:rsidTr="00D70F1C">
        <w:trPr>
          <w:trHeight w:val="8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№516-р от 12.11.2019г.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831" w:rsidRPr="005A4690" w:rsidRDefault="004B7831" w:rsidP="00D70F1C">
            <w:pPr>
              <w:jc w:val="right"/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31 705,23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На проведение аварийно-восстановительных работ по ремонту сетей теплоснабжения по адресу: г. Россошь, ул. Ленина в районе ТК №18</w:t>
            </w:r>
          </w:p>
        </w:tc>
      </w:tr>
      <w:tr w:rsidR="004B7831" w:rsidTr="00920D0E">
        <w:trPr>
          <w:trHeight w:val="2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31" w:rsidRPr="005A4690" w:rsidRDefault="004B7831" w:rsidP="00D70F1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690">
              <w:rPr>
                <w:b/>
                <w:bCs/>
                <w:sz w:val="20"/>
                <w:szCs w:val="20"/>
              </w:rPr>
              <w:t>ИТОГО за 2019 год: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31" w:rsidRPr="005A4690" w:rsidRDefault="004B7831" w:rsidP="00D70F1C">
            <w:pPr>
              <w:jc w:val="right"/>
              <w:rPr>
                <w:b/>
                <w:bCs/>
                <w:sz w:val="20"/>
                <w:szCs w:val="20"/>
              </w:rPr>
            </w:pPr>
            <w:r w:rsidRPr="005A4690">
              <w:rPr>
                <w:b/>
                <w:bCs/>
                <w:sz w:val="20"/>
                <w:szCs w:val="20"/>
              </w:rPr>
              <w:t>1 000 000,00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31" w:rsidRPr="005A4690" w:rsidRDefault="004B7831" w:rsidP="00D70F1C">
            <w:pPr>
              <w:rPr>
                <w:sz w:val="20"/>
                <w:szCs w:val="20"/>
              </w:rPr>
            </w:pPr>
            <w:r w:rsidRPr="005A4690">
              <w:rPr>
                <w:sz w:val="20"/>
                <w:szCs w:val="20"/>
              </w:rPr>
              <w:t> </w:t>
            </w:r>
          </w:p>
        </w:tc>
      </w:tr>
    </w:tbl>
    <w:p w:rsidR="004B7831" w:rsidRDefault="004B7831">
      <w:pPr>
        <w:jc w:val="both"/>
        <w:rPr>
          <w:sz w:val="28"/>
          <w:szCs w:val="28"/>
        </w:rPr>
      </w:pPr>
    </w:p>
    <w:p w:rsidR="00896DDD" w:rsidRPr="001C4716" w:rsidRDefault="00CD4185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Средства резервного фонда израсходованы в полном объеме. Фактические расходы резервного фонда</w:t>
      </w:r>
      <w:r w:rsidR="009E747A">
        <w:rPr>
          <w:sz w:val="28"/>
          <w:szCs w:val="28"/>
        </w:rPr>
        <w:t xml:space="preserve"> не превыш</w:t>
      </w:r>
      <w:r w:rsidR="001C4716">
        <w:rPr>
          <w:sz w:val="28"/>
          <w:szCs w:val="28"/>
        </w:rPr>
        <w:t xml:space="preserve">ают утвержденную сумму расходов и направлены на расходы по разделу «Жилищно-коммунальное хозяйство»  </w:t>
      </w:r>
      <w:r w:rsidR="001C4716" w:rsidRPr="001C4716">
        <w:rPr>
          <w:sz w:val="28"/>
          <w:szCs w:val="28"/>
        </w:rPr>
        <w:t>подр</w:t>
      </w:r>
      <w:r w:rsidR="001C4716">
        <w:rPr>
          <w:sz w:val="28"/>
          <w:szCs w:val="28"/>
        </w:rPr>
        <w:t>аздел</w:t>
      </w:r>
      <w:r w:rsidR="001C4716" w:rsidRPr="001C4716">
        <w:rPr>
          <w:sz w:val="28"/>
          <w:szCs w:val="28"/>
        </w:rPr>
        <w:t xml:space="preserve"> 0502 «Коммунальное хозяйство»</w:t>
      </w:r>
      <w:r w:rsidR="001C4716">
        <w:rPr>
          <w:sz w:val="28"/>
          <w:szCs w:val="28"/>
        </w:rPr>
        <w:t>.</w:t>
      </w:r>
    </w:p>
    <w:p w:rsidR="00896DDD" w:rsidRPr="00B7699D" w:rsidRDefault="00896DDD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C6348E" w:rsidRPr="00FC5F2E" w:rsidRDefault="00C6348E" w:rsidP="00FC5F2E">
      <w:pPr>
        <w:ind w:firstLine="705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По разделу 0300 </w:t>
      </w:r>
      <w:r w:rsidRPr="00C6348E">
        <w:rPr>
          <w:b/>
          <w:i/>
          <w:sz w:val="28"/>
          <w:szCs w:val="28"/>
        </w:rPr>
        <w:t>«Национальная безопасность и правоохранительная деятельность»</w:t>
      </w:r>
      <w:r>
        <w:rPr>
          <w:sz w:val="28"/>
          <w:szCs w:val="28"/>
        </w:rPr>
        <w:t xml:space="preserve"> исполнение составило </w:t>
      </w:r>
      <w:r w:rsidR="008A2F77">
        <w:rPr>
          <w:sz w:val="28"/>
          <w:szCs w:val="28"/>
        </w:rPr>
        <w:t>23 083,7</w:t>
      </w:r>
      <w:r w:rsidR="0083200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или </w:t>
      </w:r>
      <w:r w:rsidR="008A2F77">
        <w:rPr>
          <w:sz w:val="28"/>
          <w:szCs w:val="28"/>
        </w:rPr>
        <w:t>100,0</w:t>
      </w:r>
      <w:r w:rsidR="00895BB2">
        <w:rPr>
          <w:sz w:val="28"/>
          <w:szCs w:val="28"/>
        </w:rPr>
        <w:t xml:space="preserve"> </w:t>
      </w:r>
      <w:r>
        <w:rPr>
          <w:sz w:val="28"/>
          <w:szCs w:val="28"/>
        </w:rPr>
        <w:t>% от утвержденных плановых назначений</w:t>
      </w:r>
      <w:r w:rsidR="00832003">
        <w:rPr>
          <w:sz w:val="28"/>
          <w:szCs w:val="28"/>
        </w:rPr>
        <w:t xml:space="preserve"> (</w:t>
      </w:r>
      <w:r w:rsidR="008A2F77">
        <w:rPr>
          <w:sz w:val="28"/>
          <w:szCs w:val="28"/>
        </w:rPr>
        <w:t>23 084,1</w:t>
      </w:r>
      <w:r w:rsidR="00832003">
        <w:rPr>
          <w:sz w:val="28"/>
          <w:szCs w:val="28"/>
        </w:rPr>
        <w:t xml:space="preserve"> тыс. рублей</w:t>
      </w:r>
      <w:r w:rsidR="00832003" w:rsidRPr="00FC5F2E">
        <w:rPr>
          <w:sz w:val="28"/>
          <w:szCs w:val="28"/>
        </w:rPr>
        <w:t>)</w:t>
      </w:r>
      <w:r w:rsidR="00FC5F2E" w:rsidRPr="00FC5F2E">
        <w:rPr>
          <w:sz w:val="28"/>
          <w:szCs w:val="28"/>
        </w:rPr>
        <w:t xml:space="preserve">, </w:t>
      </w:r>
      <w:r w:rsidRPr="00FC5F2E">
        <w:rPr>
          <w:sz w:val="28"/>
          <w:szCs w:val="28"/>
        </w:rPr>
        <w:t xml:space="preserve"> </w:t>
      </w:r>
      <w:r w:rsidR="00FC5F2E" w:rsidRPr="00FC5F2E">
        <w:rPr>
          <w:sz w:val="28"/>
          <w:szCs w:val="28"/>
        </w:rPr>
        <w:t xml:space="preserve">из которых на оплату труда и начисления на ФОТ – </w:t>
      </w:r>
      <w:r w:rsidR="008A2F77">
        <w:rPr>
          <w:sz w:val="28"/>
          <w:szCs w:val="28"/>
        </w:rPr>
        <w:t xml:space="preserve">16 997,6 </w:t>
      </w:r>
      <w:r w:rsidR="00FC5F2E" w:rsidRPr="00FC5F2E">
        <w:rPr>
          <w:sz w:val="28"/>
          <w:szCs w:val="28"/>
        </w:rPr>
        <w:t>тыс. рублей.</w:t>
      </w:r>
    </w:p>
    <w:p w:rsidR="00895BB2" w:rsidRDefault="00C6348E" w:rsidP="00C6348E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</w:t>
      </w:r>
      <w:r w:rsidR="00895BB2"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>0</w:t>
      </w:r>
      <w:r w:rsidR="00895BB2">
        <w:rPr>
          <w:b/>
          <w:i/>
          <w:sz w:val="28"/>
          <w:szCs w:val="28"/>
        </w:rPr>
        <w:t>9</w:t>
      </w:r>
      <w:r>
        <w:rPr>
          <w:b/>
          <w:i/>
          <w:sz w:val="28"/>
          <w:szCs w:val="28"/>
        </w:rPr>
        <w:t xml:space="preserve"> «</w:t>
      </w:r>
      <w:r w:rsidR="00895BB2">
        <w:rPr>
          <w:b/>
          <w:i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b/>
          <w:i/>
          <w:sz w:val="28"/>
          <w:szCs w:val="28"/>
        </w:rPr>
        <w:t>»</w:t>
      </w:r>
      <w:r>
        <w:rPr>
          <w:sz w:val="28"/>
          <w:szCs w:val="28"/>
        </w:rPr>
        <w:t xml:space="preserve"> исполнение составило</w:t>
      </w:r>
      <w:r w:rsidR="00832003">
        <w:rPr>
          <w:sz w:val="28"/>
          <w:szCs w:val="28"/>
        </w:rPr>
        <w:t xml:space="preserve"> </w:t>
      </w:r>
      <w:r w:rsidR="00467DA1">
        <w:rPr>
          <w:sz w:val="28"/>
          <w:szCs w:val="28"/>
        </w:rPr>
        <w:t>22 641,5</w:t>
      </w:r>
      <w:r w:rsidR="00832003">
        <w:rPr>
          <w:sz w:val="28"/>
          <w:szCs w:val="28"/>
        </w:rPr>
        <w:t xml:space="preserve"> тыс. рублей или</w:t>
      </w:r>
      <w:r>
        <w:rPr>
          <w:sz w:val="28"/>
          <w:szCs w:val="28"/>
        </w:rPr>
        <w:t xml:space="preserve"> </w:t>
      </w:r>
      <w:r w:rsidR="00467DA1">
        <w:rPr>
          <w:sz w:val="28"/>
          <w:szCs w:val="28"/>
        </w:rPr>
        <w:t>100,0</w:t>
      </w:r>
      <w:r>
        <w:rPr>
          <w:sz w:val="28"/>
          <w:szCs w:val="28"/>
        </w:rPr>
        <w:t>%</w:t>
      </w:r>
      <w:r w:rsidR="00832003" w:rsidRPr="00832003">
        <w:rPr>
          <w:sz w:val="28"/>
          <w:szCs w:val="28"/>
        </w:rPr>
        <w:t xml:space="preserve"> </w:t>
      </w:r>
      <w:r w:rsidR="00832003">
        <w:rPr>
          <w:sz w:val="28"/>
          <w:szCs w:val="28"/>
        </w:rPr>
        <w:t>от утвержденных плановых назначений (</w:t>
      </w:r>
      <w:r w:rsidR="00467DA1">
        <w:rPr>
          <w:sz w:val="28"/>
          <w:szCs w:val="28"/>
        </w:rPr>
        <w:t>22 641,9</w:t>
      </w:r>
      <w:r w:rsidR="00832003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 xml:space="preserve">. </w:t>
      </w:r>
    </w:p>
    <w:p w:rsidR="00E63037" w:rsidRPr="0013035F" w:rsidRDefault="00C6348E" w:rsidP="0013035F">
      <w:pPr>
        <w:jc w:val="both"/>
        <w:rPr>
          <w:b/>
          <w:spacing w:val="-4"/>
          <w:sz w:val="28"/>
          <w:szCs w:val="28"/>
        </w:rPr>
      </w:pPr>
      <w:r>
        <w:rPr>
          <w:b/>
          <w:i/>
          <w:sz w:val="28"/>
          <w:szCs w:val="28"/>
        </w:rPr>
        <w:t>По подразделу 0</w:t>
      </w:r>
      <w:r w:rsidR="00895BB2">
        <w:rPr>
          <w:b/>
          <w:i/>
          <w:sz w:val="28"/>
          <w:szCs w:val="28"/>
        </w:rPr>
        <w:t>314</w:t>
      </w:r>
      <w:r>
        <w:rPr>
          <w:b/>
          <w:i/>
          <w:sz w:val="28"/>
          <w:szCs w:val="28"/>
        </w:rPr>
        <w:t xml:space="preserve">  «</w:t>
      </w:r>
      <w:r w:rsidR="00BB61F1">
        <w:rPr>
          <w:b/>
          <w:i/>
          <w:sz w:val="28"/>
          <w:szCs w:val="28"/>
        </w:rPr>
        <w:t>Другие вопросы в области национальной безопасности и правоохранительной деятельности»</w:t>
      </w:r>
      <w:r w:rsidR="001960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запланированные расходы   бюджетом </w:t>
      </w:r>
      <w:r w:rsidR="00832003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исполнен</w:t>
      </w:r>
      <w:r w:rsidR="00BB61F1">
        <w:rPr>
          <w:sz w:val="28"/>
          <w:szCs w:val="28"/>
        </w:rPr>
        <w:t xml:space="preserve">ы на </w:t>
      </w:r>
      <w:r>
        <w:rPr>
          <w:sz w:val="28"/>
          <w:szCs w:val="28"/>
        </w:rPr>
        <w:t xml:space="preserve"> </w:t>
      </w:r>
      <w:r w:rsidR="00BB61F1">
        <w:rPr>
          <w:sz w:val="28"/>
          <w:szCs w:val="28"/>
        </w:rPr>
        <w:t>100</w:t>
      </w:r>
      <w:r>
        <w:rPr>
          <w:sz w:val="28"/>
          <w:szCs w:val="28"/>
        </w:rPr>
        <w:t xml:space="preserve">%. </w:t>
      </w:r>
      <w:r w:rsidR="00E63037">
        <w:rPr>
          <w:b/>
          <w:spacing w:val="-4"/>
          <w:sz w:val="28"/>
          <w:szCs w:val="28"/>
        </w:rPr>
        <w:t xml:space="preserve"> </w:t>
      </w:r>
      <w:r w:rsidR="00E63037">
        <w:rPr>
          <w:color w:val="000000"/>
          <w:sz w:val="28"/>
          <w:szCs w:val="28"/>
        </w:rPr>
        <w:t xml:space="preserve">Доля расходов </w:t>
      </w:r>
      <w:r w:rsidR="00E63037">
        <w:rPr>
          <w:sz w:val="28"/>
          <w:szCs w:val="28"/>
        </w:rPr>
        <w:t>по разделу в общем объеме расходов бюд</w:t>
      </w:r>
      <w:r w:rsidR="00F77289">
        <w:rPr>
          <w:sz w:val="28"/>
          <w:szCs w:val="28"/>
        </w:rPr>
        <w:t>жета за отчетный год составила 4</w:t>
      </w:r>
      <w:r w:rsidR="00E63037">
        <w:rPr>
          <w:sz w:val="28"/>
          <w:szCs w:val="28"/>
        </w:rPr>
        <w:t>,9%.</w:t>
      </w:r>
    </w:p>
    <w:p w:rsidR="00C71EC8" w:rsidRPr="00F77289" w:rsidRDefault="00C71EC8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lastRenderedPageBreak/>
        <w:t xml:space="preserve">   </w:t>
      </w:r>
    </w:p>
    <w:p w:rsidR="00C71EC8" w:rsidRDefault="00C71EC8">
      <w:pPr>
        <w:ind w:firstLine="567"/>
        <w:jc w:val="both"/>
      </w:pPr>
      <w:r>
        <w:rPr>
          <w:spacing w:val="-4"/>
          <w:sz w:val="28"/>
          <w:szCs w:val="28"/>
        </w:rPr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C71EC8" w:rsidRDefault="00C71EC8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разделу 0400 «Национальная экономика»</w:t>
      </w:r>
      <w:r>
        <w:rPr>
          <w:sz w:val="28"/>
          <w:szCs w:val="28"/>
        </w:rPr>
        <w:t xml:space="preserve"> исполнение составило </w:t>
      </w:r>
      <w:r w:rsidR="00F77289">
        <w:rPr>
          <w:sz w:val="28"/>
          <w:szCs w:val="28"/>
        </w:rPr>
        <w:t>157  067,3</w:t>
      </w:r>
      <w:r w:rsidR="00BB61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или </w:t>
      </w:r>
      <w:r w:rsidR="00BB61F1">
        <w:rPr>
          <w:sz w:val="28"/>
          <w:szCs w:val="28"/>
        </w:rPr>
        <w:t>99,9</w:t>
      </w:r>
      <w:r>
        <w:rPr>
          <w:sz w:val="28"/>
          <w:szCs w:val="28"/>
        </w:rPr>
        <w:t xml:space="preserve"> % от утвержденных плановых назначений. </w:t>
      </w:r>
    </w:p>
    <w:p w:rsidR="00C71EC8" w:rsidRDefault="00C71EC8" w:rsidP="004000E3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0405 «Сельское хозяйство</w:t>
      </w:r>
      <w:r w:rsidR="00BB61F1">
        <w:rPr>
          <w:b/>
          <w:i/>
          <w:sz w:val="28"/>
          <w:szCs w:val="28"/>
        </w:rPr>
        <w:t>»</w:t>
      </w:r>
      <w:r>
        <w:rPr>
          <w:sz w:val="28"/>
          <w:szCs w:val="28"/>
        </w:rPr>
        <w:t xml:space="preserve"> исполнение составило </w:t>
      </w:r>
      <w:r w:rsidR="00BB61F1">
        <w:rPr>
          <w:sz w:val="28"/>
          <w:szCs w:val="28"/>
        </w:rPr>
        <w:t>100</w:t>
      </w:r>
      <w:r>
        <w:rPr>
          <w:sz w:val="28"/>
          <w:szCs w:val="28"/>
        </w:rPr>
        <w:t>%</w:t>
      </w:r>
      <w:r w:rsidR="00355DB9">
        <w:rPr>
          <w:sz w:val="28"/>
          <w:szCs w:val="28"/>
        </w:rPr>
        <w:t xml:space="preserve"> (</w:t>
      </w:r>
      <w:r w:rsidR="00F77289">
        <w:rPr>
          <w:sz w:val="28"/>
          <w:szCs w:val="28"/>
        </w:rPr>
        <w:t>397,2</w:t>
      </w:r>
      <w:r w:rsidR="00355DB9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 xml:space="preserve">. </w:t>
      </w:r>
    </w:p>
    <w:p w:rsidR="00BB61F1" w:rsidRDefault="00BB61F1" w:rsidP="004000E3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0408 «Транспорт»</w:t>
      </w:r>
      <w:r>
        <w:rPr>
          <w:sz w:val="28"/>
          <w:szCs w:val="28"/>
        </w:rPr>
        <w:t xml:space="preserve"> исполнение составило 100%</w:t>
      </w:r>
      <w:r w:rsidR="00355DB9">
        <w:rPr>
          <w:sz w:val="28"/>
          <w:szCs w:val="28"/>
        </w:rPr>
        <w:t xml:space="preserve"> (</w:t>
      </w:r>
      <w:r w:rsidR="00F77289">
        <w:rPr>
          <w:sz w:val="28"/>
          <w:szCs w:val="28"/>
        </w:rPr>
        <w:t>3 489,0</w:t>
      </w:r>
      <w:r w:rsidR="00355DB9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 xml:space="preserve">. </w:t>
      </w:r>
    </w:p>
    <w:p w:rsidR="00833B85" w:rsidRDefault="00C71EC8" w:rsidP="00196082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0409  «Дорожное хозяйство»</w:t>
      </w:r>
      <w:r>
        <w:rPr>
          <w:sz w:val="28"/>
          <w:szCs w:val="28"/>
        </w:rPr>
        <w:t xml:space="preserve">   запланированные расходы   бюджетом </w:t>
      </w:r>
      <w:r w:rsidR="00355DB9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исп</w:t>
      </w:r>
      <w:r w:rsidR="00196082">
        <w:rPr>
          <w:sz w:val="28"/>
          <w:szCs w:val="28"/>
        </w:rPr>
        <w:t>олнены на</w:t>
      </w:r>
      <w:r>
        <w:rPr>
          <w:sz w:val="28"/>
          <w:szCs w:val="28"/>
        </w:rPr>
        <w:t xml:space="preserve">  </w:t>
      </w:r>
      <w:r w:rsidR="00116343">
        <w:rPr>
          <w:sz w:val="28"/>
          <w:szCs w:val="28"/>
        </w:rPr>
        <w:t>99,9</w:t>
      </w:r>
      <w:r>
        <w:rPr>
          <w:sz w:val="28"/>
          <w:szCs w:val="28"/>
        </w:rPr>
        <w:t>%</w:t>
      </w:r>
      <w:r w:rsidR="00355DB9">
        <w:rPr>
          <w:sz w:val="28"/>
          <w:szCs w:val="28"/>
        </w:rPr>
        <w:t xml:space="preserve"> (</w:t>
      </w:r>
      <w:r w:rsidR="00F77289">
        <w:rPr>
          <w:sz w:val="28"/>
          <w:szCs w:val="28"/>
        </w:rPr>
        <w:t>135 224,6</w:t>
      </w:r>
      <w:r w:rsidR="00355DB9">
        <w:rPr>
          <w:sz w:val="28"/>
          <w:szCs w:val="28"/>
        </w:rPr>
        <w:t xml:space="preserve"> тыс. рублей)</w:t>
      </w:r>
      <w:r w:rsidR="00A03BC9">
        <w:rPr>
          <w:sz w:val="28"/>
          <w:szCs w:val="28"/>
        </w:rPr>
        <w:t>, в том числе:</w:t>
      </w:r>
    </w:p>
    <w:p w:rsidR="00A03BC9" w:rsidRDefault="00A03BC9" w:rsidP="00A03BC9">
      <w:pPr>
        <w:jc w:val="both"/>
        <w:rPr>
          <w:sz w:val="28"/>
          <w:szCs w:val="28"/>
        </w:rPr>
      </w:pPr>
      <w:r w:rsidRPr="00A03BC9">
        <w:rPr>
          <w:sz w:val="28"/>
          <w:szCs w:val="28"/>
        </w:rPr>
        <w:t>- на ремонт дорог за счет средств муниципального дорожного фонда было израсходовано 7 750,0 тыс. рублей (ремонт дорожного покрытия по улицам города), кроме этого за счет средств, выделенных из областного дорожного фонда были отремонтированы дороги на 69 009,7 тыс. рублей</w:t>
      </w:r>
      <w:r>
        <w:rPr>
          <w:sz w:val="28"/>
          <w:szCs w:val="28"/>
        </w:rPr>
        <w:t>;</w:t>
      </w:r>
    </w:p>
    <w:p w:rsidR="00A03BC9" w:rsidRPr="00A03BC9" w:rsidRDefault="00A03BC9" w:rsidP="00A03BC9">
      <w:pPr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A03BC9">
        <w:rPr>
          <w:sz w:val="28"/>
          <w:szCs w:val="28"/>
        </w:rPr>
        <w:t>а содержание, текущий ремонт и уборку дорог израсходованы средства в сумме 57 788,5 тыс. рублей</w:t>
      </w:r>
      <w:r>
        <w:rPr>
          <w:sz w:val="28"/>
          <w:szCs w:val="28"/>
        </w:rPr>
        <w:t>;</w:t>
      </w:r>
    </w:p>
    <w:p w:rsidR="00CA18A0" w:rsidRDefault="004000E3" w:rsidP="00CA18A0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0412  «Другие вопросы в области национальной экономики»</w:t>
      </w:r>
      <w:r>
        <w:rPr>
          <w:sz w:val="28"/>
          <w:szCs w:val="28"/>
        </w:rPr>
        <w:t xml:space="preserve">   запланированные расходы   бюджетом </w:t>
      </w:r>
      <w:r w:rsidR="00355DB9">
        <w:rPr>
          <w:sz w:val="28"/>
          <w:szCs w:val="28"/>
        </w:rPr>
        <w:t>города</w:t>
      </w:r>
      <w:r w:rsidR="00A136DF">
        <w:rPr>
          <w:sz w:val="28"/>
          <w:szCs w:val="28"/>
        </w:rPr>
        <w:t xml:space="preserve">  исполнены на</w:t>
      </w:r>
      <w:r>
        <w:rPr>
          <w:sz w:val="28"/>
          <w:szCs w:val="28"/>
        </w:rPr>
        <w:t xml:space="preserve">  </w:t>
      </w:r>
      <w:r w:rsidR="00A03BC9">
        <w:rPr>
          <w:sz w:val="28"/>
          <w:szCs w:val="28"/>
        </w:rPr>
        <w:t>100,0</w:t>
      </w:r>
      <w:r>
        <w:rPr>
          <w:sz w:val="28"/>
          <w:szCs w:val="28"/>
        </w:rPr>
        <w:t>%</w:t>
      </w:r>
      <w:r w:rsidR="00355DB9">
        <w:rPr>
          <w:sz w:val="28"/>
          <w:szCs w:val="28"/>
        </w:rPr>
        <w:t xml:space="preserve"> (</w:t>
      </w:r>
      <w:r w:rsidR="00A03BC9">
        <w:rPr>
          <w:sz w:val="28"/>
          <w:szCs w:val="28"/>
        </w:rPr>
        <w:t>17 956,5</w:t>
      </w:r>
      <w:r w:rsidR="00355DB9">
        <w:rPr>
          <w:sz w:val="28"/>
          <w:szCs w:val="28"/>
        </w:rPr>
        <w:t xml:space="preserve"> тыс. рублей)</w:t>
      </w:r>
      <w:r w:rsidR="00CA18A0">
        <w:rPr>
          <w:sz w:val="28"/>
          <w:szCs w:val="28"/>
        </w:rPr>
        <w:t>, в том числе:</w:t>
      </w:r>
    </w:p>
    <w:p w:rsidR="00CA18A0" w:rsidRPr="00A03BC9" w:rsidRDefault="004000E3" w:rsidP="00CA1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18A0">
        <w:rPr>
          <w:sz w:val="28"/>
          <w:szCs w:val="28"/>
        </w:rPr>
        <w:t>- н</w:t>
      </w:r>
      <w:r w:rsidR="00CA18A0" w:rsidRPr="00A03BC9">
        <w:rPr>
          <w:sz w:val="28"/>
          <w:szCs w:val="28"/>
        </w:rPr>
        <w:t xml:space="preserve">а благоустройство мест массового отдыха населения израсходовано 15 412,0 </w:t>
      </w:r>
      <w:r w:rsidR="00CA18A0">
        <w:rPr>
          <w:sz w:val="28"/>
          <w:szCs w:val="28"/>
        </w:rPr>
        <w:t>тыс. рублей;</w:t>
      </w:r>
    </w:p>
    <w:p w:rsidR="004000E3" w:rsidRDefault="00CA18A0" w:rsidP="00F772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</w:t>
      </w:r>
      <w:r w:rsidRPr="00A03BC9">
        <w:rPr>
          <w:sz w:val="28"/>
          <w:szCs w:val="28"/>
        </w:rPr>
        <w:t>а мероприятия по градостроительной деятельности израсходовано 2 544,5 тыс. рублей.</w:t>
      </w:r>
    </w:p>
    <w:p w:rsidR="004000E3" w:rsidRDefault="004000E3" w:rsidP="00B23B1D">
      <w:pPr>
        <w:ind w:firstLine="567"/>
        <w:jc w:val="both"/>
        <w:rPr>
          <w:b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>по разделу в общем объеме расходов бюджет</w:t>
      </w:r>
      <w:r w:rsidR="00A03BC9">
        <w:rPr>
          <w:sz w:val="28"/>
          <w:szCs w:val="28"/>
        </w:rPr>
        <w:t>а за отчетный год составила 33,3</w:t>
      </w:r>
      <w:r>
        <w:rPr>
          <w:sz w:val="28"/>
          <w:szCs w:val="28"/>
        </w:rPr>
        <w:t>%.</w:t>
      </w:r>
    </w:p>
    <w:p w:rsidR="009B4A9F" w:rsidRDefault="009B4A9F" w:rsidP="001F658D">
      <w:pPr>
        <w:rPr>
          <w:b/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C71EC8" w:rsidRDefault="00C71E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расходов бюджета </w:t>
      </w:r>
      <w:r w:rsidR="004000E3">
        <w:rPr>
          <w:sz w:val="28"/>
          <w:szCs w:val="28"/>
        </w:rPr>
        <w:t>городского поселения город</w:t>
      </w:r>
      <w:r>
        <w:rPr>
          <w:sz w:val="28"/>
          <w:szCs w:val="28"/>
        </w:rPr>
        <w:t xml:space="preserve"> по разделу «Жилищно-коммунальное хозяйство»  запланировано в сумме </w:t>
      </w:r>
      <w:r w:rsidR="001F658D">
        <w:rPr>
          <w:sz w:val="28"/>
          <w:szCs w:val="28"/>
        </w:rPr>
        <w:t>141 355,1</w:t>
      </w:r>
      <w:r>
        <w:rPr>
          <w:sz w:val="28"/>
          <w:szCs w:val="28"/>
        </w:rPr>
        <w:t xml:space="preserve"> тыс. руб.,</w:t>
      </w:r>
      <w:r w:rsidR="00FF5062">
        <w:rPr>
          <w:sz w:val="28"/>
          <w:szCs w:val="28"/>
        </w:rPr>
        <w:t xml:space="preserve"> фактические расходы по данному разделу согласно данным отчета составили </w:t>
      </w:r>
      <w:r w:rsidR="005545DA">
        <w:rPr>
          <w:sz w:val="28"/>
          <w:szCs w:val="28"/>
        </w:rPr>
        <w:t>140</w:t>
      </w:r>
      <w:r w:rsidR="001F658D">
        <w:rPr>
          <w:sz w:val="28"/>
          <w:szCs w:val="28"/>
        </w:rPr>
        <w:t> 163,3</w:t>
      </w:r>
      <w:r w:rsidR="00FF506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</w:t>
      </w:r>
      <w:r w:rsidR="00FF5062">
        <w:rPr>
          <w:sz w:val="28"/>
          <w:szCs w:val="28"/>
        </w:rPr>
        <w:t xml:space="preserve">или </w:t>
      </w:r>
      <w:r w:rsidR="00433DBA">
        <w:rPr>
          <w:sz w:val="28"/>
          <w:szCs w:val="28"/>
        </w:rPr>
        <w:t>99,2</w:t>
      </w:r>
      <w:r w:rsidR="004000E3">
        <w:rPr>
          <w:sz w:val="28"/>
          <w:szCs w:val="28"/>
        </w:rPr>
        <w:t xml:space="preserve">% </w:t>
      </w:r>
      <w:r>
        <w:rPr>
          <w:sz w:val="28"/>
          <w:szCs w:val="28"/>
        </w:rPr>
        <w:t>от  уточненного плана.</w:t>
      </w:r>
    </w:p>
    <w:p w:rsidR="004000E3" w:rsidRDefault="004000E3" w:rsidP="004000E3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0501 «Жилищное хозяйство»</w:t>
      </w:r>
      <w:r w:rsidR="0042474E">
        <w:rPr>
          <w:b/>
          <w:i/>
          <w:sz w:val="28"/>
          <w:szCs w:val="28"/>
        </w:rPr>
        <w:t xml:space="preserve"> </w:t>
      </w:r>
      <w:r w:rsidR="0042474E" w:rsidRPr="0042474E">
        <w:rPr>
          <w:sz w:val="28"/>
          <w:szCs w:val="28"/>
        </w:rPr>
        <w:t>на расходы</w:t>
      </w:r>
      <w:r>
        <w:rPr>
          <w:sz w:val="28"/>
          <w:szCs w:val="28"/>
        </w:rPr>
        <w:t xml:space="preserve"> направлено </w:t>
      </w:r>
      <w:r w:rsidR="0044177C">
        <w:rPr>
          <w:sz w:val="28"/>
          <w:szCs w:val="28"/>
        </w:rPr>
        <w:t xml:space="preserve">        </w:t>
      </w:r>
      <w:r w:rsidR="001F658D">
        <w:rPr>
          <w:sz w:val="28"/>
          <w:szCs w:val="28"/>
        </w:rPr>
        <w:t>2 446,3</w:t>
      </w:r>
      <w:r w:rsidR="0042474E">
        <w:rPr>
          <w:sz w:val="28"/>
          <w:szCs w:val="28"/>
        </w:rPr>
        <w:t xml:space="preserve"> тыс.</w:t>
      </w:r>
      <w:r w:rsidR="0044177C">
        <w:rPr>
          <w:sz w:val="28"/>
          <w:szCs w:val="28"/>
        </w:rPr>
        <w:t xml:space="preserve"> </w:t>
      </w:r>
      <w:r w:rsidR="001F658D">
        <w:rPr>
          <w:sz w:val="28"/>
          <w:szCs w:val="28"/>
        </w:rPr>
        <w:t>рублей, 99,7</w:t>
      </w:r>
      <w:r w:rsidR="0042474E">
        <w:rPr>
          <w:sz w:val="28"/>
          <w:szCs w:val="28"/>
        </w:rPr>
        <w:t>% от</w:t>
      </w:r>
      <w:r w:rsidR="0044177C">
        <w:rPr>
          <w:sz w:val="28"/>
          <w:szCs w:val="28"/>
        </w:rPr>
        <w:t xml:space="preserve"> уточненного </w:t>
      </w:r>
      <w:r w:rsidR="0042474E">
        <w:rPr>
          <w:sz w:val="28"/>
          <w:szCs w:val="28"/>
        </w:rPr>
        <w:t>плана.</w:t>
      </w:r>
      <w:r>
        <w:rPr>
          <w:sz w:val="28"/>
          <w:szCs w:val="28"/>
        </w:rPr>
        <w:t xml:space="preserve">  </w:t>
      </w:r>
    </w:p>
    <w:p w:rsidR="00C71EC8" w:rsidRDefault="00C71EC8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0502 «Коммунальное хозяйство»</w:t>
      </w:r>
      <w:r>
        <w:rPr>
          <w:sz w:val="28"/>
          <w:szCs w:val="28"/>
        </w:rPr>
        <w:t xml:space="preserve"> </w:t>
      </w:r>
      <w:r w:rsidR="0042474E">
        <w:rPr>
          <w:sz w:val="28"/>
          <w:szCs w:val="28"/>
        </w:rPr>
        <w:t xml:space="preserve">на расходы </w:t>
      </w:r>
      <w:r>
        <w:rPr>
          <w:sz w:val="28"/>
          <w:szCs w:val="28"/>
        </w:rPr>
        <w:t xml:space="preserve">направлено </w:t>
      </w:r>
      <w:r w:rsidR="005545DA">
        <w:rPr>
          <w:sz w:val="28"/>
          <w:szCs w:val="28"/>
        </w:rPr>
        <w:t>31</w:t>
      </w:r>
      <w:r w:rsidR="001F658D">
        <w:rPr>
          <w:sz w:val="28"/>
          <w:szCs w:val="28"/>
        </w:rPr>
        <w:t> 873,1</w:t>
      </w:r>
      <w:r w:rsidR="0042474E">
        <w:rPr>
          <w:sz w:val="28"/>
          <w:szCs w:val="28"/>
        </w:rPr>
        <w:t>тыс.</w:t>
      </w:r>
      <w:r w:rsidR="005E656C">
        <w:rPr>
          <w:sz w:val="28"/>
          <w:szCs w:val="28"/>
        </w:rPr>
        <w:t xml:space="preserve"> </w:t>
      </w:r>
      <w:r w:rsidR="005545DA">
        <w:rPr>
          <w:sz w:val="28"/>
          <w:szCs w:val="28"/>
        </w:rPr>
        <w:t>рублей, 103,1</w:t>
      </w:r>
      <w:r w:rsidR="0042474E">
        <w:rPr>
          <w:sz w:val="28"/>
          <w:szCs w:val="28"/>
        </w:rPr>
        <w:t>% от</w:t>
      </w:r>
      <w:r w:rsidR="0044177C" w:rsidRPr="0044177C">
        <w:rPr>
          <w:sz w:val="28"/>
          <w:szCs w:val="28"/>
        </w:rPr>
        <w:t xml:space="preserve"> </w:t>
      </w:r>
      <w:r w:rsidR="0044177C">
        <w:rPr>
          <w:sz w:val="28"/>
          <w:szCs w:val="28"/>
        </w:rPr>
        <w:t xml:space="preserve">уточненного </w:t>
      </w:r>
      <w:r w:rsidR="0042474E">
        <w:rPr>
          <w:sz w:val="28"/>
          <w:szCs w:val="28"/>
        </w:rPr>
        <w:t xml:space="preserve"> плана.</w:t>
      </w:r>
      <w:r>
        <w:rPr>
          <w:sz w:val="28"/>
          <w:szCs w:val="28"/>
        </w:rPr>
        <w:t xml:space="preserve">  </w:t>
      </w:r>
    </w:p>
    <w:p w:rsidR="0042474E" w:rsidRDefault="0042474E" w:rsidP="0042474E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0503 «Благоустройство»</w:t>
      </w:r>
      <w:r>
        <w:rPr>
          <w:sz w:val="28"/>
          <w:szCs w:val="28"/>
        </w:rPr>
        <w:t xml:space="preserve"> на расходы направлено </w:t>
      </w:r>
      <w:r w:rsidR="001F658D">
        <w:rPr>
          <w:sz w:val="28"/>
          <w:szCs w:val="28"/>
        </w:rPr>
        <w:t>105 331,0</w:t>
      </w:r>
      <w:r>
        <w:rPr>
          <w:sz w:val="28"/>
          <w:szCs w:val="28"/>
        </w:rPr>
        <w:t xml:space="preserve"> тыс.</w:t>
      </w:r>
      <w:r w:rsidR="0044177C">
        <w:rPr>
          <w:sz w:val="28"/>
          <w:szCs w:val="28"/>
        </w:rPr>
        <w:t xml:space="preserve"> </w:t>
      </w:r>
      <w:r w:rsidR="001F658D">
        <w:rPr>
          <w:sz w:val="28"/>
          <w:szCs w:val="28"/>
        </w:rPr>
        <w:t>рублей, что составило 98,0</w:t>
      </w:r>
      <w:r>
        <w:rPr>
          <w:sz w:val="28"/>
          <w:szCs w:val="28"/>
        </w:rPr>
        <w:t xml:space="preserve">% от плана.  </w:t>
      </w:r>
    </w:p>
    <w:p w:rsidR="00D60F67" w:rsidRDefault="00D60F67" w:rsidP="00D60F67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По подразделу 0505 «</w:t>
      </w:r>
      <w:r w:rsidRPr="00D60F67">
        <w:rPr>
          <w:b/>
          <w:i/>
          <w:sz w:val="28"/>
          <w:szCs w:val="28"/>
        </w:rPr>
        <w:t>Другие вопросы в области жилищно-коммунального хозяйства</w:t>
      </w:r>
      <w:r>
        <w:rPr>
          <w:b/>
          <w:i/>
          <w:sz w:val="28"/>
          <w:szCs w:val="28"/>
        </w:rPr>
        <w:t>»</w:t>
      </w:r>
      <w:r>
        <w:rPr>
          <w:sz w:val="28"/>
          <w:szCs w:val="28"/>
        </w:rPr>
        <w:t xml:space="preserve"> на расходы направлено 105 331,0 тыс. рублей, что составило 98,0% от плана.  </w:t>
      </w:r>
    </w:p>
    <w:p w:rsidR="00C71EC8" w:rsidRDefault="00C71EC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Доля расходов </w:t>
      </w:r>
      <w:r>
        <w:rPr>
          <w:sz w:val="28"/>
          <w:szCs w:val="28"/>
        </w:rPr>
        <w:t xml:space="preserve">по разделу в общем объеме расходов бюджета за отчетный год составила </w:t>
      </w:r>
      <w:r w:rsidR="00D60F67">
        <w:rPr>
          <w:sz w:val="28"/>
          <w:szCs w:val="28"/>
        </w:rPr>
        <w:t>29,6</w:t>
      </w:r>
      <w:r w:rsidR="004000E3">
        <w:rPr>
          <w:sz w:val="28"/>
          <w:szCs w:val="28"/>
        </w:rPr>
        <w:t>%.</w:t>
      </w:r>
    </w:p>
    <w:p w:rsidR="003F1683" w:rsidRPr="00F77289" w:rsidRDefault="009708AA" w:rsidP="003F1683">
      <w:pPr>
        <w:ind w:firstLine="567"/>
        <w:jc w:val="both"/>
        <w:rPr>
          <w:sz w:val="28"/>
          <w:szCs w:val="28"/>
        </w:rPr>
      </w:pPr>
      <w:r w:rsidRPr="00866E43">
        <w:rPr>
          <w:sz w:val="28"/>
          <w:szCs w:val="28"/>
        </w:rPr>
        <w:t>Согласно пояснительной записке</w:t>
      </w:r>
      <w:r w:rsidR="003F1683">
        <w:rPr>
          <w:sz w:val="28"/>
          <w:szCs w:val="28"/>
        </w:rPr>
        <w:t xml:space="preserve"> в</w:t>
      </w:r>
      <w:r w:rsidR="003F1683" w:rsidRPr="00F77289">
        <w:rPr>
          <w:sz w:val="28"/>
          <w:szCs w:val="28"/>
        </w:rPr>
        <w:t xml:space="preserve"> 2019 году выполнен</w:t>
      </w:r>
      <w:r w:rsidR="003F1683">
        <w:rPr>
          <w:sz w:val="28"/>
          <w:szCs w:val="28"/>
        </w:rPr>
        <w:t>о</w:t>
      </w:r>
      <w:r w:rsidR="003F1683" w:rsidRPr="00F77289">
        <w:rPr>
          <w:sz w:val="28"/>
          <w:szCs w:val="28"/>
        </w:rPr>
        <w:t>: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</w:t>
      </w:r>
      <w:r w:rsidRPr="00F77289">
        <w:rPr>
          <w:sz w:val="28"/>
          <w:szCs w:val="28"/>
        </w:rPr>
        <w:t xml:space="preserve">емонт жилого фонда – 1 789,8 </w:t>
      </w:r>
      <w:r>
        <w:rPr>
          <w:sz w:val="28"/>
          <w:szCs w:val="28"/>
        </w:rPr>
        <w:t>тыс. рублей;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</w:t>
      </w:r>
      <w:r w:rsidRPr="00F77289">
        <w:rPr>
          <w:sz w:val="28"/>
          <w:szCs w:val="28"/>
        </w:rPr>
        <w:t xml:space="preserve">емонт объектов коммунального хозяйства – 24 783,1 </w:t>
      </w:r>
      <w:r>
        <w:rPr>
          <w:sz w:val="28"/>
          <w:szCs w:val="28"/>
        </w:rPr>
        <w:t>тыс. рублей;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-с</w:t>
      </w:r>
      <w:r w:rsidRPr="00F77289">
        <w:rPr>
          <w:sz w:val="28"/>
          <w:szCs w:val="28"/>
        </w:rPr>
        <w:t>убсидии муниципальным унитарным предприятиям на возмещение недополученных доходов в сумме 6 090,0 тыс. рублей.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>В 2019 году расходы бюджета на финансирование мероприятий по благоустройству города составили 105 331,0 тыс. рублей, из них на: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 xml:space="preserve">- уличное освещение и обслуживание сетей уличного освещения – </w:t>
      </w:r>
      <w:r>
        <w:rPr>
          <w:sz w:val="28"/>
          <w:szCs w:val="28"/>
        </w:rPr>
        <w:t xml:space="preserve">         </w:t>
      </w:r>
      <w:r w:rsidRPr="00F77289">
        <w:rPr>
          <w:sz w:val="28"/>
          <w:szCs w:val="28"/>
        </w:rPr>
        <w:t>33 024,2 тыс. рублей (из которых средства областного бюджета 8 763,1 тыс. рублей);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>- озеленение города- 23 019,3 тыс. руб.</w:t>
      </w:r>
      <w:r>
        <w:rPr>
          <w:sz w:val="28"/>
          <w:szCs w:val="28"/>
        </w:rPr>
        <w:t>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77289">
        <w:rPr>
          <w:sz w:val="28"/>
          <w:szCs w:val="28"/>
        </w:rPr>
        <w:t>- содержание и благоустройство кладбищ – 5 340,9 тыс. руб.</w:t>
      </w:r>
      <w:r>
        <w:rPr>
          <w:sz w:val="28"/>
          <w:szCs w:val="28"/>
        </w:rPr>
        <w:t>;</w:t>
      </w:r>
      <w:r w:rsidRPr="00F77289">
        <w:rPr>
          <w:sz w:val="28"/>
          <w:szCs w:val="28"/>
        </w:rPr>
        <w:t xml:space="preserve">  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>- на содержание и уборку общ</w:t>
      </w:r>
      <w:r>
        <w:rPr>
          <w:sz w:val="28"/>
          <w:szCs w:val="28"/>
        </w:rPr>
        <w:t>ественных территорий – 7 522,5 тыс. руб</w:t>
      </w:r>
      <w:r w:rsidRPr="00F77289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 xml:space="preserve">- благоустройство дворовых </w:t>
      </w:r>
      <w:r>
        <w:rPr>
          <w:sz w:val="28"/>
          <w:szCs w:val="28"/>
        </w:rPr>
        <w:t>территорий –13 557,2 тыс. руб.;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>- обустройство мест массового отдыха населения на водных объектах – 779,2 тыс. ру</w:t>
      </w:r>
      <w:r>
        <w:rPr>
          <w:sz w:val="28"/>
          <w:szCs w:val="28"/>
        </w:rPr>
        <w:t>б</w:t>
      </w:r>
      <w:r w:rsidRPr="00F77289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 xml:space="preserve">- содержание </w:t>
      </w:r>
      <w:r>
        <w:rPr>
          <w:sz w:val="28"/>
          <w:szCs w:val="28"/>
        </w:rPr>
        <w:t>мест занятия спортом – 6 237,9 тыс. руб</w:t>
      </w:r>
      <w:r w:rsidRPr="00F77289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>- на ликвида</w:t>
      </w:r>
      <w:r>
        <w:rPr>
          <w:sz w:val="28"/>
          <w:szCs w:val="28"/>
        </w:rPr>
        <w:t>цию стихийных свалок – 2 395,6 тыс. руб</w:t>
      </w:r>
      <w:r w:rsidRPr="00F77289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>- на ремон</w:t>
      </w:r>
      <w:r>
        <w:rPr>
          <w:sz w:val="28"/>
          <w:szCs w:val="28"/>
        </w:rPr>
        <w:t>т памятников – 880,0 тыс. руб</w:t>
      </w:r>
      <w:r w:rsidRPr="00F77289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 xml:space="preserve">- на благоустройство территории городского поселения город Россошь – 11 522,7 </w:t>
      </w:r>
      <w:r>
        <w:rPr>
          <w:sz w:val="28"/>
          <w:szCs w:val="28"/>
        </w:rPr>
        <w:t>тыс. руб</w:t>
      </w:r>
      <w:r w:rsidRPr="00F77289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F1683" w:rsidRPr="00F77289" w:rsidRDefault="003F1683" w:rsidP="003F1683">
      <w:pPr>
        <w:jc w:val="both"/>
        <w:rPr>
          <w:sz w:val="28"/>
          <w:szCs w:val="28"/>
        </w:rPr>
      </w:pPr>
      <w:r w:rsidRPr="00F77289">
        <w:rPr>
          <w:sz w:val="28"/>
          <w:szCs w:val="28"/>
        </w:rPr>
        <w:tab/>
        <w:t>Также по разделу жилищно-коммунальное хозяйство израсходованы средства на проектно-сметную документацию в сумме 512,9 тыс. рублей.</w:t>
      </w:r>
    </w:p>
    <w:p w:rsidR="00896DDD" w:rsidRDefault="00866E43" w:rsidP="00866E43">
      <w:pPr>
        <w:jc w:val="both"/>
        <w:rPr>
          <w:sz w:val="28"/>
          <w:szCs w:val="28"/>
        </w:rPr>
      </w:pPr>
      <w:r w:rsidRPr="00866E43">
        <w:rPr>
          <w:sz w:val="28"/>
          <w:szCs w:val="28"/>
        </w:rPr>
        <w:tab/>
      </w:r>
      <w:r w:rsidRPr="00866E43">
        <w:rPr>
          <w:sz w:val="28"/>
          <w:szCs w:val="28"/>
        </w:rPr>
        <w:tab/>
      </w:r>
    </w:p>
    <w:p w:rsidR="00C71EC8" w:rsidRPr="0042474E" w:rsidRDefault="0042474E" w:rsidP="0042474E">
      <w:pPr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 w:rsidRPr="0042474E">
        <w:rPr>
          <w:b/>
          <w:color w:val="000000"/>
          <w:sz w:val="28"/>
          <w:szCs w:val="28"/>
        </w:rPr>
        <w:t>5</w:t>
      </w:r>
      <w:r w:rsidR="00BA792F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 Охрана окружающей среды.</w:t>
      </w:r>
    </w:p>
    <w:p w:rsidR="00C71EC8" w:rsidRDefault="00C71EC8">
      <w:pPr>
        <w:ind w:firstLine="567"/>
        <w:jc w:val="both"/>
      </w:pPr>
    </w:p>
    <w:p w:rsidR="00C71EC8" w:rsidRDefault="00EF2B59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="00C71EC8">
        <w:rPr>
          <w:b/>
          <w:i/>
          <w:sz w:val="28"/>
          <w:szCs w:val="28"/>
        </w:rPr>
        <w:t>о разделу 0</w:t>
      </w:r>
      <w:r w:rsidR="0042474E">
        <w:rPr>
          <w:b/>
          <w:i/>
          <w:sz w:val="28"/>
          <w:szCs w:val="28"/>
        </w:rPr>
        <w:t>6</w:t>
      </w:r>
      <w:r w:rsidR="00C71EC8">
        <w:rPr>
          <w:b/>
          <w:i/>
          <w:sz w:val="28"/>
          <w:szCs w:val="28"/>
        </w:rPr>
        <w:t>00 «О</w:t>
      </w:r>
      <w:r w:rsidR="0042474E">
        <w:rPr>
          <w:b/>
          <w:i/>
          <w:sz w:val="28"/>
          <w:szCs w:val="28"/>
        </w:rPr>
        <w:t>храна окружающей среды</w:t>
      </w:r>
      <w:r w:rsidR="00C71EC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расходы </w:t>
      </w:r>
      <w:r w:rsidR="00C71EC8">
        <w:rPr>
          <w:sz w:val="28"/>
          <w:szCs w:val="28"/>
        </w:rPr>
        <w:t xml:space="preserve">были утверждены </w:t>
      </w:r>
      <w:r>
        <w:rPr>
          <w:sz w:val="28"/>
          <w:szCs w:val="28"/>
        </w:rPr>
        <w:t xml:space="preserve">по уточненному плану и исполнены  </w:t>
      </w:r>
      <w:r w:rsidR="00C71EC8">
        <w:rPr>
          <w:sz w:val="28"/>
          <w:szCs w:val="28"/>
        </w:rPr>
        <w:t xml:space="preserve">в сумме </w:t>
      </w:r>
      <w:r w:rsidR="00B41E7C">
        <w:rPr>
          <w:sz w:val="28"/>
          <w:szCs w:val="28"/>
        </w:rPr>
        <w:t>7,1</w:t>
      </w:r>
      <w:r>
        <w:rPr>
          <w:sz w:val="28"/>
          <w:szCs w:val="28"/>
        </w:rPr>
        <w:t xml:space="preserve"> тыс. рублей - 100%.</w:t>
      </w:r>
      <w:r w:rsidR="00C71EC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71EC8">
        <w:rPr>
          <w:sz w:val="28"/>
          <w:szCs w:val="28"/>
        </w:rPr>
        <w:t>сполнени</w:t>
      </w:r>
      <w:r>
        <w:rPr>
          <w:sz w:val="28"/>
          <w:szCs w:val="28"/>
        </w:rPr>
        <w:t>е</w:t>
      </w:r>
      <w:r w:rsidR="00C71E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>201</w:t>
      </w:r>
      <w:r w:rsidR="00B41E7C">
        <w:rPr>
          <w:sz w:val="28"/>
          <w:szCs w:val="28"/>
        </w:rPr>
        <w:t>8</w:t>
      </w:r>
      <w:r w:rsidR="00C71EC8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составило </w:t>
      </w:r>
      <w:r w:rsidR="00C71EC8">
        <w:rPr>
          <w:sz w:val="28"/>
          <w:szCs w:val="28"/>
        </w:rPr>
        <w:t xml:space="preserve"> </w:t>
      </w:r>
      <w:r w:rsidR="00B41E7C">
        <w:rPr>
          <w:sz w:val="28"/>
          <w:szCs w:val="28"/>
        </w:rPr>
        <w:t>1 330,6</w:t>
      </w:r>
      <w:r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тыс. рублей. </w:t>
      </w:r>
    </w:p>
    <w:p w:rsidR="00C71EC8" w:rsidRDefault="00C71E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>
        <w:rPr>
          <w:b/>
          <w:i/>
          <w:sz w:val="28"/>
          <w:szCs w:val="28"/>
        </w:rPr>
        <w:t>по подразделу 0</w:t>
      </w:r>
      <w:r w:rsidR="00F876A9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</w:rPr>
        <w:t>0</w:t>
      </w:r>
      <w:r w:rsidR="00F876A9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 «</w:t>
      </w:r>
      <w:r w:rsidR="00F876A9">
        <w:rPr>
          <w:b/>
          <w:i/>
          <w:sz w:val="28"/>
          <w:szCs w:val="28"/>
        </w:rPr>
        <w:t>Сбор,</w:t>
      </w:r>
      <w:r w:rsidR="002A2497">
        <w:rPr>
          <w:b/>
          <w:i/>
          <w:sz w:val="28"/>
          <w:szCs w:val="28"/>
        </w:rPr>
        <w:t xml:space="preserve"> </w:t>
      </w:r>
      <w:r w:rsidR="00F876A9">
        <w:rPr>
          <w:b/>
          <w:i/>
          <w:sz w:val="28"/>
          <w:szCs w:val="28"/>
        </w:rPr>
        <w:t>удаление отходов и очистка сточных вод</w:t>
      </w:r>
      <w:r>
        <w:rPr>
          <w:b/>
          <w:i/>
          <w:sz w:val="28"/>
          <w:szCs w:val="28"/>
        </w:rPr>
        <w:t>»</w:t>
      </w:r>
      <w:r>
        <w:rPr>
          <w:sz w:val="28"/>
          <w:szCs w:val="28"/>
        </w:rPr>
        <w:t xml:space="preserve"> составило </w:t>
      </w:r>
      <w:r w:rsidR="00B41E7C">
        <w:rPr>
          <w:sz w:val="28"/>
          <w:szCs w:val="28"/>
        </w:rPr>
        <w:t>7,1</w:t>
      </w:r>
      <w:r w:rsidR="00F87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или </w:t>
      </w:r>
      <w:r w:rsidR="00F876A9">
        <w:rPr>
          <w:sz w:val="28"/>
          <w:szCs w:val="28"/>
        </w:rPr>
        <w:t xml:space="preserve">100 </w:t>
      </w:r>
      <w:r>
        <w:rPr>
          <w:sz w:val="28"/>
          <w:szCs w:val="28"/>
        </w:rPr>
        <w:t>% к плановым назначениям. По сравнению с фактом 201</w:t>
      </w:r>
      <w:r w:rsidR="00B41E7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расходы на </w:t>
      </w:r>
      <w:r w:rsidR="00F876A9">
        <w:rPr>
          <w:sz w:val="28"/>
          <w:szCs w:val="28"/>
        </w:rPr>
        <w:t xml:space="preserve"> охрану окружающей среды  снизились на </w:t>
      </w:r>
      <w:r w:rsidR="00B41E7C">
        <w:rPr>
          <w:sz w:val="28"/>
          <w:szCs w:val="28"/>
        </w:rPr>
        <w:t>1 323,5</w:t>
      </w:r>
      <w:r w:rsidR="00F876A9">
        <w:rPr>
          <w:sz w:val="28"/>
          <w:szCs w:val="28"/>
        </w:rPr>
        <w:t xml:space="preserve"> тыс.</w:t>
      </w:r>
      <w:r w:rsidR="00BA792F">
        <w:rPr>
          <w:sz w:val="28"/>
          <w:szCs w:val="28"/>
        </w:rPr>
        <w:t xml:space="preserve"> </w:t>
      </w:r>
      <w:r w:rsidR="00F876A9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. </w:t>
      </w:r>
    </w:p>
    <w:p w:rsidR="009B4A9F" w:rsidRDefault="009B4A9F" w:rsidP="00647944">
      <w:pPr>
        <w:rPr>
          <w:b/>
        </w:rPr>
      </w:pPr>
    </w:p>
    <w:p w:rsidR="001327C4" w:rsidRDefault="001327C4">
      <w:pPr>
        <w:jc w:val="center"/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F876A9">
        <w:rPr>
          <w:b/>
          <w:sz w:val="28"/>
          <w:szCs w:val="28"/>
        </w:rPr>
        <w:t>6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EE10BA" w:rsidRDefault="00C71EC8" w:rsidP="00EE10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первоначально утвержденным бюджетом, расходы </w:t>
      </w:r>
      <w:r>
        <w:rPr>
          <w:b/>
          <w:i/>
          <w:sz w:val="28"/>
          <w:szCs w:val="28"/>
        </w:rPr>
        <w:t>по разделу 0800 «Культура</w:t>
      </w:r>
      <w:r w:rsidR="003C111A">
        <w:rPr>
          <w:b/>
          <w:i/>
          <w:sz w:val="28"/>
          <w:szCs w:val="28"/>
        </w:rPr>
        <w:t>,</w:t>
      </w:r>
      <w:r w:rsidR="00BA792F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кинематография» </w:t>
      </w:r>
      <w:r>
        <w:rPr>
          <w:sz w:val="28"/>
          <w:szCs w:val="28"/>
        </w:rPr>
        <w:t xml:space="preserve">составили в сумме </w:t>
      </w:r>
      <w:r w:rsidR="00647944">
        <w:rPr>
          <w:bCs/>
          <w:sz w:val="28"/>
          <w:szCs w:val="28"/>
        </w:rPr>
        <w:t>66 395,7</w:t>
      </w:r>
      <w:r>
        <w:rPr>
          <w:sz w:val="28"/>
          <w:szCs w:val="28"/>
        </w:rPr>
        <w:t xml:space="preserve"> тыс. рублей, или </w:t>
      </w:r>
      <w:r w:rsidR="00647944">
        <w:rPr>
          <w:sz w:val="28"/>
          <w:szCs w:val="28"/>
        </w:rPr>
        <w:t>18,5</w:t>
      </w:r>
      <w:r>
        <w:rPr>
          <w:sz w:val="28"/>
          <w:szCs w:val="28"/>
        </w:rPr>
        <w:t>% от общей суммы расходов.</w:t>
      </w:r>
      <w:r w:rsidR="003C111A">
        <w:rPr>
          <w:sz w:val="28"/>
          <w:szCs w:val="28"/>
        </w:rPr>
        <w:t xml:space="preserve"> По уточненному плану </w:t>
      </w:r>
      <w:r w:rsidR="00BA792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47944">
        <w:rPr>
          <w:sz w:val="28"/>
          <w:szCs w:val="28"/>
        </w:rPr>
        <w:t>60 444,9</w:t>
      </w:r>
      <w:r w:rsidR="002A2497">
        <w:rPr>
          <w:sz w:val="28"/>
          <w:szCs w:val="28"/>
        </w:rPr>
        <w:t xml:space="preserve"> тыс.</w:t>
      </w:r>
      <w:r w:rsidR="0020469C">
        <w:rPr>
          <w:sz w:val="28"/>
          <w:szCs w:val="28"/>
        </w:rPr>
        <w:t xml:space="preserve"> </w:t>
      </w:r>
      <w:r w:rsidR="00647944">
        <w:rPr>
          <w:sz w:val="28"/>
          <w:szCs w:val="28"/>
        </w:rPr>
        <w:t>рублей или 12,7</w:t>
      </w:r>
      <w:r w:rsidR="002A2497">
        <w:rPr>
          <w:sz w:val="28"/>
          <w:szCs w:val="28"/>
        </w:rPr>
        <w:t xml:space="preserve">% от общей суммы расходов. </w:t>
      </w:r>
      <w:r>
        <w:rPr>
          <w:sz w:val="28"/>
          <w:szCs w:val="28"/>
        </w:rPr>
        <w:t xml:space="preserve">Согласно данным отчета об исполнении </w:t>
      </w:r>
      <w:r w:rsidR="002A2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A2497">
        <w:rPr>
          <w:sz w:val="28"/>
          <w:szCs w:val="28"/>
        </w:rPr>
        <w:t xml:space="preserve">городского поселения город Россошь </w:t>
      </w:r>
      <w:r>
        <w:rPr>
          <w:sz w:val="28"/>
          <w:szCs w:val="28"/>
        </w:rPr>
        <w:t>за 201</w:t>
      </w:r>
      <w:r w:rsidR="00647944">
        <w:rPr>
          <w:sz w:val="28"/>
          <w:szCs w:val="28"/>
        </w:rPr>
        <w:t>9</w:t>
      </w:r>
      <w:r>
        <w:rPr>
          <w:sz w:val="28"/>
          <w:szCs w:val="28"/>
        </w:rPr>
        <w:t xml:space="preserve"> год, фактические расходы составили </w:t>
      </w:r>
      <w:r w:rsidR="00647944">
        <w:rPr>
          <w:sz w:val="28"/>
          <w:szCs w:val="28"/>
        </w:rPr>
        <w:t>59 836,0</w:t>
      </w:r>
      <w:r>
        <w:rPr>
          <w:sz w:val="28"/>
          <w:szCs w:val="28"/>
        </w:rPr>
        <w:t xml:space="preserve"> тыс. рублей, или исполнены на 9</w:t>
      </w:r>
      <w:r w:rsidR="003C111A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647944">
        <w:rPr>
          <w:sz w:val="28"/>
          <w:szCs w:val="28"/>
        </w:rPr>
        <w:t>0</w:t>
      </w:r>
      <w:r w:rsidR="00EE10BA">
        <w:rPr>
          <w:sz w:val="28"/>
          <w:szCs w:val="28"/>
        </w:rPr>
        <w:t>%, из них:</w:t>
      </w:r>
    </w:p>
    <w:p w:rsidR="00EE10BA" w:rsidRPr="00EE10BA" w:rsidRDefault="00EE10BA" w:rsidP="00EE10BA">
      <w:pPr>
        <w:ind w:firstLine="567"/>
        <w:jc w:val="both"/>
        <w:rPr>
          <w:sz w:val="28"/>
          <w:szCs w:val="28"/>
        </w:rPr>
      </w:pPr>
      <w:r w:rsidRPr="00EE10BA">
        <w:rPr>
          <w:sz w:val="28"/>
          <w:szCs w:val="28"/>
        </w:rPr>
        <w:t>- на оплату труда и начисления на ФОТ – 41 731,7 тыс. рублей, это 69,7% от выделенных средств;</w:t>
      </w:r>
    </w:p>
    <w:p w:rsidR="00C71EC8" w:rsidRDefault="00EE10BA" w:rsidP="00EE10BA">
      <w:pPr>
        <w:ind w:firstLine="567"/>
        <w:jc w:val="both"/>
        <w:rPr>
          <w:sz w:val="28"/>
          <w:szCs w:val="28"/>
        </w:rPr>
      </w:pPr>
      <w:r w:rsidRPr="00EE10BA">
        <w:rPr>
          <w:sz w:val="28"/>
          <w:szCs w:val="28"/>
        </w:rPr>
        <w:t>- на оплату коммунальных услуг – 2 893,8 тыс. рублей.</w:t>
      </w:r>
    </w:p>
    <w:p w:rsidR="002A2497" w:rsidRDefault="00C71EC8" w:rsidP="002A24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</w:t>
      </w:r>
      <w:r w:rsidR="0064794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BA792F">
        <w:rPr>
          <w:sz w:val="28"/>
          <w:szCs w:val="28"/>
        </w:rPr>
        <w:t>годом</w:t>
      </w:r>
      <w:r w:rsidR="00647944">
        <w:rPr>
          <w:sz w:val="28"/>
          <w:szCs w:val="28"/>
        </w:rPr>
        <w:t xml:space="preserve"> расходы на культуру в 2019</w:t>
      </w:r>
      <w:r>
        <w:rPr>
          <w:sz w:val="28"/>
          <w:szCs w:val="28"/>
        </w:rPr>
        <w:t xml:space="preserve"> году </w:t>
      </w:r>
      <w:r w:rsidR="00647944">
        <w:rPr>
          <w:sz w:val="28"/>
          <w:szCs w:val="28"/>
        </w:rPr>
        <w:t>уменьшились</w:t>
      </w:r>
      <w:r>
        <w:rPr>
          <w:sz w:val="28"/>
          <w:szCs w:val="28"/>
        </w:rPr>
        <w:t xml:space="preserve"> на </w:t>
      </w:r>
      <w:r w:rsidR="00963D55">
        <w:rPr>
          <w:sz w:val="28"/>
          <w:szCs w:val="28"/>
        </w:rPr>
        <w:t>4 397,0</w:t>
      </w:r>
      <w:r>
        <w:rPr>
          <w:sz w:val="28"/>
          <w:szCs w:val="28"/>
        </w:rPr>
        <w:t xml:space="preserve"> тыс. руб.</w:t>
      </w:r>
    </w:p>
    <w:p w:rsidR="002A2497" w:rsidRDefault="002A2497" w:rsidP="002A2497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Доля расходов </w:t>
      </w:r>
      <w:r>
        <w:rPr>
          <w:sz w:val="28"/>
          <w:szCs w:val="28"/>
        </w:rPr>
        <w:t>по разделу в общем объеме расходов бюджет</w:t>
      </w:r>
      <w:r w:rsidR="00647944">
        <w:rPr>
          <w:sz w:val="28"/>
          <w:szCs w:val="28"/>
        </w:rPr>
        <w:t>а за отчетный год составила 12,7</w:t>
      </w:r>
      <w:r>
        <w:rPr>
          <w:sz w:val="28"/>
          <w:szCs w:val="28"/>
        </w:rPr>
        <w:t>%.</w:t>
      </w:r>
    </w:p>
    <w:p w:rsidR="002A2497" w:rsidRDefault="002A2497" w:rsidP="002A2497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0801 «</w:t>
      </w:r>
      <w:r w:rsidR="00647944">
        <w:rPr>
          <w:b/>
          <w:i/>
          <w:sz w:val="28"/>
          <w:szCs w:val="28"/>
        </w:rPr>
        <w:t>Культура</w:t>
      </w:r>
      <w:r>
        <w:rPr>
          <w:b/>
          <w:i/>
          <w:sz w:val="28"/>
          <w:szCs w:val="28"/>
        </w:rPr>
        <w:t>»</w:t>
      </w:r>
      <w:r>
        <w:rPr>
          <w:sz w:val="28"/>
          <w:szCs w:val="28"/>
        </w:rPr>
        <w:t xml:space="preserve"> на расходы направлено </w:t>
      </w:r>
      <w:r w:rsidR="005D2AD6">
        <w:rPr>
          <w:sz w:val="28"/>
          <w:szCs w:val="28"/>
        </w:rPr>
        <w:t>37</w:t>
      </w:r>
      <w:r w:rsidR="00647944">
        <w:rPr>
          <w:sz w:val="28"/>
          <w:szCs w:val="28"/>
        </w:rPr>
        <w:t> 540,4</w:t>
      </w:r>
      <w:r w:rsidR="005D2AD6">
        <w:rPr>
          <w:sz w:val="28"/>
          <w:szCs w:val="28"/>
        </w:rPr>
        <w:t xml:space="preserve"> тыс.</w:t>
      </w:r>
      <w:r w:rsidR="00BA792F">
        <w:rPr>
          <w:sz w:val="28"/>
          <w:szCs w:val="28"/>
        </w:rPr>
        <w:t xml:space="preserve"> </w:t>
      </w:r>
      <w:r w:rsidR="005D2AD6">
        <w:rPr>
          <w:sz w:val="28"/>
          <w:szCs w:val="28"/>
        </w:rPr>
        <w:t xml:space="preserve">рублей или </w:t>
      </w:r>
      <w:r>
        <w:rPr>
          <w:sz w:val="28"/>
          <w:szCs w:val="28"/>
        </w:rPr>
        <w:t xml:space="preserve"> </w:t>
      </w:r>
      <w:r w:rsidR="00647944">
        <w:rPr>
          <w:sz w:val="28"/>
          <w:szCs w:val="28"/>
        </w:rPr>
        <w:t>99,</w:t>
      </w:r>
      <w:r w:rsidR="00BA792F">
        <w:rPr>
          <w:sz w:val="28"/>
          <w:szCs w:val="28"/>
        </w:rPr>
        <w:t>6</w:t>
      </w:r>
      <w:r>
        <w:rPr>
          <w:sz w:val="28"/>
          <w:szCs w:val="28"/>
        </w:rPr>
        <w:t xml:space="preserve">% от плана.  </w:t>
      </w:r>
    </w:p>
    <w:p w:rsidR="00C71EC8" w:rsidRDefault="005D2AD6" w:rsidP="00FB119F">
      <w:pPr>
        <w:ind w:firstLine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подразделу 0804 «Другие во</w:t>
      </w:r>
      <w:r w:rsidR="00BA792F">
        <w:rPr>
          <w:b/>
          <w:i/>
          <w:sz w:val="28"/>
          <w:szCs w:val="28"/>
        </w:rPr>
        <w:t>просы в области культуры, кинема</w:t>
      </w:r>
      <w:r>
        <w:rPr>
          <w:b/>
          <w:i/>
          <w:sz w:val="28"/>
          <w:szCs w:val="28"/>
        </w:rPr>
        <w:t>тографии»</w:t>
      </w:r>
      <w:r>
        <w:rPr>
          <w:sz w:val="28"/>
          <w:szCs w:val="28"/>
        </w:rPr>
        <w:t xml:space="preserve"> на расходы направлено </w:t>
      </w:r>
      <w:r w:rsidR="00657E86">
        <w:rPr>
          <w:sz w:val="28"/>
          <w:szCs w:val="28"/>
        </w:rPr>
        <w:t>22 295,6</w:t>
      </w:r>
      <w:r>
        <w:rPr>
          <w:sz w:val="28"/>
          <w:szCs w:val="28"/>
        </w:rPr>
        <w:t xml:space="preserve"> тыс.</w:t>
      </w:r>
      <w:r w:rsidR="00BA792F">
        <w:rPr>
          <w:sz w:val="28"/>
          <w:szCs w:val="28"/>
        </w:rPr>
        <w:t xml:space="preserve"> </w:t>
      </w:r>
      <w:r w:rsidR="00657E86">
        <w:rPr>
          <w:sz w:val="28"/>
          <w:szCs w:val="28"/>
        </w:rPr>
        <w:t>рублей, 98,1</w:t>
      </w:r>
      <w:r>
        <w:rPr>
          <w:sz w:val="28"/>
          <w:szCs w:val="28"/>
        </w:rPr>
        <w:t xml:space="preserve">% от плана.  </w:t>
      </w:r>
    </w:p>
    <w:p w:rsidR="00FB119F" w:rsidRDefault="00FB119F" w:rsidP="00FB119F">
      <w:pPr>
        <w:ind w:firstLine="540"/>
        <w:jc w:val="both"/>
        <w:rPr>
          <w:sz w:val="28"/>
          <w:szCs w:val="28"/>
        </w:rPr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Pr="005D2AD6">
        <w:rPr>
          <w:b/>
          <w:sz w:val="28"/>
          <w:szCs w:val="28"/>
        </w:rPr>
        <w:t>7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Default="00FB119F" w:rsidP="00FB119F">
      <w:pPr>
        <w:ind w:firstLine="567"/>
        <w:rPr>
          <w:b/>
          <w:sz w:val="28"/>
          <w:szCs w:val="28"/>
        </w:rPr>
      </w:pPr>
    </w:p>
    <w:p w:rsidR="00C71EC8" w:rsidRDefault="00C71E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в соответствии с решением о бюджете </w:t>
      </w:r>
      <w:r w:rsidR="005D2AD6">
        <w:rPr>
          <w:sz w:val="28"/>
          <w:szCs w:val="28"/>
        </w:rPr>
        <w:t xml:space="preserve">городского поселения город Россошь </w:t>
      </w:r>
      <w:r>
        <w:rPr>
          <w:sz w:val="28"/>
          <w:szCs w:val="28"/>
        </w:rPr>
        <w:t xml:space="preserve">расходы </w:t>
      </w:r>
      <w:r>
        <w:rPr>
          <w:b/>
          <w:i/>
          <w:sz w:val="28"/>
          <w:szCs w:val="28"/>
        </w:rPr>
        <w:t>по разделу 1000 «Социальная политика»</w:t>
      </w:r>
      <w:r>
        <w:rPr>
          <w:sz w:val="28"/>
          <w:szCs w:val="28"/>
        </w:rPr>
        <w:t xml:space="preserve"> составляли </w:t>
      </w:r>
      <w:r w:rsidR="007654C8">
        <w:rPr>
          <w:sz w:val="28"/>
          <w:szCs w:val="28"/>
        </w:rPr>
        <w:t>0</w:t>
      </w:r>
      <w:r>
        <w:rPr>
          <w:sz w:val="28"/>
          <w:szCs w:val="28"/>
        </w:rPr>
        <w:t xml:space="preserve">,6 % от общей суммы всех расходов </w:t>
      </w:r>
      <w:r w:rsidR="00AB00D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бюджета, что соответствует </w:t>
      </w:r>
      <w:r w:rsidR="00F34F08">
        <w:rPr>
          <w:sz w:val="28"/>
          <w:szCs w:val="28"/>
        </w:rPr>
        <w:t>1 939,0</w:t>
      </w:r>
      <w:r w:rsidR="007654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Согласно данных отчета об исполнении </w:t>
      </w:r>
      <w:r w:rsidR="00AB00D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 за 201</w:t>
      </w:r>
      <w:r w:rsidR="00F34F08">
        <w:rPr>
          <w:sz w:val="28"/>
          <w:szCs w:val="28"/>
        </w:rPr>
        <w:t>9</w:t>
      </w:r>
      <w:r>
        <w:rPr>
          <w:sz w:val="28"/>
          <w:szCs w:val="28"/>
        </w:rPr>
        <w:t xml:space="preserve"> год, расходы на</w:t>
      </w:r>
      <w:r w:rsidR="007654C8">
        <w:rPr>
          <w:sz w:val="28"/>
          <w:szCs w:val="28"/>
        </w:rPr>
        <w:t xml:space="preserve"> социальную политику составили </w:t>
      </w:r>
      <w:r>
        <w:rPr>
          <w:sz w:val="28"/>
          <w:szCs w:val="28"/>
        </w:rPr>
        <w:t xml:space="preserve"> </w:t>
      </w:r>
      <w:r w:rsidR="00AB00DE">
        <w:rPr>
          <w:sz w:val="28"/>
          <w:szCs w:val="28"/>
        </w:rPr>
        <w:t xml:space="preserve"> </w:t>
      </w:r>
      <w:r w:rsidR="007654C8">
        <w:rPr>
          <w:sz w:val="28"/>
          <w:szCs w:val="28"/>
        </w:rPr>
        <w:t>1</w:t>
      </w:r>
      <w:r w:rsidR="00F34F08">
        <w:rPr>
          <w:sz w:val="28"/>
          <w:szCs w:val="28"/>
        </w:rPr>
        <w:t> 788,1</w:t>
      </w:r>
      <w:r>
        <w:rPr>
          <w:sz w:val="28"/>
          <w:szCs w:val="28"/>
        </w:rPr>
        <w:t xml:space="preserve"> тыс. рублей, или</w:t>
      </w:r>
      <w:r w:rsidR="007654C8">
        <w:rPr>
          <w:sz w:val="28"/>
          <w:szCs w:val="28"/>
        </w:rPr>
        <w:t xml:space="preserve">  0,4</w:t>
      </w:r>
      <w:r>
        <w:rPr>
          <w:sz w:val="28"/>
          <w:szCs w:val="28"/>
        </w:rPr>
        <w:t xml:space="preserve"> % от общей суммы расходов, что</w:t>
      </w:r>
      <w:r w:rsidR="007654C8">
        <w:rPr>
          <w:sz w:val="28"/>
          <w:szCs w:val="28"/>
        </w:rPr>
        <w:t xml:space="preserve"> составило 100%</w:t>
      </w:r>
      <w:r>
        <w:rPr>
          <w:sz w:val="28"/>
          <w:szCs w:val="28"/>
        </w:rPr>
        <w:t xml:space="preserve">. </w:t>
      </w:r>
      <w:r w:rsidR="007654C8">
        <w:rPr>
          <w:sz w:val="28"/>
          <w:szCs w:val="28"/>
        </w:rPr>
        <w:t xml:space="preserve"> от уточненного плана. </w:t>
      </w:r>
      <w:r>
        <w:rPr>
          <w:sz w:val="28"/>
          <w:szCs w:val="28"/>
        </w:rPr>
        <w:t>В сравнении с показателями 201</w:t>
      </w:r>
      <w:r w:rsidR="00F34F0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расходы на социальную политику </w:t>
      </w:r>
      <w:r w:rsidR="00F34F08">
        <w:rPr>
          <w:sz w:val="28"/>
          <w:szCs w:val="28"/>
        </w:rPr>
        <w:t>увеличились</w:t>
      </w:r>
      <w:r w:rsidR="007654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 </w:t>
      </w:r>
      <w:r w:rsidR="00F34F08">
        <w:rPr>
          <w:sz w:val="28"/>
          <w:szCs w:val="28"/>
        </w:rPr>
        <w:t>64</w:t>
      </w:r>
      <w:r w:rsidR="007654C8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рублей. </w:t>
      </w:r>
    </w:p>
    <w:p w:rsidR="00C71EC8" w:rsidRDefault="00C71E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данным отчета об исполнении  бюджета </w:t>
      </w:r>
      <w:r w:rsidR="006668CB">
        <w:rPr>
          <w:sz w:val="28"/>
          <w:szCs w:val="28"/>
        </w:rPr>
        <w:t>городского поселения</w:t>
      </w:r>
      <w:r w:rsidR="0020469C">
        <w:rPr>
          <w:sz w:val="28"/>
          <w:szCs w:val="28"/>
        </w:rPr>
        <w:t xml:space="preserve"> город Россошь</w:t>
      </w:r>
      <w:r w:rsidR="006668CB">
        <w:rPr>
          <w:sz w:val="28"/>
          <w:szCs w:val="28"/>
        </w:rPr>
        <w:t xml:space="preserve"> </w:t>
      </w:r>
      <w:r>
        <w:rPr>
          <w:sz w:val="28"/>
          <w:szCs w:val="28"/>
        </w:rPr>
        <w:t>за 201</w:t>
      </w:r>
      <w:r w:rsidR="00F34F08">
        <w:rPr>
          <w:sz w:val="28"/>
          <w:szCs w:val="28"/>
        </w:rPr>
        <w:t>9</w:t>
      </w:r>
      <w:r>
        <w:rPr>
          <w:sz w:val="28"/>
          <w:szCs w:val="28"/>
        </w:rPr>
        <w:t xml:space="preserve"> год, расходы </w:t>
      </w:r>
      <w:r>
        <w:rPr>
          <w:b/>
          <w:i/>
          <w:sz w:val="28"/>
          <w:szCs w:val="28"/>
        </w:rPr>
        <w:t xml:space="preserve">по подразделу 1001 «Пенсионное обеспечение» </w:t>
      </w:r>
      <w:r>
        <w:rPr>
          <w:sz w:val="28"/>
          <w:szCs w:val="28"/>
        </w:rPr>
        <w:t xml:space="preserve">составили </w:t>
      </w:r>
      <w:r w:rsidR="007654C8">
        <w:rPr>
          <w:sz w:val="28"/>
          <w:szCs w:val="28"/>
        </w:rPr>
        <w:t>1</w:t>
      </w:r>
      <w:r w:rsidR="00F34F08">
        <w:rPr>
          <w:sz w:val="28"/>
          <w:szCs w:val="28"/>
        </w:rPr>
        <w:t> 538,1</w:t>
      </w:r>
      <w:r>
        <w:rPr>
          <w:sz w:val="28"/>
          <w:szCs w:val="28"/>
        </w:rPr>
        <w:t xml:space="preserve"> тыс.</w:t>
      </w:r>
      <w:r w:rsidR="00A50C1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т.е. исполнено 100% к утвержденным плановым значениям.</w:t>
      </w:r>
    </w:p>
    <w:p w:rsidR="006520AD" w:rsidRDefault="00C71EC8" w:rsidP="00EB56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>
        <w:rPr>
          <w:b/>
          <w:i/>
          <w:sz w:val="28"/>
          <w:szCs w:val="28"/>
        </w:rPr>
        <w:t>по подразделу 1003</w:t>
      </w:r>
      <w:r>
        <w:rPr>
          <w:sz w:val="28"/>
          <w:szCs w:val="28"/>
        </w:rPr>
        <w:t xml:space="preserve"> </w:t>
      </w:r>
      <w:r w:rsidRPr="0020469C">
        <w:rPr>
          <w:b/>
          <w:i/>
          <w:sz w:val="28"/>
          <w:szCs w:val="28"/>
        </w:rPr>
        <w:t>«Социально</w:t>
      </w:r>
      <w:r w:rsidR="006668CB" w:rsidRPr="0020469C">
        <w:rPr>
          <w:b/>
          <w:i/>
          <w:sz w:val="28"/>
          <w:szCs w:val="28"/>
        </w:rPr>
        <w:t>е обеспечение населения»</w:t>
      </w:r>
      <w:r w:rsidR="00F34F08">
        <w:rPr>
          <w:sz w:val="28"/>
          <w:szCs w:val="28"/>
        </w:rPr>
        <w:t xml:space="preserve"> за 2019</w:t>
      </w:r>
      <w:r>
        <w:rPr>
          <w:sz w:val="28"/>
          <w:szCs w:val="28"/>
        </w:rPr>
        <w:t xml:space="preserve"> год составили </w:t>
      </w:r>
      <w:r w:rsidR="006668CB">
        <w:rPr>
          <w:sz w:val="28"/>
          <w:szCs w:val="28"/>
        </w:rPr>
        <w:t>250,0</w:t>
      </w:r>
      <w:r>
        <w:rPr>
          <w:sz w:val="28"/>
          <w:szCs w:val="28"/>
        </w:rPr>
        <w:t xml:space="preserve"> тыс. рублей, </w:t>
      </w:r>
      <w:r w:rsidR="006668CB">
        <w:rPr>
          <w:sz w:val="28"/>
          <w:szCs w:val="28"/>
        </w:rPr>
        <w:t xml:space="preserve">или 100% от </w:t>
      </w:r>
      <w:r w:rsidR="00A50C18">
        <w:rPr>
          <w:sz w:val="28"/>
          <w:szCs w:val="28"/>
        </w:rPr>
        <w:t>утвержде</w:t>
      </w:r>
      <w:r>
        <w:rPr>
          <w:sz w:val="28"/>
          <w:szCs w:val="28"/>
        </w:rPr>
        <w:t>нных ассигнований</w:t>
      </w:r>
      <w:r w:rsidR="00A50C18">
        <w:rPr>
          <w:sz w:val="28"/>
          <w:szCs w:val="28"/>
        </w:rPr>
        <w:t xml:space="preserve"> (таблица 7)</w:t>
      </w:r>
      <w:r w:rsidR="00EB56FC">
        <w:rPr>
          <w:sz w:val="28"/>
          <w:szCs w:val="28"/>
        </w:rPr>
        <w:t>.</w:t>
      </w:r>
    </w:p>
    <w:p w:rsidR="006520AD" w:rsidRDefault="00F34F08" w:rsidP="00EB56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Первоначально в соответствии с решением о бюджете городского поселения город Россошь расходы </w:t>
      </w:r>
      <w:r w:rsidR="00066AB1">
        <w:rPr>
          <w:b/>
          <w:i/>
          <w:sz w:val="28"/>
          <w:szCs w:val="28"/>
        </w:rPr>
        <w:t>по разделу 1006</w:t>
      </w:r>
      <w:r>
        <w:rPr>
          <w:b/>
          <w:i/>
          <w:sz w:val="28"/>
          <w:szCs w:val="28"/>
        </w:rPr>
        <w:t xml:space="preserve"> «</w:t>
      </w:r>
      <w:r w:rsidR="00066AB1">
        <w:rPr>
          <w:b/>
          <w:i/>
          <w:sz w:val="28"/>
          <w:szCs w:val="28"/>
        </w:rPr>
        <w:t>Другие вопросы в области социальной политики</w:t>
      </w:r>
      <w:r>
        <w:rPr>
          <w:b/>
          <w:i/>
          <w:sz w:val="28"/>
          <w:szCs w:val="28"/>
        </w:rPr>
        <w:t>»</w:t>
      </w:r>
      <w:r>
        <w:rPr>
          <w:sz w:val="28"/>
          <w:szCs w:val="28"/>
        </w:rPr>
        <w:t xml:space="preserve"> составляли 0</w:t>
      </w:r>
      <w:r w:rsidR="00066AB1">
        <w:rPr>
          <w:sz w:val="28"/>
          <w:szCs w:val="28"/>
        </w:rPr>
        <w:t>,1</w:t>
      </w:r>
      <w:r>
        <w:rPr>
          <w:sz w:val="28"/>
          <w:szCs w:val="28"/>
        </w:rPr>
        <w:t xml:space="preserve"> % от общей суммы всех расходов городского</w:t>
      </w:r>
      <w:r w:rsidR="00066AB1">
        <w:rPr>
          <w:sz w:val="28"/>
          <w:szCs w:val="28"/>
        </w:rPr>
        <w:t xml:space="preserve"> бюджета, что соответствует</w:t>
      </w:r>
      <w:r>
        <w:rPr>
          <w:sz w:val="28"/>
          <w:szCs w:val="28"/>
        </w:rPr>
        <w:t> </w:t>
      </w:r>
      <w:r w:rsidR="00066AB1">
        <w:rPr>
          <w:sz w:val="28"/>
          <w:szCs w:val="28"/>
        </w:rPr>
        <w:t>200</w:t>
      </w:r>
      <w:r>
        <w:rPr>
          <w:sz w:val="28"/>
          <w:szCs w:val="28"/>
        </w:rPr>
        <w:t xml:space="preserve">,0 тыс. рублей. Согласно данных отчета об исполнении городского бюджета за 2019 год, расходы на </w:t>
      </w:r>
      <w:r w:rsidR="00066AB1">
        <w:rPr>
          <w:sz w:val="28"/>
          <w:szCs w:val="28"/>
        </w:rPr>
        <w:t>д</w:t>
      </w:r>
      <w:r w:rsidR="00066AB1" w:rsidRPr="00066AB1">
        <w:rPr>
          <w:sz w:val="28"/>
          <w:szCs w:val="28"/>
        </w:rPr>
        <w:t xml:space="preserve">ругие вопросы в области социальной политики </w:t>
      </w:r>
      <w:r>
        <w:rPr>
          <w:sz w:val="28"/>
          <w:szCs w:val="28"/>
        </w:rPr>
        <w:t xml:space="preserve">составили  </w:t>
      </w:r>
      <w:r w:rsidR="00066AB1">
        <w:rPr>
          <w:sz w:val="28"/>
          <w:szCs w:val="28"/>
        </w:rPr>
        <w:t>0,0 тыс. рублей</w:t>
      </w:r>
      <w:r>
        <w:rPr>
          <w:sz w:val="28"/>
          <w:szCs w:val="28"/>
        </w:rPr>
        <w:t xml:space="preserve">. </w:t>
      </w:r>
    </w:p>
    <w:p w:rsidR="00A50C18" w:rsidRDefault="00A50C18" w:rsidP="0013035F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№7</w:t>
      </w:r>
    </w:p>
    <w:tbl>
      <w:tblPr>
        <w:tblW w:w="9296" w:type="dxa"/>
        <w:tblInd w:w="108" w:type="dxa"/>
        <w:tblLook w:val="04A0"/>
      </w:tblPr>
      <w:tblGrid>
        <w:gridCol w:w="4010"/>
        <w:gridCol w:w="1277"/>
        <w:gridCol w:w="876"/>
        <w:gridCol w:w="1549"/>
        <w:gridCol w:w="1584"/>
      </w:tblGrid>
      <w:tr w:rsidR="00A50C18" w:rsidRPr="00761AA1" w:rsidTr="00A50C18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C18" w:rsidRPr="0013035F" w:rsidRDefault="00A50C18" w:rsidP="00920D0E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 xml:space="preserve">РАСПРЕДЕЛЕНИЕ БЮДЖЕТНЫХ АССИГНОВАНИЙ НА ИСПОЛНЕНИЕ ПУБЛИЧНЫХ </w:t>
            </w:r>
          </w:p>
        </w:tc>
      </w:tr>
      <w:tr w:rsidR="00A50C18" w:rsidRPr="00761AA1" w:rsidTr="00A50C18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C18" w:rsidRPr="0013035F" w:rsidRDefault="00A50C18" w:rsidP="00920D0E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 xml:space="preserve"> НОРМАТИВНЫХ ОБЯЗАТЕЛЬСТВ ГОРОДСКОГО ПОСЕЛЕНИЯ ГОРОД РОССОШЬ</w:t>
            </w:r>
          </w:p>
        </w:tc>
      </w:tr>
      <w:tr w:rsidR="00A50C18" w:rsidRPr="00761AA1" w:rsidTr="00A50C18">
        <w:trPr>
          <w:trHeight w:val="257"/>
        </w:trPr>
        <w:tc>
          <w:tcPr>
            <w:tcW w:w="9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C18" w:rsidRPr="0013035F" w:rsidRDefault="00A50C18" w:rsidP="004B7831">
            <w:pPr>
              <w:jc w:val="center"/>
              <w:rPr>
                <w:b/>
                <w:bCs/>
                <w:sz w:val="18"/>
                <w:szCs w:val="18"/>
              </w:rPr>
            </w:pPr>
            <w:r w:rsidRPr="0013035F">
              <w:rPr>
                <w:b/>
                <w:bCs/>
                <w:sz w:val="18"/>
                <w:szCs w:val="18"/>
              </w:rPr>
              <w:t>ЗА 201</w:t>
            </w:r>
            <w:r w:rsidR="004B7831" w:rsidRPr="0013035F">
              <w:rPr>
                <w:b/>
                <w:bCs/>
                <w:sz w:val="18"/>
                <w:szCs w:val="18"/>
              </w:rPr>
              <w:t>9</w:t>
            </w:r>
            <w:r w:rsidRPr="0013035F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</w:tr>
      <w:tr w:rsidR="00A50C18" w:rsidRPr="00761AA1" w:rsidTr="00A50C18">
        <w:trPr>
          <w:trHeight w:val="315"/>
        </w:trPr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C18" w:rsidRPr="00761AA1" w:rsidRDefault="00A50C18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C18" w:rsidRPr="00761AA1" w:rsidRDefault="00A50C18" w:rsidP="00920D0E">
            <w:pPr>
              <w:rPr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C18" w:rsidRPr="00761AA1" w:rsidRDefault="00A50C18" w:rsidP="00920D0E">
            <w:pPr>
              <w:rPr>
                <w:sz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C18" w:rsidRPr="00761AA1" w:rsidRDefault="00A50C18" w:rsidP="00920D0E">
            <w:pPr>
              <w:rPr>
                <w:sz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C18" w:rsidRPr="00761AA1" w:rsidRDefault="0020469C" w:rsidP="00920D0E">
            <w:pPr>
              <w:rPr>
                <w:sz w:val="20"/>
              </w:rPr>
            </w:pPr>
            <w:r>
              <w:rPr>
                <w:sz w:val="20"/>
              </w:rPr>
              <w:t>(тыс. руб.)</w:t>
            </w:r>
          </w:p>
        </w:tc>
      </w:tr>
      <w:tr w:rsidR="00A50C18" w:rsidRPr="00761AA1" w:rsidTr="00A50C18">
        <w:trPr>
          <w:trHeight w:val="1119"/>
        </w:trPr>
        <w:tc>
          <w:tcPr>
            <w:tcW w:w="4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C18" w:rsidRPr="00F34F08" w:rsidRDefault="00A50C18" w:rsidP="00920D0E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 Наименование обязательства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C18" w:rsidRPr="00F34F08" w:rsidRDefault="00A50C18" w:rsidP="00920D0E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ЦСР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C18" w:rsidRPr="00F34F08" w:rsidRDefault="00A50C18" w:rsidP="00920D0E">
            <w:pPr>
              <w:jc w:val="center"/>
              <w:rPr>
                <w:b/>
                <w:bCs/>
              </w:rPr>
            </w:pPr>
            <w:r w:rsidRPr="00F34F08">
              <w:rPr>
                <w:b/>
                <w:bCs/>
              </w:rPr>
              <w:t>ВР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C18" w:rsidRPr="00F34F08" w:rsidRDefault="00A50C18" w:rsidP="004B7831">
            <w:pPr>
              <w:jc w:val="center"/>
              <w:rPr>
                <w:b/>
                <w:bCs/>
                <w:sz w:val="18"/>
                <w:szCs w:val="18"/>
              </w:rPr>
            </w:pPr>
            <w:r w:rsidRPr="00F34F08">
              <w:rPr>
                <w:b/>
                <w:bCs/>
                <w:sz w:val="18"/>
                <w:szCs w:val="18"/>
              </w:rPr>
              <w:t>Уточненный план на 201</w:t>
            </w:r>
            <w:r w:rsidR="004B7831" w:rsidRPr="00F34F08">
              <w:rPr>
                <w:b/>
                <w:bCs/>
                <w:sz w:val="18"/>
                <w:szCs w:val="18"/>
              </w:rPr>
              <w:t>9</w:t>
            </w:r>
            <w:r w:rsidRPr="00F34F08">
              <w:rPr>
                <w:b/>
                <w:bCs/>
                <w:sz w:val="18"/>
                <w:szCs w:val="18"/>
              </w:rPr>
              <w:t xml:space="preserve"> год               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0C18" w:rsidRPr="00F34F08" w:rsidRDefault="00A50C18" w:rsidP="004B7831">
            <w:pPr>
              <w:jc w:val="center"/>
              <w:rPr>
                <w:b/>
                <w:bCs/>
                <w:sz w:val="18"/>
                <w:szCs w:val="18"/>
              </w:rPr>
            </w:pPr>
            <w:r w:rsidRPr="00F34F08">
              <w:rPr>
                <w:b/>
                <w:bCs/>
                <w:sz w:val="18"/>
                <w:szCs w:val="18"/>
              </w:rPr>
              <w:t>Исполнено за 201</w:t>
            </w:r>
            <w:r w:rsidR="004B7831" w:rsidRPr="00F34F08">
              <w:rPr>
                <w:b/>
                <w:bCs/>
                <w:sz w:val="18"/>
                <w:szCs w:val="18"/>
              </w:rPr>
              <w:t>9</w:t>
            </w:r>
            <w:r w:rsidRPr="00F34F08">
              <w:rPr>
                <w:b/>
                <w:bCs/>
                <w:sz w:val="18"/>
                <w:szCs w:val="18"/>
              </w:rPr>
              <w:t xml:space="preserve"> год </w:t>
            </w:r>
          </w:p>
        </w:tc>
      </w:tr>
      <w:tr w:rsidR="00A50C18" w:rsidRPr="00761AA1" w:rsidTr="00A50C18">
        <w:trPr>
          <w:trHeight w:val="1178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C18" w:rsidRPr="00F34F08" w:rsidRDefault="00A50C18" w:rsidP="00920D0E">
            <w:pPr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Муниципальная программа "Муниципальное управление и гражданское общество городского поселения город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C18" w:rsidRPr="00F34F08" w:rsidRDefault="00A50C18" w:rsidP="00920D0E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59 0 00 0000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C18" w:rsidRPr="00F34F08" w:rsidRDefault="00A50C18" w:rsidP="00920D0E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right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250,0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right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250,0</w:t>
            </w:r>
          </w:p>
        </w:tc>
      </w:tr>
      <w:tr w:rsidR="00A50C18" w:rsidRPr="00761AA1" w:rsidTr="00A50C18">
        <w:trPr>
          <w:trHeight w:val="624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C18" w:rsidRPr="00F34F08" w:rsidRDefault="00A50C18" w:rsidP="00920D0E">
            <w:pPr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Подпрограмма "Социальная поддержка граждан городского поселения город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59 2 00 0000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right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250,0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right"/>
              <w:rPr>
                <w:b/>
                <w:bCs/>
                <w:i/>
                <w:iCs/>
                <w:sz w:val="20"/>
              </w:rPr>
            </w:pPr>
            <w:r w:rsidRPr="00F34F08">
              <w:rPr>
                <w:b/>
                <w:bCs/>
                <w:i/>
                <w:iCs/>
                <w:sz w:val="20"/>
              </w:rPr>
              <w:t>250,0</w:t>
            </w:r>
          </w:p>
        </w:tc>
      </w:tr>
      <w:tr w:rsidR="00A50C18" w:rsidRPr="00761AA1" w:rsidTr="00A50C18">
        <w:trPr>
          <w:trHeight w:val="770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C18" w:rsidRPr="00F34F08" w:rsidRDefault="00A50C18" w:rsidP="00920D0E">
            <w:pPr>
              <w:rPr>
                <w:sz w:val="20"/>
              </w:rPr>
            </w:pPr>
            <w:r w:rsidRPr="00F34F08">
              <w:rPr>
                <w:sz w:val="20"/>
              </w:rPr>
              <w:lastRenderedPageBreak/>
              <w:t>Основное мероприятие "Социальные выплаты гражданам, имеющим звание "Почетный гражданин города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center"/>
              <w:rPr>
                <w:sz w:val="20"/>
              </w:rPr>
            </w:pPr>
            <w:r w:rsidRPr="00F34F08">
              <w:rPr>
                <w:sz w:val="20"/>
              </w:rPr>
              <w:t>59 2 02 0000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center"/>
              <w:rPr>
                <w:b/>
                <w:bCs/>
                <w:sz w:val="20"/>
              </w:rPr>
            </w:pPr>
            <w:r w:rsidRPr="00F34F08">
              <w:rPr>
                <w:b/>
                <w:bCs/>
                <w:sz w:val="20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right"/>
              <w:rPr>
                <w:sz w:val="20"/>
              </w:rPr>
            </w:pPr>
            <w:r w:rsidRPr="00F34F08">
              <w:rPr>
                <w:sz w:val="20"/>
              </w:rPr>
              <w:t>250,0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right"/>
              <w:rPr>
                <w:sz w:val="20"/>
              </w:rPr>
            </w:pPr>
            <w:r w:rsidRPr="00F34F08">
              <w:rPr>
                <w:sz w:val="20"/>
              </w:rPr>
              <w:t>250,0</w:t>
            </w:r>
          </w:p>
        </w:tc>
      </w:tr>
      <w:tr w:rsidR="00A50C18" w:rsidRPr="00761AA1" w:rsidTr="00A50C18">
        <w:trPr>
          <w:trHeight w:val="726"/>
        </w:trPr>
        <w:tc>
          <w:tcPr>
            <w:tcW w:w="40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C18" w:rsidRPr="00F34F08" w:rsidRDefault="00A50C18" w:rsidP="00920D0E">
            <w:pPr>
              <w:rPr>
                <w:sz w:val="20"/>
              </w:rPr>
            </w:pPr>
            <w:r w:rsidRPr="00F34F08">
              <w:rPr>
                <w:sz w:val="20"/>
              </w:rPr>
              <w:t>Единовременное денежное вознаграждение граждан, имеющих почетное звание "Почетный гражданин города Россошь"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B3033C" w:rsidP="00B3033C">
            <w:pPr>
              <w:rPr>
                <w:sz w:val="18"/>
                <w:szCs w:val="18"/>
              </w:rPr>
            </w:pPr>
            <w:r w:rsidRPr="00F34F08">
              <w:rPr>
                <w:sz w:val="18"/>
                <w:szCs w:val="18"/>
              </w:rPr>
              <w:t xml:space="preserve">59 2 02 </w:t>
            </w:r>
            <w:r w:rsidR="00A50C18" w:rsidRPr="00F34F08">
              <w:rPr>
                <w:sz w:val="18"/>
                <w:szCs w:val="18"/>
              </w:rPr>
              <w:t>90520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center"/>
              <w:rPr>
                <w:sz w:val="20"/>
              </w:rPr>
            </w:pPr>
            <w:r w:rsidRPr="00F34F08">
              <w:rPr>
                <w:sz w:val="20"/>
              </w:rPr>
              <w:t>300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right"/>
              <w:rPr>
                <w:sz w:val="20"/>
              </w:rPr>
            </w:pPr>
            <w:r w:rsidRPr="00F34F08">
              <w:rPr>
                <w:sz w:val="20"/>
              </w:rPr>
              <w:t>250,0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0C18" w:rsidRPr="00F34F08" w:rsidRDefault="00A50C18" w:rsidP="00920D0E">
            <w:pPr>
              <w:jc w:val="right"/>
              <w:rPr>
                <w:sz w:val="20"/>
              </w:rPr>
            </w:pPr>
            <w:r w:rsidRPr="00F34F08">
              <w:rPr>
                <w:sz w:val="20"/>
              </w:rPr>
              <w:t>250,0</w:t>
            </w:r>
          </w:p>
        </w:tc>
      </w:tr>
    </w:tbl>
    <w:p w:rsidR="00C71EC8" w:rsidRDefault="00C71EC8">
      <w:pPr>
        <w:jc w:val="center"/>
        <w:rPr>
          <w:b/>
        </w:rPr>
      </w:pPr>
    </w:p>
    <w:p w:rsidR="00F93DDB" w:rsidRDefault="00F93DDB">
      <w:pPr>
        <w:jc w:val="center"/>
        <w:rPr>
          <w:b/>
          <w:sz w:val="28"/>
          <w:szCs w:val="28"/>
        </w:rPr>
      </w:pPr>
    </w:p>
    <w:p w:rsidR="00F93DDB" w:rsidRDefault="00F93DDB">
      <w:pPr>
        <w:jc w:val="center"/>
        <w:rPr>
          <w:b/>
          <w:sz w:val="28"/>
          <w:szCs w:val="28"/>
        </w:rPr>
      </w:pPr>
    </w:p>
    <w:p w:rsidR="00C71EC8" w:rsidRDefault="004455B1">
      <w:pPr>
        <w:jc w:val="center"/>
        <w:rPr>
          <w:b/>
          <w:sz w:val="28"/>
          <w:szCs w:val="28"/>
        </w:rPr>
      </w:pPr>
      <w:r w:rsidRPr="004455B1">
        <w:rPr>
          <w:b/>
          <w:sz w:val="28"/>
          <w:szCs w:val="28"/>
        </w:rPr>
        <w:t>8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Default="00C71EC8">
      <w:pPr>
        <w:jc w:val="center"/>
      </w:pPr>
    </w:p>
    <w:p w:rsidR="00C71EC8" w:rsidRDefault="00C71EC8">
      <w:pPr>
        <w:jc w:val="both"/>
        <w:rPr>
          <w:sz w:val="28"/>
          <w:szCs w:val="28"/>
        </w:rPr>
      </w:pPr>
      <w:r>
        <w:t xml:space="preserve"> </w:t>
      </w:r>
      <w:r>
        <w:rPr>
          <w:b/>
          <w:i/>
          <w:sz w:val="28"/>
          <w:szCs w:val="28"/>
        </w:rPr>
        <w:t xml:space="preserve">По разделу 1100 «Физическая культура и спорт» </w:t>
      </w:r>
      <w:r>
        <w:rPr>
          <w:sz w:val="28"/>
          <w:szCs w:val="28"/>
        </w:rPr>
        <w:t>в 201</w:t>
      </w:r>
      <w:r w:rsidR="00B83A59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первоначально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планировалось направить </w:t>
      </w:r>
      <w:r w:rsidR="004455B1">
        <w:rPr>
          <w:sz w:val="28"/>
          <w:szCs w:val="28"/>
        </w:rPr>
        <w:t>8</w:t>
      </w:r>
      <w:r w:rsidR="00B83A59">
        <w:rPr>
          <w:sz w:val="28"/>
          <w:szCs w:val="28"/>
        </w:rPr>
        <w:t> 835,0</w:t>
      </w:r>
      <w:r>
        <w:rPr>
          <w:sz w:val="28"/>
          <w:szCs w:val="28"/>
        </w:rPr>
        <w:t xml:space="preserve"> тыс. рублей. Согласно данным отчета об исполнении </w:t>
      </w:r>
      <w:r w:rsidR="00A50C18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 за 201</w:t>
      </w:r>
      <w:r w:rsidR="00B83A59">
        <w:rPr>
          <w:sz w:val="28"/>
          <w:szCs w:val="28"/>
        </w:rPr>
        <w:t>9</w:t>
      </w:r>
      <w:r>
        <w:rPr>
          <w:sz w:val="28"/>
          <w:szCs w:val="28"/>
        </w:rPr>
        <w:t xml:space="preserve"> год, исполнение по данному разделу составило 100%</w:t>
      </w:r>
      <w:r w:rsidR="00102EBC">
        <w:rPr>
          <w:sz w:val="28"/>
          <w:szCs w:val="28"/>
        </w:rPr>
        <w:t xml:space="preserve"> (</w:t>
      </w:r>
      <w:r w:rsidR="00B83A59">
        <w:rPr>
          <w:sz w:val="28"/>
          <w:szCs w:val="28"/>
        </w:rPr>
        <w:t>9 850,4</w:t>
      </w:r>
      <w:r w:rsidR="00102EBC">
        <w:rPr>
          <w:sz w:val="28"/>
          <w:szCs w:val="28"/>
        </w:rPr>
        <w:t xml:space="preserve"> тыс. рублей),</w:t>
      </w:r>
      <w:r>
        <w:rPr>
          <w:sz w:val="28"/>
          <w:szCs w:val="28"/>
        </w:rPr>
        <w:t xml:space="preserve"> что соответствует </w:t>
      </w:r>
      <w:r w:rsidR="004455B1">
        <w:rPr>
          <w:sz w:val="28"/>
          <w:szCs w:val="28"/>
        </w:rPr>
        <w:t xml:space="preserve"> уточненным </w:t>
      </w:r>
      <w:r w:rsidR="00C674F1">
        <w:rPr>
          <w:sz w:val="28"/>
          <w:szCs w:val="28"/>
        </w:rPr>
        <w:t>плановым назначениям</w:t>
      </w:r>
      <w:r w:rsidR="00C674F1" w:rsidRPr="00C674F1">
        <w:rPr>
          <w:sz w:val="28"/>
          <w:szCs w:val="28"/>
        </w:rPr>
        <w:t xml:space="preserve">, из них на содержание </w:t>
      </w:r>
      <w:r w:rsidR="00B83A59">
        <w:rPr>
          <w:sz w:val="28"/>
          <w:szCs w:val="28"/>
        </w:rPr>
        <w:t xml:space="preserve">мероприятий </w:t>
      </w:r>
      <w:r w:rsidR="00C674F1" w:rsidRPr="00C674F1">
        <w:rPr>
          <w:sz w:val="28"/>
          <w:szCs w:val="28"/>
        </w:rPr>
        <w:t xml:space="preserve">хоккейной команды – </w:t>
      </w:r>
      <w:r w:rsidR="00B83A59">
        <w:rPr>
          <w:sz w:val="28"/>
          <w:szCs w:val="28"/>
        </w:rPr>
        <w:t>5 015,4</w:t>
      </w:r>
      <w:r w:rsidR="00C674F1" w:rsidRPr="00C674F1">
        <w:rPr>
          <w:sz w:val="28"/>
          <w:szCs w:val="28"/>
        </w:rPr>
        <w:t xml:space="preserve"> тыс. рублей, на содержание </w:t>
      </w:r>
      <w:r w:rsidR="00B83A59">
        <w:rPr>
          <w:sz w:val="28"/>
          <w:szCs w:val="28"/>
        </w:rPr>
        <w:t xml:space="preserve">мероприятий </w:t>
      </w:r>
      <w:r w:rsidR="00C674F1" w:rsidRPr="00C674F1">
        <w:rPr>
          <w:sz w:val="28"/>
          <w:szCs w:val="28"/>
        </w:rPr>
        <w:t xml:space="preserve">футбольной команды «Спартак» - </w:t>
      </w:r>
      <w:r w:rsidR="00B83A59">
        <w:rPr>
          <w:sz w:val="28"/>
          <w:szCs w:val="28"/>
        </w:rPr>
        <w:t>4 835,0</w:t>
      </w:r>
      <w:r w:rsidR="00C674F1" w:rsidRPr="00C674F1">
        <w:rPr>
          <w:sz w:val="28"/>
          <w:szCs w:val="28"/>
        </w:rPr>
        <w:t xml:space="preserve"> тыс. рублей.</w:t>
      </w:r>
      <w:r w:rsidRPr="00C674F1">
        <w:rPr>
          <w:sz w:val="28"/>
          <w:szCs w:val="28"/>
        </w:rPr>
        <w:t xml:space="preserve">  По сравнению с показателем 201</w:t>
      </w:r>
      <w:r w:rsidR="00B83A59">
        <w:rPr>
          <w:sz w:val="28"/>
          <w:szCs w:val="28"/>
        </w:rPr>
        <w:t>8</w:t>
      </w:r>
      <w:r w:rsidRPr="00C674F1">
        <w:rPr>
          <w:sz w:val="28"/>
          <w:szCs w:val="28"/>
        </w:rPr>
        <w:t xml:space="preserve"> года расходы на физическую</w:t>
      </w:r>
      <w:r>
        <w:rPr>
          <w:sz w:val="28"/>
          <w:szCs w:val="28"/>
        </w:rPr>
        <w:t xml:space="preserve"> культуру и спорт в 201</w:t>
      </w:r>
      <w:r w:rsidR="00B83A59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у</w:t>
      </w:r>
      <w:r w:rsidR="004455B1">
        <w:rPr>
          <w:sz w:val="28"/>
          <w:szCs w:val="28"/>
        </w:rPr>
        <w:t>величил</w:t>
      </w:r>
      <w:r>
        <w:rPr>
          <w:sz w:val="28"/>
          <w:szCs w:val="28"/>
        </w:rPr>
        <w:t xml:space="preserve">ись на </w:t>
      </w:r>
      <w:r w:rsidR="00B83A59">
        <w:rPr>
          <w:sz w:val="28"/>
          <w:szCs w:val="28"/>
        </w:rPr>
        <w:t>902,2</w:t>
      </w:r>
      <w:r>
        <w:rPr>
          <w:sz w:val="28"/>
          <w:szCs w:val="28"/>
        </w:rPr>
        <w:t xml:space="preserve"> тыс. рублей.</w:t>
      </w:r>
    </w:p>
    <w:p w:rsidR="00C71EC8" w:rsidRDefault="00C71EC8">
      <w:pPr>
        <w:jc w:val="both"/>
        <w:rPr>
          <w:rFonts w:eastAsia="Calibri"/>
          <w:sz w:val="28"/>
          <w:szCs w:val="28"/>
        </w:rPr>
      </w:pPr>
    </w:p>
    <w:p w:rsidR="00B5058F" w:rsidRDefault="00C71EC8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</w:t>
      </w:r>
    </w:p>
    <w:p w:rsidR="00C71EC8" w:rsidRDefault="00C71EC8" w:rsidP="00102E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02E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C71EC8" w:rsidRDefault="00C71EC8">
      <w:pPr>
        <w:jc w:val="both"/>
        <w:rPr>
          <w:sz w:val="28"/>
          <w:szCs w:val="28"/>
        </w:rPr>
      </w:pPr>
    </w:p>
    <w:p w:rsidR="006520AD" w:rsidRDefault="00C71EC8" w:rsidP="00F93DDB">
      <w:pPr>
        <w:ind w:firstLine="705"/>
        <w:jc w:val="both"/>
      </w:pPr>
      <w:r>
        <w:rPr>
          <w:sz w:val="28"/>
          <w:szCs w:val="28"/>
        </w:rPr>
        <w:t xml:space="preserve"> Исполнение  </w:t>
      </w:r>
      <w:r>
        <w:rPr>
          <w:b/>
          <w:i/>
          <w:sz w:val="28"/>
          <w:szCs w:val="28"/>
        </w:rPr>
        <w:t>по разделу 1300 «</w:t>
      </w:r>
      <w:r w:rsidR="004455B1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бслуживание государственного внутреннего долга» </w:t>
      </w:r>
      <w:r>
        <w:rPr>
          <w:sz w:val="28"/>
          <w:szCs w:val="28"/>
        </w:rPr>
        <w:t>в 201</w:t>
      </w:r>
      <w:r w:rsidR="00523AA4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составило </w:t>
      </w:r>
      <w:r w:rsidR="00523AA4">
        <w:rPr>
          <w:sz w:val="28"/>
          <w:szCs w:val="28"/>
        </w:rPr>
        <w:t>16 854,4</w:t>
      </w:r>
      <w:r>
        <w:rPr>
          <w:sz w:val="28"/>
          <w:szCs w:val="28"/>
        </w:rPr>
        <w:t xml:space="preserve"> тыс.</w:t>
      </w:r>
      <w:r w:rsidR="004E572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или  </w:t>
      </w:r>
      <w:r w:rsidR="00523AA4">
        <w:rPr>
          <w:sz w:val="28"/>
          <w:szCs w:val="28"/>
        </w:rPr>
        <w:t>100,0</w:t>
      </w:r>
      <w:r>
        <w:rPr>
          <w:sz w:val="28"/>
          <w:szCs w:val="28"/>
        </w:rPr>
        <w:t xml:space="preserve">% к утвержденным плановым назначениям и </w:t>
      </w:r>
      <w:r w:rsidRPr="00B5058F">
        <w:rPr>
          <w:sz w:val="28"/>
          <w:szCs w:val="28"/>
        </w:rPr>
        <w:t xml:space="preserve">составляют </w:t>
      </w:r>
      <w:r w:rsidR="00523AA4">
        <w:rPr>
          <w:sz w:val="28"/>
          <w:szCs w:val="28"/>
        </w:rPr>
        <w:t>3,6</w:t>
      </w:r>
      <w:r w:rsidRPr="00B5058F">
        <w:rPr>
          <w:sz w:val="28"/>
          <w:szCs w:val="28"/>
        </w:rPr>
        <w:t>% общих расходов.</w:t>
      </w:r>
      <w:r w:rsidR="00B5058F" w:rsidRPr="00B5058F">
        <w:rPr>
          <w:sz w:val="28"/>
          <w:szCs w:val="28"/>
        </w:rPr>
        <w:t xml:space="preserve"> </w:t>
      </w:r>
      <w:r w:rsidR="00523AA4">
        <w:rPr>
          <w:sz w:val="28"/>
          <w:szCs w:val="28"/>
        </w:rPr>
        <w:t>Муниципальный долг на 01.01.2020</w:t>
      </w:r>
      <w:r w:rsidR="00B5058F" w:rsidRPr="00B5058F">
        <w:rPr>
          <w:sz w:val="28"/>
          <w:szCs w:val="28"/>
        </w:rPr>
        <w:t xml:space="preserve"> года </w:t>
      </w:r>
      <w:r w:rsidR="00D221F7">
        <w:rPr>
          <w:sz w:val="28"/>
          <w:szCs w:val="28"/>
        </w:rPr>
        <w:t>218 011,3</w:t>
      </w:r>
      <w:r w:rsidR="00B5058F" w:rsidRPr="00B5058F">
        <w:rPr>
          <w:sz w:val="28"/>
          <w:szCs w:val="28"/>
        </w:rPr>
        <w:t xml:space="preserve"> тыс. рублей</w:t>
      </w:r>
      <w:r w:rsidR="00B5058F">
        <w:rPr>
          <w:sz w:val="28"/>
          <w:szCs w:val="28"/>
        </w:rPr>
        <w:t>,</w:t>
      </w:r>
      <w:r w:rsidR="00B5058F" w:rsidRPr="00B5058F">
        <w:rPr>
          <w:sz w:val="28"/>
          <w:szCs w:val="28"/>
        </w:rPr>
        <w:t xml:space="preserve"> из которых </w:t>
      </w:r>
      <w:r w:rsidR="00523AA4">
        <w:rPr>
          <w:sz w:val="28"/>
          <w:szCs w:val="28"/>
        </w:rPr>
        <w:t>30,0</w:t>
      </w:r>
      <w:r w:rsidR="00B5058F" w:rsidRPr="00B5058F">
        <w:rPr>
          <w:sz w:val="28"/>
          <w:szCs w:val="28"/>
        </w:rPr>
        <w:t xml:space="preserve"> тыс. рублей </w:t>
      </w:r>
      <w:r w:rsidR="00523AA4">
        <w:rPr>
          <w:sz w:val="28"/>
          <w:szCs w:val="28"/>
        </w:rPr>
        <w:t xml:space="preserve">- </w:t>
      </w:r>
      <w:r w:rsidR="00B5058F" w:rsidRPr="00B5058F">
        <w:rPr>
          <w:sz w:val="28"/>
          <w:szCs w:val="28"/>
        </w:rPr>
        <w:t xml:space="preserve">бюджетные кредиты и </w:t>
      </w:r>
      <w:r w:rsidR="00D221F7">
        <w:rPr>
          <w:sz w:val="28"/>
          <w:szCs w:val="28"/>
        </w:rPr>
        <w:t>217 981,3</w:t>
      </w:r>
      <w:r w:rsidR="00B5058F" w:rsidRPr="00B5058F">
        <w:rPr>
          <w:sz w:val="28"/>
          <w:szCs w:val="28"/>
        </w:rPr>
        <w:t xml:space="preserve"> тыс. рублей </w:t>
      </w:r>
      <w:r w:rsidR="00523AA4">
        <w:rPr>
          <w:sz w:val="28"/>
          <w:szCs w:val="28"/>
        </w:rPr>
        <w:t xml:space="preserve">- </w:t>
      </w:r>
      <w:r w:rsidR="00B5058F" w:rsidRPr="00B5058F">
        <w:rPr>
          <w:sz w:val="28"/>
          <w:szCs w:val="28"/>
        </w:rPr>
        <w:t>кредиты кредитных организаций</w:t>
      </w:r>
      <w:r w:rsidR="00B5058F">
        <w:t>.</w:t>
      </w:r>
    </w:p>
    <w:p w:rsidR="00114589" w:rsidRPr="00114589" w:rsidRDefault="00114589" w:rsidP="00114589">
      <w:pPr>
        <w:ind w:firstLine="705"/>
        <w:jc w:val="both"/>
      </w:pPr>
    </w:p>
    <w:p w:rsidR="00C71EC8" w:rsidRDefault="004455B1" w:rsidP="00BB4B44">
      <w:pPr>
        <w:ind w:firstLine="570"/>
        <w:jc w:val="center"/>
        <w:rPr>
          <w:b/>
          <w:sz w:val="28"/>
          <w:szCs w:val="28"/>
        </w:rPr>
      </w:pPr>
      <w:r w:rsidRPr="004455B1">
        <w:rPr>
          <w:b/>
          <w:sz w:val="28"/>
          <w:szCs w:val="28"/>
          <w:lang w:val="en-US"/>
        </w:rPr>
        <w:t>IV</w:t>
      </w:r>
      <w:r w:rsidR="00C71EC8">
        <w:rPr>
          <w:b/>
          <w:sz w:val="28"/>
          <w:szCs w:val="28"/>
        </w:rPr>
        <w:t>. Анализ исполнения муниципальных программ</w:t>
      </w:r>
      <w:r w:rsidR="00BB4B44">
        <w:rPr>
          <w:b/>
          <w:sz w:val="28"/>
          <w:szCs w:val="28"/>
        </w:rPr>
        <w:t>.</w:t>
      </w:r>
    </w:p>
    <w:p w:rsidR="00C71EC8" w:rsidRDefault="00C71EC8">
      <w:pPr>
        <w:ind w:firstLine="570"/>
      </w:pPr>
    </w:p>
    <w:p w:rsidR="00CA076F" w:rsidRDefault="00C71EC8" w:rsidP="00CA076F">
      <w:pPr>
        <w:ind w:firstLine="570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В 201</w:t>
      </w:r>
      <w:r w:rsidR="00F93DDB">
        <w:rPr>
          <w:sz w:val="28"/>
          <w:szCs w:val="28"/>
        </w:rPr>
        <w:t>9</w:t>
      </w:r>
      <w:r w:rsidR="00BB4B44">
        <w:rPr>
          <w:sz w:val="28"/>
          <w:szCs w:val="28"/>
        </w:rPr>
        <w:t xml:space="preserve"> году за сче</w:t>
      </w:r>
      <w:r>
        <w:rPr>
          <w:sz w:val="28"/>
          <w:szCs w:val="28"/>
        </w:rPr>
        <w:t>т средств бюджета</w:t>
      </w:r>
      <w:r w:rsidR="00CA076F" w:rsidRPr="00CA076F">
        <w:rPr>
          <w:sz w:val="28"/>
          <w:szCs w:val="28"/>
        </w:rPr>
        <w:t xml:space="preserve"> </w:t>
      </w:r>
      <w:r w:rsidR="00CA076F">
        <w:rPr>
          <w:sz w:val="28"/>
          <w:szCs w:val="28"/>
        </w:rPr>
        <w:t>городского поселения город Россошь</w:t>
      </w:r>
      <w:r>
        <w:rPr>
          <w:sz w:val="28"/>
          <w:szCs w:val="28"/>
        </w:rPr>
        <w:t xml:space="preserve"> осуществлялась реализация 15 муниципальных программ.</w:t>
      </w:r>
      <w:r>
        <w:t xml:space="preserve"> </w:t>
      </w:r>
      <w:r>
        <w:rPr>
          <w:sz w:val="28"/>
          <w:szCs w:val="28"/>
        </w:rPr>
        <w:t xml:space="preserve">Общая сумма расходов, </w:t>
      </w:r>
      <w:r w:rsidR="00BB4B44">
        <w:rPr>
          <w:sz w:val="28"/>
          <w:szCs w:val="28"/>
        </w:rPr>
        <w:t>произведе</w:t>
      </w:r>
      <w:r>
        <w:rPr>
          <w:sz w:val="28"/>
          <w:szCs w:val="28"/>
        </w:rPr>
        <w:t>нных</w:t>
      </w:r>
      <w:r w:rsidR="00CA07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="00CA076F">
        <w:rPr>
          <w:sz w:val="28"/>
          <w:szCs w:val="28"/>
        </w:rPr>
        <w:t xml:space="preserve">  </w:t>
      </w:r>
      <w:r>
        <w:rPr>
          <w:sz w:val="28"/>
          <w:szCs w:val="28"/>
        </w:rPr>
        <w:t>рамках</w:t>
      </w:r>
      <w:r w:rsidR="00CA07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программных </w:t>
      </w:r>
      <w:r w:rsidR="00CA07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мероприятий </w:t>
      </w:r>
      <w:r w:rsidR="00CA076F">
        <w:rPr>
          <w:sz w:val="28"/>
          <w:szCs w:val="28"/>
        </w:rPr>
        <w:t xml:space="preserve">   </w:t>
      </w:r>
      <w:r>
        <w:rPr>
          <w:sz w:val="28"/>
          <w:szCs w:val="28"/>
        </w:rPr>
        <w:t>составила</w:t>
      </w:r>
    </w:p>
    <w:p w:rsidR="00C71EC8" w:rsidRDefault="00352B3B" w:rsidP="00CA076F">
      <w:pPr>
        <w:jc w:val="both"/>
        <w:rPr>
          <w:sz w:val="28"/>
          <w:szCs w:val="28"/>
        </w:rPr>
      </w:pPr>
      <w:r>
        <w:rPr>
          <w:sz w:val="28"/>
          <w:szCs w:val="28"/>
        </w:rPr>
        <w:t>470 800,4</w:t>
      </w:r>
      <w:r w:rsidR="00C71EC8">
        <w:rPr>
          <w:sz w:val="28"/>
          <w:szCs w:val="28"/>
        </w:rPr>
        <w:t xml:space="preserve"> тыс. рублей, что </w:t>
      </w:r>
      <w:r w:rsidR="00C71EC8" w:rsidRPr="00BB4B44">
        <w:rPr>
          <w:sz w:val="28"/>
          <w:szCs w:val="28"/>
        </w:rPr>
        <w:t xml:space="preserve">составляет </w:t>
      </w:r>
      <w:r w:rsidR="005246D1" w:rsidRPr="00BB4B44">
        <w:rPr>
          <w:sz w:val="28"/>
          <w:szCs w:val="28"/>
        </w:rPr>
        <w:t>100</w:t>
      </w:r>
      <w:r>
        <w:rPr>
          <w:sz w:val="28"/>
          <w:szCs w:val="28"/>
        </w:rPr>
        <w:t>,0</w:t>
      </w:r>
      <w:r w:rsidR="00C71EC8" w:rsidRPr="00BB4B44">
        <w:rPr>
          <w:sz w:val="28"/>
          <w:szCs w:val="28"/>
        </w:rPr>
        <w:t>%</w:t>
      </w:r>
      <w:r w:rsidR="00C71EC8">
        <w:rPr>
          <w:sz w:val="28"/>
          <w:szCs w:val="28"/>
        </w:rPr>
        <w:t xml:space="preserve"> от всех расходов  бюджета</w:t>
      </w:r>
      <w:r w:rsidR="00CA076F">
        <w:rPr>
          <w:sz w:val="28"/>
          <w:szCs w:val="28"/>
        </w:rPr>
        <w:t xml:space="preserve"> городского поселения город Россошь</w:t>
      </w:r>
      <w:r w:rsidR="00C71EC8">
        <w:rPr>
          <w:sz w:val="28"/>
          <w:szCs w:val="28"/>
        </w:rPr>
        <w:t xml:space="preserve">. </w:t>
      </w:r>
      <w:r w:rsidR="00C71EC8" w:rsidRPr="00BB4B44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="00C71EC8" w:rsidRPr="00BB4B44">
        <w:rPr>
          <w:sz w:val="28"/>
          <w:szCs w:val="28"/>
        </w:rPr>
        <w:t xml:space="preserve"> году </w:t>
      </w:r>
      <w:r w:rsidR="00E934BA">
        <w:rPr>
          <w:sz w:val="28"/>
          <w:szCs w:val="28"/>
        </w:rPr>
        <w:t>процент</w:t>
      </w:r>
      <w:r w:rsidR="00C71EC8" w:rsidRPr="00BB4B44">
        <w:rPr>
          <w:sz w:val="28"/>
          <w:szCs w:val="28"/>
        </w:rPr>
        <w:t xml:space="preserve"> расходов в рамках программ составлял </w:t>
      </w:r>
      <w:r w:rsidR="005246D1" w:rsidRPr="00BB4B44">
        <w:rPr>
          <w:sz w:val="28"/>
          <w:szCs w:val="28"/>
        </w:rPr>
        <w:t>100</w:t>
      </w:r>
      <w:r w:rsidR="00E934BA">
        <w:rPr>
          <w:sz w:val="28"/>
          <w:szCs w:val="28"/>
        </w:rPr>
        <w:t>-ное значение</w:t>
      </w:r>
      <w:r w:rsidR="005246D1" w:rsidRPr="00BB4B44">
        <w:rPr>
          <w:sz w:val="28"/>
          <w:szCs w:val="28"/>
        </w:rPr>
        <w:t>.</w:t>
      </w:r>
    </w:p>
    <w:p w:rsidR="006A7900" w:rsidRDefault="00C71EC8" w:rsidP="00AC42F7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Плановые назначения на реализацию муниципальных программ утверждены </w:t>
      </w:r>
      <w:r w:rsidR="005246D1">
        <w:rPr>
          <w:sz w:val="28"/>
          <w:szCs w:val="28"/>
        </w:rPr>
        <w:t xml:space="preserve"> </w:t>
      </w:r>
      <w:r w:rsidRPr="00E934BA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о бюджете </w:t>
      </w:r>
      <w:r w:rsidR="005246D1">
        <w:rPr>
          <w:sz w:val="28"/>
          <w:szCs w:val="28"/>
        </w:rPr>
        <w:t xml:space="preserve">городского поселения город Россошь </w:t>
      </w:r>
      <w:r>
        <w:rPr>
          <w:sz w:val="28"/>
          <w:szCs w:val="28"/>
        </w:rPr>
        <w:t>на 201</w:t>
      </w:r>
      <w:r w:rsidR="00352B3B">
        <w:rPr>
          <w:sz w:val="28"/>
          <w:szCs w:val="28"/>
        </w:rPr>
        <w:t>9</w:t>
      </w:r>
      <w:r>
        <w:rPr>
          <w:sz w:val="28"/>
          <w:szCs w:val="28"/>
        </w:rPr>
        <w:t xml:space="preserve"> год  (с изменениями) в сумме </w:t>
      </w:r>
      <w:r w:rsidR="00E22127">
        <w:rPr>
          <w:sz w:val="28"/>
          <w:szCs w:val="28"/>
        </w:rPr>
        <w:t xml:space="preserve"> </w:t>
      </w:r>
      <w:r w:rsidR="00352B3B">
        <w:rPr>
          <w:sz w:val="28"/>
          <w:szCs w:val="28"/>
        </w:rPr>
        <w:t>475 089,4</w:t>
      </w:r>
      <w:r>
        <w:rPr>
          <w:sz w:val="28"/>
          <w:szCs w:val="28"/>
        </w:rPr>
        <w:t xml:space="preserve"> тыс. руб. Таким образом, исполнение по мун</w:t>
      </w:r>
      <w:r w:rsidR="00E934BA">
        <w:rPr>
          <w:sz w:val="28"/>
          <w:szCs w:val="28"/>
        </w:rPr>
        <w:t>иципальным программам в отче</w:t>
      </w:r>
      <w:r>
        <w:rPr>
          <w:sz w:val="28"/>
          <w:szCs w:val="28"/>
        </w:rPr>
        <w:t>тном году составило 9</w:t>
      </w:r>
      <w:r w:rsidR="00352B3B">
        <w:rPr>
          <w:sz w:val="28"/>
          <w:szCs w:val="28"/>
        </w:rPr>
        <w:t>9,1</w:t>
      </w:r>
      <w:r w:rsidR="00E934BA">
        <w:rPr>
          <w:sz w:val="28"/>
          <w:szCs w:val="28"/>
        </w:rPr>
        <w:t xml:space="preserve">%.       </w:t>
      </w:r>
      <w:r w:rsidR="00AC42F7">
        <w:rPr>
          <w:sz w:val="28"/>
          <w:szCs w:val="28"/>
        </w:rPr>
        <w:t xml:space="preserve">    </w:t>
      </w:r>
      <w:r w:rsidR="00E934BA">
        <w:rPr>
          <w:sz w:val="28"/>
          <w:szCs w:val="28"/>
        </w:rPr>
        <w:t>С небольшим отклонением от уточненного плана</w:t>
      </w:r>
      <w:r>
        <w:rPr>
          <w:sz w:val="28"/>
          <w:szCs w:val="28"/>
        </w:rPr>
        <w:t xml:space="preserve"> исполнены </w:t>
      </w:r>
      <w:r w:rsidR="00E934BA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муниципальные программы:</w:t>
      </w:r>
    </w:p>
    <w:p w:rsidR="006A7900" w:rsidRDefault="006A7900" w:rsidP="006A790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934BA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>«</w:t>
      </w:r>
      <w:r>
        <w:rPr>
          <w:sz w:val="28"/>
          <w:szCs w:val="28"/>
        </w:rPr>
        <w:t xml:space="preserve">Обеспечение доступным и комфортным жильем населения городского поселения город Россошь» </w:t>
      </w:r>
      <w:r w:rsidR="00C71EC8">
        <w:rPr>
          <w:sz w:val="28"/>
          <w:szCs w:val="28"/>
        </w:rPr>
        <w:t xml:space="preserve"> </w:t>
      </w:r>
      <w:r w:rsidR="00CD19CB">
        <w:rPr>
          <w:sz w:val="28"/>
          <w:szCs w:val="28"/>
        </w:rPr>
        <w:t xml:space="preserve">на </w:t>
      </w:r>
      <w:r w:rsidR="00352B3B">
        <w:rPr>
          <w:sz w:val="28"/>
          <w:szCs w:val="28"/>
        </w:rPr>
        <w:t>99,5%;</w:t>
      </w:r>
    </w:p>
    <w:p w:rsidR="009460E1" w:rsidRDefault="009460E1" w:rsidP="006A790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934BA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«Развитие культуры </w:t>
      </w:r>
      <w:r w:rsidR="006A7900">
        <w:rPr>
          <w:sz w:val="28"/>
          <w:szCs w:val="28"/>
        </w:rPr>
        <w:t>и туризма»</w:t>
      </w:r>
      <w:r w:rsidR="00C71EC8">
        <w:rPr>
          <w:sz w:val="28"/>
          <w:szCs w:val="28"/>
        </w:rPr>
        <w:t xml:space="preserve"> </w:t>
      </w:r>
      <w:r w:rsidR="00CD19CB">
        <w:rPr>
          <w:sz w:val="28"/>
          <w:szCs w:val="28"/>
        </w:rPr>
        <w:t xml:space="preserve"> на </w:t>
      </w:r>
      <w:r w:rsidR="00C71EC8">
        <w:rPr>
          <w:sz w:val="28"/>
          <w:szCs w:val="28"/>
        </w:rPr>
        <w:t>9</w:t>
      </w:r>
      <w:r w:rsidR="006A7900">
        <w:rPr>
          <w:sz w:val="28"/>
          <w:szCs w:val="28"/>
        </w:rPr>
        <w:t>9</w:t>
      </w:r>
      <w:r w:rsidR="00C71EC8">
        <w:rPr>
          <w:sz w:val="28"/>
          <w:szCs w:val="28"/>
        </w:rPr>
        <w:t>,</w:t>
      </w:r>
      <w:r w:rsidR="00352B3B">
        <w:rPr>
          <w:sz w:val="28"/>
          <w:szCs w:val="28"/>
        </w:rPr>
        <w:t>0%;</w:t>
      </w:r>
    </w:p>
    <w:p w:rsidR="00352B3B" w:rsidRDefault="00352B3B" w:rsidP="006A790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«</w:t>
      </w:r>
      <w:r w:rsidRPr="00352B3B">
        <w:rPr>
          <w:sz w:val="28"/>
          <w:szCs w:val="28"/>
        </w:rPr>
        <w:t>Экономическое раз</w:t>
      </w:r>
      <w:r>
        <w:rPr>
          <w:sz w:val="28"/>
          <w:szCs w:val="28"/>
        </w:rPr>
        <w:t>витие и инновационная экономика» на 99,8%;</w:t>
      </w:r>
    </w:p>
    <w:p w:rsidR="009460E1" w:rsidRDefault="009460E1" w:rsidP="006A790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934BA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>«</w:t>
      </w:r>
      <w:r>
        <w:rPr>
          <w:sz w:val="28"/>
          <w:szCs w:val="28"/>
        </w:rPr>
        <w:t>Развитие транспортной системы</w:t>
      </w:r>
      <w:r w:rsidR="00C71EC8">
        <w:rPr>
          <w:sz w:val="28"/>
          <w:szCs w:val="28"/>
        </w:rPr>
        <w:t>»</w:t>
      </w:r>
      <w:r w:rsidR="00CD19CB">
        <w:rPr>
          <w:sz w:val="28"/>
          <w:szCs w:val="28"/>
        </w:rPr>
        <w:t xml:space="preserve"> на</w:t>
      </w:r>
      <w:r w:rsidR="00C71EC8">
        <w:rPr>
          <w:sz w:val="28"/>
          <w:szCs w:val="28"/>
        </w:rPr>
        <w:t xml:space="preserve"> 9</w:t>
      </w:r>
      <w:r>
        <w:rPr>
          <w:sz w:val="28"/>
          <w:szCs w:val="28"/>
        </w:rPr>
        <w:t>9</w:t>
      </w:r>
      <w:r w:rsidR="00C71EC8">
        <w:rPr>
          <w:sz w:val="28"/>
          <w:szCs w:val="28"/>
        </w:rPr>
        <w:t>,</w:t>
      </w:r>
      <w:r w:rsidR="00352B3B">
        <w:rPr>
          <w:sz w:val="28"/>
          <w:szCs w:val="28"/>
        </w:rPr>
        <w:t>9%;</w:t>
      </w:r>
    </w:p>
    <w:p w:rsidR="009460E1" w:rsidRDefault="009460E1" w:rsidP="006A790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934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«Энергоэффективность и развитие энергетики» </w:t>
      </w:r>
      <w:r w:rsidR="00CD19CB">
        <w:rPr>
          <w:sz w:val="28"/>
          <w:szCs w:val="28"/>
        </w:rPr>
        <w:t xml:space="preserve"> на </w:t>
      </w:r>
      <w:r w:rsidR="00352B3B">
        <w:rPr>
          <w:sz w:val="28"/>
          <w:szCs w:val="28"/>
        </w:rPr>
        <w:t>94,4</w:t>
      </w:r>
      <w:r>
        <w:rPr>
          <w:sz w:val="28"/>
          <w:szCs w:val="28"/>
        </w:rPr>
        <w:t>%</w:t>
      </w:r>
      <w:r w:rsidR="00352B3B">
        <w:rPr>
          <w:sz w:val="28"/>
          <w:szCs w:val="28"/>
        </w:rPr>
        <w:t>;</w:t>
      </w:r>
    </w:p>
    <w:p w:rsidR="009460E1" w:rsidRDefault="009460E1" w:rsidP="00352B3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934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«Управление муниципальным имуществом» </w:t>
      </w:r>
      <w:r w:rsidR="00C71EC8">
        <w:rPr>
          <w:sz w:val="28"/>
          <w:szCs w:val="28"/>
        </w:rPr>
        <w:t xml:space="preserve"> </w:t>
      </w:r>
      <w:r w:rsidR="00CD19CB">
        <w:rPr>
          <w:sz w:val="28"/>
          <w:szCs w:val="28"/>
        </w:rPr>
        <w:t xml:space="preserve">на </w:t>
      </w:r>
      <w:r w:rsidR="00352B3B">
        <w:rPr>
          <w:sz w:val="28"/>
          <w:szCs w:val="28"/>
        </w:rPr>
        <w:t>99,2%;</w:t>
      </w:r>
    </w:p>
    <w:p w:rsidR="009460E1" w:rsidRDefault="009460E1" w:rsidP="006A790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934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«Обеспечение качественными жилищно-коммунальными услугами населения городского поселения  город Россошь» </w:t>
      </w:r>
      <w:r w:rsidR="00CD19CB">
        <w:rPr>
          <w:sz w:val="28"/>
          <w:szCs w:val="28"/>
        </w:rPr>
        <w:t xml:space="preserve"> на </w:t>
      </w:r>
      <w:r w:rsidR="00352B3B">
        <w:rPr>
          <w:sz w:val="28"/>
          <w:szCs w:val="28"/>
        </w:rPr>
        <w:t>99,9%;</w:t>
      </w:r>
    </w:p>
    <w:p w:rsidR="00CD19CB" w:rsidRDefault="00CD19CB" w:rsidP="00E934BA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934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«Развитие муниципального образования и </w:t>
      </w:r>
      <w:r w:rsidR="00352B3B">
        <w:rPr>
          <w:sz w:val="28"/>
          <w:szCs w:val="28"/>
        </w:rPr>
        <w:t>местного самоуправления» на 99,7%;</w:t>
      </w:r>
    </w:p>
    <w:p w:rsidR="00CD19CB" w:rsidRDefault="00CD19CB" w:rsidP="00E934BA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934BA">
        <w:rPr>
          <w:sz w:val="28"/>
          <w:szCs w:val="28"/>
        </w:rPr>
        <w:t xml:space="preserve"> </w:t>
      </w:r>
      <w:r>
        <w:rPr>
          <w:sz w:val="28"/>
          <w:szCs w:val="28"/>
        </w:rPr>
        <w:t>«Муниципальное управление и гражданское общество городское п</w:t>
      </w:r>
      <w:r w:rsidR="00352B3B">
        <w:rPr>
          <w:sz w:val="28"/>
          <w:szCs w:val="28"/>
        </w:rPr>
        <w:t>оселение город «Россошь» на 96,9</w:t>
      </w:r>
      <w:r>
        <w:rPr>
          <w:sz w:val="28"/>
          <w:szCs w:val="28"/>
        </w:rPr>
        <w:t>%.</w:t>
      </w:r>
    </w:p>
    <w:p w:rsidR="009708AA" w:rsidRDefault="009708AA" w:rsidP="00114589">
      <w:pPr>
        <w:tabs>
          <w:tab w:val="left" w:pos="7415"/>
        </w:tabs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D19CB" w:rsidRPr="001256D5" w:rsidRDefault="001256D5" w:rsidP="001256D5">
      <w:pPr>
        <w:ind w:firstLine="570"/>
        <w:jc w:val="right"/>
        <w:rPr>
          <w:sz w:val="28"/>
          <w:szCs w:val="28"/>
        </w:rPr>
      </w:pPr>
      <w:r w:rsidRPr="001256D5">
        <w:rPr>
          <w:sz w:val="28"/>
          <w:szCs w:val="28"/>
        </w:rPr>
        <w:t>Таблица №8</w:t>
      </w:r>
    </w:p>
    <w:p w:rsidR="00C71EC8" w:rsidRDefault="00C71EC8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исполнения  муниципальных программ </w:t>
      </w:r>
    </w:p>
    <w:p w:rsidR="00E476A9" w:rsidRDefault="001256D5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476A9">
        <w:rPr>
          <w:b/>
          <w:sz w:val="28"/>
          <w:szCs w:val="28"/>
        </w:rPr>
        <w:t xml:space="preserve">ородского поселения город Россошь  </w:t>
      </w:r>
    </w:p>
    <w:p w:rsidR="00C71EC8" w:rsidRDefault="00F93DDB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01.01.2020</w:t>
      </w:r>
      <w:r w:rsidR="00C71EC8">
        <w:rPr>
          <w:b/>
          <w:sz w:val="28"/>
          <w:szCs w:val="28"/>
        </w:rPr>
        <w:t xml:space="preserve"> года</w:t>
      </w:r>
    </w:p>
    <w:p w:rsidR="00C71EC8" w:rsidRDefault="00C71EC8">
      <w:pPr>
        <w:ind w:firstLine="570"/>
        <w:jc w:val="right"/>
        <w:rPr>
          <w:sz w:val="22"/>
          <w:szCs w:val="22"/>
        </w:rPr>
      </w:pPr>
      <w:r>
        <w:rPr>
          <w:sz w:val="22"/>
          <w:szCs w:val="22"/>
        </w:rPr>
        <w:t>тыс.</w:t>
      </w:r>
      <w:r w:rsidR="009708AA">
        <w:rPr>
          <w:sz w:val="22"/>
          <w:szCs w:val="22"/>
        </w:rPr>
        <w:t xml:space="preserve"> </w:t>
      </w:r>
      <w:r>
        <w:rPr>
          <w:sz w:val="22"/>
          <w:szCs w:val="22"/>
        </w:rPr>
        <w:t>руб.</w:t>
      </w:r>
    </w:p>
    <w:tbl>
      <w:tblPr>
        <w:tblW w:w="0" w:type="auto"/>
        <w:tblInd w:w="117" w:type="dxa"/>
        <w:tblLayout w:type="fixed"/>
        <w:tblLook w:val="0000"/>
      </w:tblPr>
      <w:tblGrid>
        <w:gridCol w:w="4094"/>
        <w:gridCol w:w="1530"/>
        <w:gridCol w:w="1320"/>
        <w:gridCol w:w="1380"/>
        <w:gridCol w:w="1276"/>
      </w:tblGrid>
      <w:tr w:rsidR="00C71EC8">
        <w:trPr>
          <w:trHeight w:val="970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EC8" w:rsidRPr="00F93DDB" w:rsidRDefault="00C71EC8">
            <w:pPr>
              <w:jc w:val="center"/>
              <w:rPr>
                <w:sz w:val="16"/>
                <w:szCs w:val="16"/>
              </w:rPr>
            </w:pPr>
          </w:p>
          <w:p w:rsidR="00C71EC8" w:rsidRPr="00F93DDB" w:rsidRDefault="00C71EC8">
            <w:pPr>
              <w:jc w:val="center"/>
            </w:pPr>
            <w:r w:rsidRPr="00F93DDB">
              <w:t>Наименование муниципальной  программы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EC8" w:rsidRPr="00F93DDB" w:rsidRDefault="00C71EC8" w:rsidP="00D70F1C">
            <w:pPr>
              <w:ind w:right="-108"/>
              <w:jc w:val="center"/>
              <w:rPr>
                <w:sz w:val="20"/>
                <w:szCs w:val="20"/>
              </w:rPr>
            </w:pPr>
            <w:r w:rsidRPr="00F93DDB">
              <w:rPr>
                <w:sz w:val="18"/>
                <w:szCs w:val="18"/>
              </w:rPr>
              <w:t>Первоначаль</w:t>
            </w:r>
            <w:r w:rsidR="00E65178" w:rsidRPr="00F93DDB">
              <w:rPr>
                <w:sz w:val="18"/>
                <w:szCs w:val="18"/>
              </w:rPr>
              <w:t>ный план на 201</w:t>
            </w:r>
            <w:r w:rsidR="00D70F1C" w:rsidRPr="00F93DDB">
              <w:rPr>
                <w:sz w:val="18"/>
                <w:szCs w:val="18"/>
              </w:rPr>
              <w:t>9</w:t>
            </w:r>
            <w:r w:rsidR="00E65178" w:rsidRPr="00F93DDB">
              <w:rPr>
                <w:sz w:val="18"/>
                <w:szCs w:val="18"/>
              </w:rPr>
              <w:t>г</w:t>
            </w:r>
            <w:r w:rsidR="00E65178" w:rsidRPr="00F93DDB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EC8" w:rsidRPr="00F93DDB" w:rsidRDefault="00E65178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Уточненный план на 201</w:t>
            </w:r>
            <w:r w:rsidR="00D70F1C" w:rsidRPr="00F93DDB">
              <w:rPr>
                <w:sz w:val="20"/>
                <w:szCs w:val="20"/>
              </w:rPr>
              <w:t>9</w:t>
            </w:r>
            <w:r w:rsidRPr="00F93DDB">
              <w:rPr>
                <w:sz w:val="20"/>
                <w:szCs w:val="20"/>
              </w:rPr>
              <w:t>г.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EC8" w:rsidRPr="00F93DDB" w:rsidRDefault="00C71EC8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Исполнено</w:t>
            </w:r>
          </w:p>
          <w:p w:rsidR="00C71EC8" w:rsidRPr="00F93DDB" w:rsidRDefault="00C71EC8" w:rsidP="00D70F1C">
            <w:pPr>
              <w:jc w:val="center"/>
              <w:rPr>
                <w:b/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на 01.01.20</w:t>
            </w:r>
            <w:r w:rsidR="00D70F1C" w:rsidRPr="00F93DDB">
              <w:rPr>
                <w:sz w:val="20"/>
                <w:szCs w:val="20"/>
              </w:rPr>
              <w:t>20</w:t>
            </w:r>
            <w:r w:rsidR="00E65178" w:rsidRPr="00F93DDB">
              <w:rPr>
                <w:sz w:val="20"/>
                <w:szCs w:val="20"/>
              </w:rPr>
              <w:t>г.</w:t>
            </w:r>
            <w:r w:rsidRPr="00F93DD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EC8" w:rsidRPr="00F93DDB" w:rsidRDefault="00C71EC8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 xml:space="preserve">% </w:t>
            </w:r>
          </w:p>
          <w:p w:rsidR="00C71EC8" w:rsidRPr="00F93DDB" w:rsidRDefault="00C71EC8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Исполнения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211AE0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15 772,2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9 087,9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9 044,5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99,5</w:t>
            </w:r>
          </w:p>
        </w:tc>
      </w:tr>
      <w:tr w:rsidR="00D70F1C" w:rsidTr="005F159D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F1C" w:rsidRPr="00F93DDB" w:rsidRDefault="00D70F1C" w:rsidP="005F159D">
            <w:pPr>
              <w:rPr>
                <w:b/>
                <w:bCs/>
                <w:iCs/>
                <w:sz w:val="18"/>
                <w:szCs w:val="18"/>
              </w:rPr>
            </w:pPr>
            <w:r w:rsidRPr="00F93DDB">
              <w:rPr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"Обеспечение общественного порядка и противодействие преступности"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295,7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482,2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100,0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F93DDB">
              <w:rPr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21 114,9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23 421,1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23420,7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100,0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культуры и туризма"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66 395,7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60 444,9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59 836,0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99,0</w:t>
            </w:r>
          </w:p>
        </w:tc>
      </w:tr>
      <w:tr w:rsidR="00D70F1C" w:rsidTr="005F159D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F1C" w:rsidRPr="00F93DDB" w:rsidRDefault="00D70F1C" w:rsidP="005F159D">
            <w:pPr>
              <w:rPr>
                <w:b/>
                <w:bCs/>
                <w:sz w:val="18"/>
                <w:szCs w:val="18"/>
              </w:rPr>
            </w:pP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"Охрана окружающей среды"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2 371,7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2 799,9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2 799,9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100,0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B05C13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физической культуры и спорта"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11 346,7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16 088,3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16 088,3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100,0</w:t>
            </w:r>
          </w:p>
        </w:tc>
      </w:tr>
      <w:tr w:rsidR="00D70F1C">
        <w:trPr>
          <w:trHeight w:val="70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>
            <w:pPr>
              <w:spacing w:line="100" w:lineRule="atLeast"/>
              <w:rPr>
                <w:sz w:val="20"/>
                <w:szCs w:val="20"/>
              </w:rPr>
            </w:pP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"Экономическое развитие и инновационная экономика"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53,5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56,0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55,9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99,8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211AE0">
            <w:pPr>
              <w:spacing w:line="100" w:lineRule="atLeast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 xml:space="preserve"> </w:t>
            </w: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"Формирование современной городской среды 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4,0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13 557,3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13 557,2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100,0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>
            <w:pPr>
              <w:spacing w:line="100" w:lineRule="atLeast"/>
              <w:rPr>
                <w:sz w:val="20"/>
                <w:szCs w:val="20"/>
              </w:rPr>
            </w:pP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транспортной системы"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64 116,0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138 806,3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138 673,6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99,9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>
            <w:pPr>
              <w:spacing w:line="100" w:lineRule="atLeast"/>
              <w:rPr>
                <w:sz w:val="20"/>
                <w:szCs w:val="20"/>
              </w:rPr>
            </w:pP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"Энергоэффективность и развитие энергетики"</w:t>
            </w:r>
            <w:r w:rsidRPr="00F93DDB">
              <w:rPr>
                <w:sz w:val="20"/>
                <w:szCs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29 163,1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37 762,5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35 649,9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94,4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>
            <w:pPr>
              <w:spacing w:line="100" w:lineRule="atLeast"/>
              <w:rPr>
                <w:color w:val="000000"/>
                <w:sz w:val="20"/>
                <w:szCs w:val="20"/>
              </w:rPr>
            </w:pP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"Управление муниципальным имуществом"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20 465,2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23 166,4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22 973,3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99,2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>
            <w:pPr>
              <w:spacing w:line="100" w:lineRule="atLeast"/>
              <w:rPr>
                <w:sz w:val="20"/>
                <w:szCs w:val="20"/>
              </w:rPr>
            </w:pPr>
            <w:r w:rsidRPr="00F93DDB">
              <w:rPr>
                <w:b/>
                <w:bCs/>
                <w:iCs/>
                <w:sz w:val="18"/>
                <w:szCs w:val="18"/>
              </w:rPr>
              <w:t xml:space="preserve">Муниципальная программа городского поселения город Россошь "Управление муниципальными финансами, создание условий для эффективного и ответственного </w:t>
            </w:r>
            <w:r w:rsidRPr="00F93DDB">
              <w:rPr>
                <w:b/>
                <w:bCs/>
                <w:iCs/>
                <w:sz w:val="18"/>
                <w:szCs w:val="18"/>
              </w:rPr>
              <w:lastRenderedPageBreak/>
              <w:t>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lastRenderedPageBreak/>
              <w:t>18 526,7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18 209,9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18 209,2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100,0</w:t>
            </w:r>
          </w:p>
        </w:tc>
      </w:tr>
      <w:tr w:rsidR="00D70F1C" w:rsidTr="005F159D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0F1C" w:rsidRPr="00F93DDB" w:rsidRDefault="00D70F1C" w:rsidP="005F159D">
            <w:pPr>
              <w:rPr>
                <w:b/>
                <w:bCs/>
                <w:sz w:val="18"/>
                <w:szCs w:val="18"/>
              </w:rPr>
            </w:pPr>
            <w:r w:rsidRPr="00F93DDB">
              <w:rPr>
                <w:b/>
                <w:bCs/>
                <w:sz w:val="18"/>
                <w:szCs w:val="18"/>
              </w:rPr>
              <w:lastRenderedPageBreak/>
              <w:t>Муниципальная программа 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13 433,4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30 776,7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30 735,7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99,9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>
            <w:pPr>
              <w:spacing w:line="100" w:lineRule="atLeast"/>
              <w:rPr>
                <w:sz w:val="20"/>
                <w:szCs w:val="20"/>
              </w:rPr>
            </w:pP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муниципального образования и местного самоуправления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65 806,0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71 276,0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71 034,9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99,7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>
            <w:pPr>
              <w:spacing w:line="100" w:lineRule="atLeast"/>
              <w:rPr>
                <w:sz w:val="20"/>
                <w:szCs w:val="20"/>
              </w:rPr>
            </w:pPr>
            <w:r w:rsidRPr="00F93DDB">
              <w:rPr>
                <w:b/>
                <w:bCs/>
                <w:sz w:val="18"/>
                <w:szCs w:val="18"/>
              </w:rPr>
              <w:t>Муниципальная программа городского поселения город Россошь "Муниципальное управление и гражданское общество городского поселения город Россошь"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30 065,3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29 154,0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28 239,1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sz w:val="20"/>
                <w:szCs w:val="20"/>
              </w:rPr>
            </w:pPr>
            <w:r w:rsidRPr="00F93DDB">
              <w:rPr>
                <w:sz w:val="20"/>
                <w:szCs w:val="20"/>
              </w:rPr>
              <w:t>96,9</w:t>
            </w:r>
          </w:p>
        </w:tc>
      </w:tr>
      <w:tr w:rsidR="00D70F1C"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>
            <w:pPr>
              <w:spacing w:line="100" w:lineRule="atLeast"/>
              <w:rPr>
                <w:b/>
                <w:color w:val="000000"/>
                <w:sz w:val="20"/>
                <w:szCs w:val="20"/>
              </w:rPr>
            </w:pPr>
            <w:r w:rsidRPr="00F93DDB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b/>
                <w:sz w:val="20"/>
                <w:szCs w:val="20"/>
              </w:rPr>
            </w:pPr>
            <w:r w:rsidRPr="00F93DDB">
              <w:rPr>
                <w:b/>
                <w:sz w:val="20"/>
                <w:szCs w:val="20"/>
              </w:rPr>
              <w:t>358 930,1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b/>
                <w:sz w:val="20"/>
                <w:szCs w:val="20"/>
              </w:rPr>
            </w:pPr>
            <w:r w:rsidRPr="00F93DDB">
              <w:rPr>
                <w:b/>
                <w:sz w:val="20"/>
                <w:szCs w:val="20"/>
              </w:rPr>
              <w:t>475 089,4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b/>
                <w:sz w:val="20"/>
                <w:szCs w:val="20"/>
              </w:rPr>
            </w:pPr>
            <w:r w:rsidRPr="00F93DDB">
              <w:rPr>
                <w:b/>
                <w:sz w:val="20"/>
                <w:szCs w:val="20"/>
              </w:rPr>
              <w:t>470 800,4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F1C" w:rsidRPr="00F93DDB" w:rsidRDefault="00D70F1C" w:rsidP="00D70F1C">
            <w:pPr>
              <w:jc w:val="center"/>
              <w:rPr>
                <w:b/>
                <w:sz w:val="20"/>
                <w:szCs w:val="20"/>
              </w:rPr>
            </w:pPr>
            <w:r w:rsidRPr="00F93DDB">
              <w:rPr>
                <w:b/>
                <w:sz w:val="20"/>
                <w:szCs w:val="20"/>
              </w:rPr>
              <w:t>99,1</w:t>
            </w:r>
          </w:p>
        </w:tc>
      </w:tr>
    </w:tbl>
    <w:p w:rsidR="005F159D" w:rsidRDefault="005F159D" w:rsidP="00114589">
      <w:pPr>
        <w:jc w:val="both"/>
        <w:rPr>
          <w:sz w:val="28"/>
          <w:szCs w:val="28"/>
        </w:rPr>
      </w:pPr>
    </w:p>
    <w:p w:rsidR="00C71EC8" w:rsidRDefault="00CA0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C71EC8" w:rsidRDefault="00C71EC8">
      <w:pPr>
        <w:jc w:val="center"/>
        <w:rPr>
          <w:sz w:val="28"/>
          <w:szCs w:val="28"/>
        </w:rPr>
      </w:pPr>
    </w:p>
    <w:p w:rsidR="00C71EC8" w:rsidRDefault="00C71EC8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о бюджете </w:t>
      </w:r>
      <w:r w:rsidR="00DE6F5A">
        <w:rPr>
          <w:sz w:val="28"/>
          <w:szCs w:val="28"/>
        </w:rPr>
        <w:t xml:space="preserve">городского поселения город Россошь </w:t>
      </w:r>
      <w:r>
        <w:rPr>
          <w:sz w:val="28"/>
          <w:szCs w:val="28"/>
        </w:rPr>
        <w:t>на 201</w:t>
      </w:r>
      <w:r w:rsidR="00833DE6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833DE6">
        <w:rPr>
          <w:sz w:val="28"/>
          <w:szCs w:val="28"/>
        </w:rPr>
        <w:t xml:space="preserve"> и плановый период 2020 и 2021</w:t>
      </w:r>
      <w:r w:rsidR="00B23B1D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от 2</w:t>
      </w:r>
      <w:r w:rsidR="00833DE6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833DE6">
        <w:rPr>
          <w:sz w:val="28"/>
          <w:szCs w:val="28"/>
        </w:rPr>
        <w:t>8</w:t>
      </w:r>
      <w:r>
        <w:rPr>
          <w:sz w:val="28"/>
          <w:szCs w:val="28"/>
        </w:rPr>
        <w:t>г.</w:t>
      </w:r>
      <w:r w:rsidR="00B23B1D" w:rsidRPr="00B23B1D">
        <w:rPr>
          <w:sz w:val="28"/>
          <w:szCs w:val="28"/>
        </w:rPr>
        <w:t xml:space="preserve"> </w:t>
      </w:r>
      <w:r w:rsidR="00833DE6">
        <w:rPr>
          <w:sz w:val="28"/>
          <w:szCs w:val="28"/>
        </w:rPr>
        <w:t xml:space="preserve"> №221</w:t>
      </w:r>
      <w:r>
        <w:rPr>
          <w:sz w:val="28"/>
          <w:szCs w:val="28"/>
        </w:rPr>
        <w:t xml:space="preserve"> прогнозируемый размер дефицита  бюджета</w:t>
      </w:r>
      <w:r w:rsidR="00B23B1D">
        <w:rPr>
          <w:sz w:val="28"/>
          <w:szCs w:val="28"/>
        </w:rPr>
        <w:t xml:space="preserve"> городского поселения город Россошь </w:t>
      </w:r>
      <w:r>
        <w:rPr>
          <w:sz w:val="28"/>
          <w:szCs w:val="28"/>
        </w:rPr>
        <w:t xml:space="preserve"> на 201</w:t>
      </w:r>
      <w:r w:rsidR="009D337F">
        <w:rPr>
          <w:sz w:val="28"/>
          <w:szCs w:val="28"/>
        </w:rPr>
        <w:t>9</w:t>
      </w:r>
      <w:r>
        <w:rPr>
          <w:sz w:val="28"/>
          <w:szCs w:val="28"/>
        </w:rPr>
        <w:t xml:space="preserve"> год был установлен   в сумме </w:t>
      </w:r>
      <w:r w:rsidR="00B23B1D">
        <w:rPr>
          <w:sz w:val="28"/>
          <w:szCs w:val="28"/>
        </w:rPr>
        <w:t xml:space="preserve"> </w:t>
      </w:r>
      <w:r w:rsidR="009D337F" w:rsidRPr="009D337F">
        <w:rPr>
          <w:sz w:val="28"/>
          <w:szCs w:val="28"/>
        </w:rPr>
        <w:t xml:space="preserve">26 462,1 </w:t>
      </w:r>
      <w:r>
        <w:rPr>
          <w:sz w:val="28"/>
          <w:szCs w:val="28"/>
        </w:rPr>
        <w:t>тыс. руб</w:t>
      </w:r>
      <w:r w:rsidR="00BA7114">
        <w:rPr>
          <w:sz w:val="28"/>
          <w:szCs w:val="28"/>
        </w:rPr>
        <w:t>лей</w:t>
      </w:r>
      <w:r>
        <w:rPr>
          <w:sz w:val="28"/>
          <w:szCs w:val="28"/>
        </w:rPr>
        <w:t xml:space="preserve">. </w:t>
      </w:r>
    </w:p>
    <w:p w:rsidR="00C71EC8" w:rsidRDefault="00BA7114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С уче</w:t>
      </w:r>
      <w:r w:rsidR="00C71EC8">
        <w:rPr>
          <w:sz w:val="28"/>
          <w:szCs w:val="28"/>
        </w:rPr>
        <w:t>том внесени</w:t>
      </w:r>
      <w:r w:rsidR="00E447A7">
        <w:rPr>
          <w:sz w:val="28"/>
          <w:szCs w:val="28"/>
        </w:rPr>
        <w:t xml:space="preserve">я </w:t>
      </w:r>
      <w:r w:rsidR="00C71EC8">
        <w:rPr>
          <w:sz w:val="28"/>
          <w:szCs w:val="28"/>
        </w:rPr>
        <w:t xml:space="preserve"> изменений в решения о  бюджете </w:t>
      </w:r>
      <w:r w:rsidR="00DC5F73">
        <w:rPr>
          <w:sz w:val="28"/>
          <w:szCs w:val="28"/>
        </w:rPr>
        <w:t>городского поселения город Россошь</w:t>
      </w:r>
      <w:r w:rsidR="001B14CE">
        <w:rPr>
          <w:sz w:val="28"/>
          <w:szCs w:val="28"/>
        </w:rPr>
        <w:t xml:space="preserve"> </w:t>
      </w:r>
      <w:r w:rsidR="009D337F">
        <w:rPr>
          <w:sz w:val="28"/>
          <w:szCs w:val="28"/>
        </w:rPr>
        <w:t>на 2019 год и плановый период 2020 и 2021 годов</w:t>
      </w:r>
      <w:r>
        <w:rPr>
          <w:sz w:val="28"/>
          <w:szCs w:val="28"/>
        </w:rPr>
        <w:t xml:space="preserve"> </w:t>
      </w:r>
      <w:r w:rsidR="001B14CE">
        <w:rPr>
          <w:sz w:val="28"/>
          <w:szCs w:val="28"/>
        </w:rPr>
        <w:t>(</w:t>
      </w:r>
      <w:r w:rsidR="00E447A7">
        <w:rPr>
          <w:sz w:val="28"/>
          <w:szCs w:val="28"/>
        </w:rPr>
        <w:t xml:space="preserve">решение </w:t>
      </w:r>
      <w:r w:rsidR="009D337F" w:rsidRPr="009D337F">
        <w:rPr>
          <w:sz w:val="28"/>
          <w:szCs w:val="28"/>
        </w:rPr>
        <w:t>от 26.12.2019 г. № 293</w:t>
      </w:r>
      <w:r w:rsidR="001B14CE">
        <w:rPr>
          <w:sz w:val="28"/>
          <w:szCs w:val="28"/>
        </w:rPr>
        <w:t>)</w:t>
      </w:r>
      <w:r w:rsidR="00DC5F73">
        <w:rPr>
          <w:sz w:val="28"/>
          <w:szCs w:val="28"/>
        </w:rPr>
        <w:t xml:space="preserve"> </w:t>
      </w:r>
      <w:r>
        <w:rPr>
          <w:sz w:val="28"/>
          <w:szCs w:val="28"/>
        </w:rPr>
        <w:t>дефицит  бюджета был утвержде</w:t>
      </w:r>
      <w:r w:rsidR="00C71EC8">
        <w:rPr>
          <w:sz w:val="28"/>
          <w:szCs w:val="28"/>
        </w:rPr>
        <w:t xml:space="preserve">н в размере </w:t>
      </w:r>
      <w:r w:rsidR="009D337F" w:rsidRPr="009D337F">
        <w:rPr>
          <w:sz w:val="28"/>
          <w:szCs w:val="28"/>
        </w:rPr>
        <w:t>38 044,2</w:t>
      </w:r>
      <w:r w:rsidR="009D337F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="00C71EC8">
        <w:rPr>
          <w:sz w:val="28"/>
          <w:szCs w:val="28"/>
        </w:rPr>
        <w:t xml:space="preserve">.  </w:t>
      </w:r>
    </w:p>
    <w:p w:rsidR="00C71EC8" w:rsidRDefault="00C71EC8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исполнения бюджета</w:t>
      </w:r>
      <w:r w:rsidR="00E447A7">
        <w:rPr>
          <w:sz w:val="28"/>
          <w:szCs w:val="28"/>
        </w:rPr>
        <w:t xml:space="preserve"> городского поселения город Россошь </w:t>
      </w:r>
      <w:r>
        <w:rPr>
          <w:sz w:val="28"/>
          <w:szCs w:val="28"/>
        </w:rPr>
        <w:t xml:space="preserve"> за 201</w:t>
      </w:r>
      <w:r w:rsidR="009D337F">
        <w:rPr>
          <w:sz w:val="28"/>
          <w:szCs w:val="28"/>
        </w:rPr>
        <w:t>9</w:t>
      </w:r>
      <w:r>
        <w:rPr>
          <w:sz w:val="28"/>
          <w:szCs w:val="28"/>
        </w:rPr>
        <w:t xml:space="preserve"> год является превышение </w:t>
      </w:r>
      <w:r w:rsidR="00E447A7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 над </w:t>
      </w:r>
      <w:r w:rsidR="00E447A7">
        <w:rPr>
          <w:sz w:val="28"/>
          <w:szCs w:val="28"/>
        </w:rPr>
        <w:t>дохо</w:t>
      </w:r>
      <w:r>
        <w:rPr>
          <w:sz w:val="28"/>
          <w:szCs w:val="28"/>
        </w:rPr>
        <w:t>дами (</w:t>
      </w:r>
      <w:r w:rsidR="00E447A7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фицит) бюджета в сумме </w:t>
      </w:r>
      <w:r w:rsidR="009D337F">
        <w:rPr>
          <w:sz w:val="28"/>
          <w:szCs w:val="28"/>
        </w:rPr>
        <w:t xml:space="preserve">36 242,0 </w:t>
      </w:r>
      <w:r>
        <w:rPr>
          <w:sz w:val="28"/>
          <w:szCs w:val="28"/>
        </w:rPr>
        <w:t xml:space="preserve">тыс. руб. при планируемом дефиците бюджета в сумме </w:t>
      </w:r>
      <w:r w:rsidR="009D337F">
        <w:rPr>
          <w:sz w:val="28"/>
          <w:szCs w:val="28"/>
        </w:rPr>
        <w:t>38 044,2</w:t>
      </w:r>
      <w:r>
        <w:rPr>
          <w:sz w:val="28"/>
          <w:szCs w:val="28"/>
        </w:rPr>
        <w:t xml:space="preserve"> тыс. руб. </w:t>
      </w:r>
    </w:p>
    <w:p w:rsidR="00C71EC8" w:rsidRPr="009D337F" w:rsidRDefault="00C71EC8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D337F">
        <w:rPr>
          <w:sz w:val="28"/>
          <w:szCs w:val="28"/>
        </w:rPr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9D337F">
        <w:rPr>
          <w:sz w:val="28"/>
          <w:szCs w:val="28"/>
        </w:rPr>
        <w:t xml:space="preserve"> городского поселения город Россошь</w:t>
      </w:r>
      <w:r w:rsidR="001325E5" w:rsidRPr="009D337F">
        <w:rPr>
          <w:sz w:val="28"/>
          <w:szCs w:val="28"/>
        </w:rPr>
        <w:t xml:space="preserve"> (таблица 9)</w:t>
      </w:r>
      <w:r w:rsidRPr="009D337F">
        <w:rPr>
          <w:sz w:val="28"/>
          <w:szCs w:val="28"/>
        </w:rPr>
        <w:t xml:space="preserve">. </w:t>
      </w:r>
    </w:p>
    <w:p w:rsidR="001325E5" w:rsidRDefault="001325E5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№9.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D70F1C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D70F1C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D70F1C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F1C" w:rsidRDefault="001325E5" w:rsidP="00D70F1C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городского поселения город Россошь за 201</w:t>
            </w:r>
            <w:r w:rsidR="00D70F1C">
              <w:rPr>
                <w:b/>
                <w:bCs/>
                <w:sz w:val="20"/>
              </w:rPr>
              <w:t>9</w:t>
            </w:r>
            <w:r w:rsidRPr="0039749C">
              <w:rPr>
                <w:b/>
                <w:bCs/>
                <w:sz w:val="20"/>
              </w:rPr>
              <w:t xml:space="preserve"> год</w:t>
            </w:r>
          </w:p>
          <w:p w:rsidR="00D70F1C" w:rsidRPr="0039749C" w:rsidRDefault="00D70F1C" w:rsidP="00D70F1C">
            <w:pPr>
              <w:jc w:val="center"/>
              <w:rPr>
                <w:b/>
                <w:bCs/>
                <w:sz w:val="20"/>
              </w:rPr>
            </w:pPr>
          </w:p>
        </w:tc>
      </w:tr>
      <w:tr w:rsidR="001325E5" w:rsidRPr="0039749C" w:rsidTr="00214E24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214E24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E0298A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E0298A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E0298A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E0298A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E0298A" w:rsidRDefault="001325E5" w:rsidP="00D70F1C">
            <w:pPr>
              <w:jc w:val="center"/>
              <w:rPr>
                <w:b/>
                <w:bCs/>
                <w:sz w:val="16"/>
                <w:szCs w:val="16"/>
              </w:rPr>
            </w:pPr>
            <w:r w:rsidRPr="00E0298A">
              <w:rPr>
                <w:b/>
                <w:bCs/>
                <w:sz w:val="16"/>
                <w:szCs w:val="16"/>
              </w:rPr>
              <w:t>Уточненный план на 201</w:t>
            </w:r>
            <w:r w:rsidR="00D70F1C" w:rsidRPr="00E0298A">
              <w:rPr>
                <w:b/>
                <w:bCs/>
                <w:sz w:val="16"/>
                <w:szCs w:val="16"/>
              </w:rPr>
              <w:t>9</w:t>
            </w:r>
            <w:r w:rsidRPr="00E0298A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E0298A" w:rsidRDefault="001325E5" w:rsidP="00D70F1C">
            <w:pPr>
              <w:jc w:val="center"/>
              <w:rPr>
                <w:b/>
                <w:bCs/>
                <w:sz w:val="16"/>
                <w:szCs w:val="16"/>
              </w:rPr>
            </w:pPr>
            <w:r w:rsidRPr="00E0298A">
              <w:rPr>
                <w:b/>
                <w:bCs/>
                <w:sz w:val="16"/>
                <w:szCs w:val="16"/>
              </w:rPr>
              <w:t>Исполнено за 201</w:t>
            </w:r>
            <w:r w:rsidR="00D70F1C" w:rsidRPr="00E0298A">
              <w:rPr>
                <w:b/>
                <w:bCs/>
                <w:sz w:val="16"/>
                <w:szCs w:val="16"/>
              </w:rPr>
              <w:t>9</w:t>
            </w:r>
            <w:r w:rsidRPr="00E0298A">
              <w:rPr>
                <w:b/>
                <w:bCs/>
                <w:sz w:val="16"/>
                <w:szCs w:val="16"/>
              </w:rPr>
              <w:t xml:space="preserve"> год       (тыс. руб.)</w:t>
            </w:r>
          </w:p>
        </w:tc>
      </w:tr>
      <w:tr w:rsidR="00023546" w:rsidRPr="0039749C" w:rsidTr="00214E24">
        <w:trPr>
          <w:gridAfter w:val="1"/>
          <w:wAfter w:w="280" w:type="dxa"/>
          <w:trHeight w:val="437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Источники финансирования дефицита бюджетов - всего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90 00 00 00 00 0000 000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38 044,2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36 242,0</w:t>
            </w:r>
          </w:p>
        </w:tc>
      </w:tr>
      <w:tr w:rsidR="00023546" w:rsidRPr="0039749C" w:rsidTr="00214E24">
        <w:trPr>
          <w:gridAfter w:val="1"/>
          <w:wAfter w:w="280" w:type="dxa"/>
          <w:trHeight w:val="466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Источники внутреннего финансирования бюджета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01 00 00 00 00 0000 000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26 062,1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26 062,1</w:t>
            </w:r>
          </w:p>
        </w:tc>
      </w:tr>
      <w:tr w:rsidR="00023546" w:rsidRPr="0039749C" w:rsidTr="00214E24">
        <w:trPr>
          <w:gridAfter w:val="1"/>
          <w:wAfter w:w="280" w:type="dxa"/>
          <w:trHeight w:val="489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01 02 00 00 00 0000 000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26 062,1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26 062,1</w:t>
            </w:r>
          </w:p>
        </w:tc>
      </w:tr>
      <w:tr w:rsidR="00023546" w:rsidRPr="0039749C" w:rsidTr="00214E24">
        <w:trPr>
          <w:gridAfter w:val="1"/>
          <w:wAfter w:w="280" w:type="dxa"/>
          <w:trHeight w:val="537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sz w:val="20"/>
              </w:rPr>
            </w:pPr>
            <w:r w:rsidRPr="00E0298A">
              <w:rPr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01 02 00 00 00 0000 700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213 000,0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213 000,0</w:t>
            </w:r>
          </w:p>
        </w:tc>
      </w:tr>
      <w:tr w:rsidR="00023546" w:rsidRPr="0039749C" w:rsidTr="00214E24">
        <w:trPr>
          <w:gridAfter w:val="1"/>
          <w:wAfter w:w="280" w:type="dxa"/>
          <w:trHeight w:val="655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sz w:val="20"/>
              </w:rPr>
            </w:pPr>
            <w:r w:rsidRPr="00E0298A">
              <w:rPr>
                <w:sz w:val="20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01 02 00 00 13 0000 710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213 000,0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213 000,0</w:t>
            </w:r>
          </w:p>
        </w:tc>
      </w:tr>
      <w:tr w:rsidR="00023546" w:rsidRPr="0039749C" w:rsidTr="00214E24">
        <w:trPr>
          <w:gridAfter w:val="1"/>
          <w:wAfter w:w="280" w:type="dxa"/>
          <w:trHeight w:val="568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sz w:val="20"/>
              </w:rPr>
            </w:pPr>
            <w:r w:rsidRPr="00E0298A">
              <w:rPr>
                <w:sz w:val="20"/>
              </w:rPr>
              <w:lastRenderedPageBreak/>
              <w:t>Погашение кредитов от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01 02 00 00 00 0000 800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-186 937,9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-186 937,9</w:t>
            </w:r>
          </w:p>
        </w:tc>
      </w:tr>
      <w:tr w:rsidR="00023546" w:rsidRPr="0039749C" w:rsidTr="00214E24">
        <w:trPr>
          <w:gridAfter w:val="1"/>
          <w:wAfter w:w="280" w:type="dxa"/>
          <w:trHeight w:val="655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sz w:val="20"/>
              </w:rPr>
            </w:pPr>
            <w:r w:rsidRPr="00E0298A">
              <w:rPr>
                <w:sz w:val="20"/>
              </w:rPr>
              <w:t>Погашение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01 02 00 00 13 0000 810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-186 937,9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-186 937,9</w:t>
            </w:r>
          </w:p>
        </w:tc>
      </w:tr>
      <w:tr w:rsidR="00023546" w:rsidRPr="0039749C" w:rsidTr="00214E24">
        <w:trPr>
          <w:gridAfter w:val="1"/>
          <w:wAfter w:w="280" w:type="dxa"/>
          <w:trHeight w:val="695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Изменение остатков средств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01 00 00 00 00 0000 000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11 982,1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10 179,9</w:t>
            </w:r>
          </w:p>
        </w:tc>
      </w:tr>
      <w:tr w:rsidR="00023546" w:rsidRPr="0039749C" w:rsidTr="00214E24">
        <w:trPr>
          <w:gridAfter w:val="1"/>
          <w:wAfter w:w="280" w:type="dxa"/>
          <w:trHeight w:val="679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01 05 00 00 00 0000 500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11 982,1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10 179,9</w:t>
            </w:r>
          </w:p>
        </w:tc>
      </w:tr>
      <w:tr w:rsidR="00023546" w:rsidRPr="0039749C" w:rsidTr="00214E24">
        <w:trPr>
          <w:gridAfter w:val="1"/>
          <w:wAfter w:w="280" w:type="dxa"/>
          <w:trHeight w:val="684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01 05 00 00 00 0000 500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-650 045,2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-647 558,4</w:t>
            </w:r>
          </w:p>
        </w:tc>
      </w:tr>
      <w:tr w:rsidR="00023546" w:rsidRPr="0039749C" w:rsidTr="00214E24">
        <w:trPr>
          <w:gridAfter w:val="1"/>
          <w:wAfter w:w="280" w:type="dxa"/>
          <w:trHeight w:val="670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sz w:val="20"/>
              </w:rPr>
            </w:pPr>
            <w:r w:rsidRPr="00E0298A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01 05 02 00 00 0000 510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-650 045,2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-647 558,4</w:t>
            </w:r>
          </w:p>
        </w:tc>
      </w:tr>
      <w:tr w:rsidR="00023546" w:rsidRPr="0039749C" w:rsidTr="00214E24">
        <w:trPr>
          <w:gridAfter w:val="1"/>
          <w:wAfter w:w="280" w:type="dxa"/>
          <w:trHeight w:val="826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sz w:val="20"/>
              </w:rPr>
            </w:pPr>
            <w:r w:rsidRPr="00E0298A"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01 05 02 01 00 0000 510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-650 045,2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-647 558,4</w:t>
            </w:r>
          </w:p>
        </w:tc>
      </w:tr>
      <w:tr w:rsidR="00023546" w:rsidRPr="0039749C" w:rsidTr="00214E24">
        <w:trPr>
          <w:gridAfter w:val="1"/>
          <w:wAfter w:w="280" w:type="dxa"/>
          <w:trHeight w:val="396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sz w:val="20"/>
              </w:rPr>
            </w:pPr>
            <w:r w:rsidRPr="00E0298A">
              <w:rPr>
                <w:sz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01 05 02 01 13 0000 510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-650 045,2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-647 558,4</w:t>
            </w:r>
          </w:p>
        </w:tc>
      </w:tr>
      <w:tr w:rsidR="00023546" w:rsidRPr="0039749C" w:rsidTr="00214E24">
        <w:trPr>
          <w:gridAfter w:val="1"/>
          <w:wAfter w:w="280" w:type="dxa"/>
          <w:trHeight w:val="524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01 05 00 00 00 0000 600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662 027,3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b/>
                <w:bCs/>
                <w:sz w:val="20"/>
              </w:rPr>
            </w:pPr>
            <w:r w:rsidRPr="00E0298A">
              <w:rPr>
                <w:b/>
                <w:bCs/>
                <w:sz w:val="20"/>
              </w:rPr>
              <w:t>657 738,3</w:t>
            </w:r>
          </w:p>
        </w:tc>
      </w:tr>
      <w:tr w:rsidR="00023546" w:rsidRPr="0039749C" w:rsidTr="00214E24">
        <w:trPr>
          <w:gridAfter w:val="1"/>
          <w:wAfter w:w="280" w:type="dxa"/>
          <w:trHeight w:val="417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sz w:val="20"/>
              </w:rPr>
            </w:pPr>
            <w:r w:rsidRPr="00E0298A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01 05 02 00 00 0000 600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662 027,3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657 738,3</w:t>
            </w:r>
          </w:p>
        </w:tc>
      </w:tr>
      <w:tr w:rsidR="00023546" w:rsidRPr="0039749C" w:rsidTr="00214E24">
        <w:trPr>
          <w:gridAfter w:val="1"/>
          <w:wAfter w:w="280" w:type="dxa"/>
          <w:trHeight w:val="396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sz w:val="20"/>
              </w:rPr>
            </w:pPr>
            <w:r w:rsidRPr="00E0298A">
              <w:rPr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01 05 02 01 00 0000 600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662 027,3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657 738,3</w:t>
            </w:r>
          </w:p>
        </w:tc>
      </w:tr>
      <w:tr w:rsidR="00023546" w:rsidRPr="0039749C" w:rsidTr="00214E24">
        <w:trPr>
          <w:gridAfter w:val="1"/>
          <w:wAfter w:w="280" w:type="dxa"/>
          <w:trHeight w:val="419"/>
        </w:trPr>
        <w:tc>
          <w:tcPr>
            <w:tcW w:w="3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46" w:rsidRPr="00E0298A" w:rsidRDefault="00023546" w:rsidP="00D70F1C">
            <w:pPr>
              <w:rPr>
                <w:sz w:val="20"/>
              </w:rPr>
            </w:pPr>
            <w:r w:rsidRPr="00E0298A">
              <w:rPr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01 05 02 01 13 0000 610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D70F1C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662 027,3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546" w:rsidRPr="00E0298A" w:rsidRDefault="00023546" w:rsidP="00E05CA3">
            <w:pPr>
              <w:jc w:val="center"/>
              <w:rPr>
                <w:sz w:val="20"/>
              </w:rPr>
            </w:pPr>
            <w:r w:rsidRPr="00E0298A">
              <w:rPr>
                <w:sz w:val="20"/>
              </w:rPr>
              <w:t>657 738,3</w:t>
            </w:r>
          </w:p>
        </w:tc>
      </w:tr>
    </w:tbl>
    <w:p w:rsidR="00C71EC8" w:rsidRDefault="00C71EC8">
      <w:pPr>
        <w:ind w:firstLine="570"/>
        <w:jc w:val="both"/>
      </w:pPr>
    </w:p>
    <w:p w:rsidR="00C71EC8" w:rsidRDefault="00CA076F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="00C71EC8">
        <w:rPr>
          <w:b/>
          <w:sz w:val="28"/>
          <w:szCs w:val="28"/>
        </w:rPr>
        <w:t>.</w:t>
      </w:r>
      <w:r w:rsidR="004D1691">
        <w:rPr>
          <w:b/>
          <w:sz w:val="28"/>
          <w:szCs w:val="28"/>
        </w:rPr>
        <w:t xml:space="preserve"> Состояние</w:t>
      </w:r>
      <w:r w:rsidR="00C71EC8">
        <w:rPr>
          <w:b/>
          <w:sz w:val="28"/>
          <w:szCs w:val="28"/>
        </w:rPr>
        <w:t xml:space="preserve"> дебиторской и кредиторской задолженности </w:t>
      </w:r>
      <w:r w:rsidR="00FE0300">
        <w:rPr>
          <w:b/>
          <w:sz w:val="28"/>
          <w:szCs w:val="28"/>
        </w:rPr>
        <w:t>на 01.01.2020</w:t>
      </w:r>
      <w:r w:rsidR="004D1691">
        <w:rPr>
          <w:b/>
          <w:sz w:val="28"/>
          <w:szCs w:val="28"/>
        </w:rPr>
        <w:t xml:space="preserve"> года.</w:t>
      </w:r>
    </w:p>
    <w:p w:rsidR="00C71EC8" w:rsidRDefault="00C71EC8">
      <w:pPr>
        <w:ind w:firstLine="570"/>
        <w:jc w:val="both"/>
      </w:pPr>
    </w:p>
    <w:p w:rsidR="001414EE" w:rsidRPr="008D6140" w:rsidRDefault="00F54E6B" w:rsidP="001414EE">
      <w:pPr>
        <w:ind w:firstLine="570"/>
        <w:jc w:val="both"/>
        <w:rPr>
          <w:sz w:val="28"/>
          <w:szCs w:val="28"/>
        </w:rPr>
      </w:pPr>
      <w:r w:rsidRPr="008D6140">
        <w:rPr>
          <w:sz w:val="28"/>
          <w:szCs w:val="28"/>
        </w:rPr>
        <w:t xml:space="preserve">Согласно </w:t>
      </w:r>
      <w:r w:rsidR="00F03615" w:rsidRPr="008D6140">
        <w:rPr>
          <w:sz w:val="28"/>
          <w:szCs w:val="28"/>
        </w:rPr>
        <w:t>сведениям</w:t>
      </w:r>
      <w:r w:rsidR="00C71EC8" w:rsidRPr="008D6140">
        <w:rPr>
          <w:sz w:val="28"/>
          <w:szCs w:val="28"/>
        </w:rPr>
        <w:t xml:space="preserve"> о кредиторской задолженности на 01 января 2</w:t>
      </w:r>
      <w:r w:rsidR="00FE0300" w:rsidRPr="008D6140">
        <w:rPr>
          <w:sz w:val="28"/>
          <w:szCs w:val="28"/>
        </w:rPr>
        <w:t>020</w:t>
      </w:r>
      <w:r w:rsidR="00C71EC8" w:rsidRPr="008D6140">
        <w:rPr>
          <w:sz w:val="28"/>
          <w:szCs w:val="28"/>
        </w:rPr>
        <w:t xml:space="preserve"> года,  в целом по бюджету</w:t>
      </w:r>
      <w:r w:rsidR="00C1454A" w:rsidRPr="008D6140">
        <w:rPr>
          <w:sz w:val="28"/>
          <w:szCs w:val="28"/>
        </w:rPr>
        <w:t xml:space="preserve"> городского поселения город Россошь</w:t>
      </w:r>
      <w:r w:rsidR="00C71EC8" w:rsidRPr="008D6140">
        <w:rPr>
          <w:sz w:val="28"/>
          <w:szCs w:val="28"/>
        </w:rPr>
        <w:t xml:space="preserve"> значится</w:t>
      </w:r>
      <w:r w:rsidR="001414EE" w:rsidRPr="008D6140">
        <w:rPr>
          <w:sz w:val="28"/>
          <w:szCs w:val="28"/>
        </w:rPr>
        <w:t xml:space="preserve"> общая кредиторская задолженность 106 893 503,77 рублей, что на 8 794 451,37 </w:t>
      </w:r>
      <w:r w:rsidR="0071014A" w:rsidRPr="008D6140">
        <w:rPr>
          <w:sz w:val="28"/>
          <w:szCs w:val="28"/>
        </w:rPr>
        <w:t>рублей больше, чем в 2018 году</w:t>
      </w:r>
      <w:r w:rsidR="001414EE" w:rsidRPr="008D6140">
        <w:rPr>
          <w:sz w:val="28"/>
          <w:szCs w:val="28"/>
        </w:rPr>
        <w:t xml:space="preserve"> </w:t>
      </w:r>
      <w:r w:rsidR="0071014A" w:rsidRPr="008D6140">
        <w:rPr>
          <w:sz w:val="28"/>
          <w:szCs w:val="28"/>
        </w:rPr>
        <w:t>(у</w:t>
      </w:r>
      <w:r w:rsidR="001414EE" w:rsidRPr="008D6140">
        <w:rPr>
          <w:sz w:val="28"/>
          <w:szCs w:val="28"/>
        </w:rPr>
        <w:t>величение в основном за счет задолженности по оплате энергосервисного контракта).</w:t>
      </w:r>
      <w:r w:rsidR="00C71EC8" w:rsidRPr="008D6140">
        <w:rPr>
          <w:sz w:val="28"/>
          <w:szCs w:val="28"/>
        </w:rPr>
        <w:t xml:space="preserve"> </w:t>
      </w:r>
    </w:p>
    <w:p w:rsidR="001414EE" w:rsidRPr="008D6140" w:rsidRDefault="001414EE" w:rsidP="008C5D63">
      <w:pPr>
        <w:ind w:firstLine="570"/>
        <w:jc w:val="both"/>
        <w:rPr>
          <w:sz w:val="28"/>
          <w:szCs w:val="28"/>
        </w:rPr>
      </w:pPr>
    </w:p>
    <w:p w:rsidR="001414EE" w:rsidRPr="008D6140" w:rsidRDefault="001414EE" w:rsidP="00194897">
      <w:pPr>
        <w:ind w:firstLine="570"/>
        <w:jc w:val="both"/>
        <w:rPr>
          <w:sz w:val="28"/>
          <w:szCs w:val="28"/>
        </w:rPr>
      </w:pPr>
      <w:r w:rsidRPr="008D6140">
        <w:rPr>
          <w:sz w:val="28"/>
          <w:szCs w:val="28"/>
        </w:rPr>
        <w:t xml:space="preserve">Общая дебиторская задолженность составила 65 581 703,87 рублей. По сравнению с остатками на начало года на 01.01.2019 года произошло увеличение дебиторской задолженности на сумму 31 519 380,17 рублей. </w:t>
      </w:r>
    </w:p>
    <w:p w:rsidR="001414EE" w:rsidRPr="008D6140" w:rsidRDefault="001414EE" w:rsidP="00194897">
      <w:pPr>
        <w:ind w:firstLine="570"/>
        <w:jc w:val="both"/>
        <w:rPr>
          <w:sz w:val="28"/>
          <w:szCs w:val="28"/>
        </w:rPr>
      </w:pPr>
    </w:p>
    <w:p w:rsidR="00C71EC8" w:rsidRPr="008D6140" w:rsidRDefault="00C71EC8">
      <w:pPr>
        <w:ind w:firstLine="570"/>
        <w:jc w:val="both"/>
        <w:rPr>
          <w:sz w:val="28"/>
          <w:szCs w:val="28"/>
        </w:rPr>
      </w:pPr>
      <w:r w:rsidRPr="008D6140">
        <w:rPr>
          <w:sz w:val="28"/>
          <w:szCs w:val="28"/>
        </w:rPr>
        <w:t xml:space="preserve">Сведения по дебиторской и кредиторской задолженности отражены в представленной форме </w:t>
      </w:r>
      <w:r w:rsidR="008D6140" w:rsidRPr="008D6140">
        <w:rPr>
          <w:sz w:val="28"/>
          <w:szCs w:val="28"/>
        </w:rPr>
        <w:t>(ф.0503169</w:t>
      </w:r>
      <w:r w:rsidRPr="008D6140">
        <w:rPr>
          <w:sz w:val="28"/>
          <w:szCs w:val="28"/>
        </w:rPr>
        <w:t>)</w:t>
      </w:r>
      <w:r w:rsidR="00636B6D" w:rsidRPr="008D6140">
        <w:rPr>
          <w:sz w:val="28"/>
          <w:szCs w:val="28"/>
        </w:rPr>
        <w:t>.</w:t>
      </w:r>
    </w:p>
    <w:p w:rsidR="00114589" w:rsidRDefault="00D2379C" w:rsidP="00D2379C">
      <w:pPr>
        <w:tabs>
          <w:tab w:val="left" w:pos="2278"/>
        </w:tabs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2379C" w:rsidRDefault="00D2379C" w:rsidP="00D2379C">
      <w:pPr>
        <w:tabs>
          <w:tab w:val="left" w:pos="2278"/>
        </w:tabs>
        <w:ind w:firstLine="570"/>
        <w:jc w:val="both"/>
        <w:rPr>
          <w:sz w:val="28"/>
          <w:szCs w:val="28"/>
        </w:rPr>
      </w:pPr>
    </w:p>
    <w:p w:rsidR="00114589" w:rsidRDefault="00114589" w:rsidP="00364A45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="00364A45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 w:rsidR="00364A45">
        <w:rPr>
          <w:b/>
          <w:sz w:val="28"/>
          <w:szCs w:val="28"/>
        </w:rPr>
        <w:t xml:space="preserve">Сведения о численности муниципальных служащих органов местного самоуправления и работников </w:t>
      </w:r>
      <w:r w:rsidR="00023546">
        <w:rPr>
          <w:b/>
          <w:sz w:val="28"/>
          <w:szCs w:val="28"/>
        </w:rPr>
        <w:t>муниципальных учреждений за 2019</w:t>
      </w:r>
      <w:r w:rsidR="00364A45">
        <w:rPr>
          <w:b/>
          <w:sz w:val="28"/>
          <w:szCs w:val="28"/>
        </w:rPr>
        <w:t xml:space="preserve"> год.</w:t>
      </w:r>
    </w:p>
    <w:p w:rsidR="00114589" w:rsidRDefault="00114589">
      <w:pPr>
        <w:ind w:firstLine="570"/>
        <w:jc w:val="both"/>
        <w:rPr>
          <w:sz w:val="28"/>
          <w:szCs w:val="28"/>
        </w:rPr>
      </w:pPr>
    </w:p>
    <w:p w:rsidR="00364A45" w:rsidRPr="00364A45" w:rsidRDefault="00364A45" w:rsidP="00364A45">
      <w:pPr>
        <w:ind w:firstLine="570"/>
        <w:jc w:val="center"/>
        <w:rPr>
          <w:sz w:val="28"/>
          <w:szCs w:val="28"/>
        </w:rPr>
      </w:pPr>
      <w:r w:rsidRPr="00364A45">
        <w:rPr>
          <w:sz w:val="28"/>
          <w:szCs w:val="28"/>
        </w:rPr>
        <w:lastRenderedPageBreak/>
        <w:t xml:space="preserve">Сведения о численности муниципальных служащих органов местного самоуправления </w:t>
      </w:r>
      <w:r>
        <w:rPr>
          <w:sz w:val="28"/>
          <w:szCs w:val="28"/>
        </w:rPr>
        <w:t xml:space="preserve">городского поселения город Россошь, работников муниципальных учреждений и расходах на оплату их труда </w:t>
      </w:r>
      <w:r w:rsidR="00023546">
        <w:rPr>
          <w:sz w:val="28"/>
          <w:szCs w:val="28"/>
        </w:rPr>
        <w:t>за 2019</w:t>
      </w:r>
      <w:r w:rsidRPr="00364A45">
        <w:rPr>
          <w:sz w:val="28"/>
          <w:szCs w:val="28"/>
        </w:rPr>
        <w:t xml:space="preserve"> год.</w:t>
      </w:r>
    </w:p>
    <w:p w:rsidR="005C242A" w:rsidRDefault="005C242A" w:rsidP="005C242A">
      <w:pPr>
        <w:tabs>
          <w:tab w:val="left" w:pos="5620"/>
          <w:tab w:val="right" w:pos="9639"/>
        </w:tabs>
        <w:ind w:firstLine="570"/>
        <w:rPr>
          <w:sz w:val="28"/>
          <w:szCs w:val="28"/>
        </w:rPr>
      </w:pPr>
      <w:r>
        <w:rPr>
          <w:sz w:val="28"/>
          <w:szCs w:val="28"/>
        </w:rPr>
        <w:tab/>
      </w:r>
    </w:p>
    <w:p w:rsidR="00114589" w:rsidRDefault="005C242A" w:rsidP="005C242A">
      <w:pPr>
        <w:tabs>
          <w:tab w:val="left" w:pos="5620"/>
          <w:tab w:val="right" w:pos="9639"/>
        </w:tabs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="00745820">
        <w:rPr>
          <w:sz w:val="28"/>
          <w:szCs w:val="28"/>
        </w:rPr>
        <w:t>Таблица №10.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95"/>
        <w:gridCol w:w="1713"/>
        <w:gridCol w:w="2647"/>
      </w:tblGrid>
      <w:tr w:rsidR="006520AD" w:rsidRPr="00FE7CC7" w:rsidTr="00FE7CC7">
        <w:tc>
          <w:tcPr>
            <w:tcW w:w="5495" w:type="dxa"/>
          </w:tcPr>
          <w:p w:rsidR="00364A45" w:rsidRPr="00FE0300" w:rsidRDefault="00364A45" w:rsidP="00FE7CC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13" w:type="dxa"/>
            <w:vAlign w:val="center"/>
          </w:tcPr>
          <w:p w:rsidR="00364A45" w:rsidRPr="00FE0300" w:rsidRDefault="00364A45" w:rsidP="00FE7CC7">
            <w:pPr>
              <w:jc w:val="center"/>
              <w:rPr>
                <w:b/>
                <w:sz w:val="28"/>
                <w:szCs w:val="28"/>
              </w:rPr>
            </w:pPr>
            <w:r w:rsidRPr="00FE0300">
              <w:rPr>
                <w:b/>
                <w:sz w:val="28"/>
                <w:szCs w:val="28"/>
              </w:rPr>
              <w:t>Количество (чел.)</w:t>
            </w:r>
          </w:p>
        </w:tc>
        <w:tc>
          <w:tcPr>
            <w:tcW w:w="2647" w:type="dxa"/>
            <w:vAlign w:val="center"/>
          </w:tcPr>
          <w:p w:rsidR="00364A45" w:rsidRPr="00FE0300" w:rsidRDefault="00364A45" w:rsidP="00FE7CC7">
            <w:pPr>
              <w:jc w:val="center"/>
              <w:rPr>
                <w:b/>
                <w:sz w:val="28"/>
                <w:szCs w:val="28"/>
              </w:rPr>
            </w:pPr>
            <w:r w:rsidRPr="00FE0300">
              <w:rPr>
                <w:b/>
                <w:sz w:val="28"/>
                <w:szCs w:val="28"/>
              </w:rPr>
              <w:t>Сумма (тыс. руб.)</w:t>
            </w:r>
          </w:p>
        </w:tc>
      </w:tr>
      <w:tr w:rsidR="00023546" w:rsidRPr="00FE7CC7" w:rsidTr="00E05CA3">
        <w:tc>
          <w:tcPr>
            <w:tcW w:w="5495" w:type="dxa"/>
          </w:tcPr>
          <w:p w:rsidR="00023546" w:rsidRPr="00FE0300" w:rsidRDefault="00023546" w:rsidP="00FE7CC7">
            <w:pPr>
              <w:jc w:val="both"/>
              <w:rPr>
                <w:sz w:val="20"/>
                <w:szCs w:val="20"/>
              </w:rPr>
            </w:pPr>
            <w:r w:rsidRPr="00FE0300">
              <w:rPr>
                <w:sz w:val="20"/>
                <w:szCs w:val="20"/>
              </w:rPr>
              <w:t>Численность муниципальных служащих</w:t>
            </w:r>
          </w:p>
        </w:tc>
        <w:tc>
          <w:tcPr>
            <w:tcW w:w="1713" w:type="dxa"/>
          </w:tcPr>
          <w:p w:rsidR="00023546" w:rsidRPr="00FE0300" w:rsidRDefault="00023546" w:rsidP="00E05CA3">
            <w:pPr>
              <w:jc w:val="center"/>
              <w:outlineLvl w:val="0"/>
            </w:pPr>
          </w:p>
          <w:p w:rsidR="00023546" w:rsidRPr="00FE0300" w:rsidRDefault="00023546" w:rsidP="00E05CA3">
            <w:pPr>
              <w:jc w:val="center"/>
              <w:outlineLvl w:val="0"/>
            </w:pPr>
            <w:r w:rsidRPr="00FE0300">
              <w:t>7</w:t>
            </w:r>
          </w:p>
        </w:tc>
        <w:tc>
          <w:tcPr>
            <w:tcW w:w="2647" w:type="dxa"/>
          </w:tcPr>
          <w:p w:rsidR="00023546" w:rsidRPr="00FE0300" w:rsidRDefault="00023546" w:rsidP="00E05CA3">
            <w:pPr>
              <w:jc w:val="center"/>
              <w:outlineLvl w:val="0"/>
            </w:pPr>
          </w:p>
          <w:p w:rsidR="00023546" w:rsidRPr="00FE0300" w:rsidRDefault="00023546" w:rsidP="00E05CA3">
            <w:pPr>
              <w:jc w:val="center"/>
              <w:outlineLvl w:val="0"/>
            </w:pPr>
            <w:r w:rsidRPr="00FE0300">
              <w:t>4 774,9</w:t>
            </w:r>
          </w:p>
        </w:tc>
      </w:tr>
      <w:tr w:rsidR="00023546" w:rsidRPr="00FE7CC7" w:rsidTr="00E05CA3">
        <w:tc>
          <w:tcPr>
            <w:tcW w:w="5495" w:type="dxa"/>
          </w:tcPr>
          <w:p w:rsidR="00023546" w:rsidRPr="00FE0300" w:rsidRDefault="00023546" w:rsidP="00FE7CC7">
            <w:pPr>
              <w:jc w:val="both"/>
              <w:rPr>
                <w:b/>
                <w:sz w:val="20"/>
                <w:szCs w:val="20"/>
              </w:rPr>
            </w:pPr>
            <w:r w:rsidRPr="00FE0300">
              <w:rPr>
                <w:sz w:val="20"/>
                <w:szCs w:val="20"/>
              </w:rPr>
              <w:t>Численность работников муниципальных учреждений</w:t>
            </w:r>
          </w:p>
        </w:tc>
        <w:tc>
          <w:tcPr>
            <w:tcW w:w="1713" w:type="dxa"/>
          </w:tcPr>
          <w:p w:rsidR="00023546" w:rsidRPr="00FE0300" w:rsidRDefault="00023546" w:rsidP="00E05CA3">
            <w:pPr>
              <w:jc w:val="center"/>
              <w:outlineLvl w:val="0"/>
            </w:pPr>
          </w:p>
          <w:p w:rsidR="00023546" w:rsidRPr="00FE0300" w:rsidRDefault="00023546" w:rsidP="00E05CA3">
            <w:pPr>
              <w:jc w:val="center"/>
              <w:outlineLvl w:val="0"/>
            </w:pPr>
            <w:r w:rsidRPr="00FE0300">
              <w:t>257</w:t>
            </w:r>
          </w:p>
        </w:tc>
        <w:tc>
          <w:tcPr>
            <w:tcW w:w="2647" w:type="dxa"/>
          </w:tcPr>
          <w:p w:rsidR="00023546" w:rsidRPr="00FE0300" w:rsidRDefault="00023546" w:rsidP="00E05CA3">
            <w:pPr>
              <w:jc w:val="center"/>
              <w:outlineLvl w:val="0"/>
            </w:pPr>
          </w:p>
          <w:p w:rsidR="00023546" w:rsidRPr="00FE0300" w:rsidRDefault="00023546" w:rsidP="00E05CA3">
            <w:pPr>
              <w:jc w:val="center"/>
              <w:outlineLvl w:val="0"/>
            </w:pPr>
            <w:r w:rsidRPr="00FE0300">
              <w:t>65 323,0</w:t>
            </w:r>
          </w:p>
        </w:tc>
      </w:tr>
    </w:tbl>
    <w:p w:rsidR="001165AB" w:rsidRDefault="00C71EC8" w:rsidP="00FE03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1165AB" w:rsidRDefault="001165A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1165AB" w:rsidRDefault="001165AB" w:rsidP="001165AB">
      <w:pPr>
        <w:tabs>
          <w:tab w:val="left" w:pos="4578"/>
        </w:tabs>
        <w:ind w:firstLine="900"/>
        <w:jc w:val="both"/>
        <w:rPr>
          <w:b/>
          <w:sz w:val="28"/>
          <w:szCs w:val="28"/>
        </w:rPr>
      </w:pPr>
    </w:p>
    <w:p w:rsidR="00C71EC8" w:rsidRPr="006B2B42" w:rsidRDefault="006B2B42" w:rsidP="006B2B42">
      <w:pPr>
        <w:ind w:firstLine="900"/>
        <w:jc w:val="center"/>
        <w:rPr>
          <w:sz w:val="28"/>
          <w:szCs w:val="28"/>
        </w:rPr>
      </w:pPr>
      <w:r w:rsidRPr="00B54BF5">
        <w:rPr>
          <w:b/>
          <w:bCs/>
          <w:lang w:eastAsia="ru-RU"/>
        </w:rPr>
        <w:t>РЕЗУЛЬТАТЫ ВНЕШНЕЙ ПРОВЕРКИ</w:t>
      </w:r>
      <w:r>
        <w:rPr>
          <w:b/>
          <w:sz w:val="28"/>
          <w:szCs w:val="28"/>
        </w:rPr>
        <w:t>.</w:t>
      </w:r>
    </w:p>
    <w:p w:rsidR="00C71EC8" w:rsidRDefault="00C71EC8">
      <w:pPr>
        <w:ind w:firstLine="900"/>
        <w:jc w:val="both"/>
        <w:rPr>
          <w:sz w:val="28"/>
          <w:szCs w:val="28"/>
        </w:rPr>
      </w:pPr>
    </w:p>
    <w:p w:rsidR="00DF11DB" w:rsidRDefault="00DF11DB" w:rsidP="00DF11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5182">
        <w:rPr>
          <w:sz w:val="28"/>
          <w:szCs w:val="28"/>
        </w:rPr>
        <w:t xml:space="preserve">     1.</w:t>
      </w:r>
      <w:r w:rsidR="009D59C1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>Годовой отчет, в виде форм бюджетной отчетности, установленных Инструкцией 191н, представлен отделом</w:t>
      </w:r>
      <w:r w:rsidR="005E656C">
        <w:rPr>
          <w:sz w:val="28"/>
          <w:szCs w:val="28"/>
        </w:rPr>
        <w:t xml:space="preserve"> финансов</w:t>
      </w:r>
      <w:r w:rsidR="00C71EC8">
        <w:rPr>
          <w:sz w:val="28"/>
          <w:szCs w:val="28"/>
        </w:rPr>
        <w:t xml:space="preserve"> </w:t>
      </w:r>
      <w:r w:rsidR="005E656C">
        <w:rPr>
          <w:sz w:val="28"/>
          <w:szCs w:val="28"/>
        </w:rPr>
        <w:t xml:space="preserve">и бухгалтерского учета </w:t>
      </w:r>
      <w:r w:rsidR="00C71EC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городского поселения город Россошь</w:t>
      </w:r>
      <w:r w:rsidR="00C71EC8">
        <w:rPr>
          <w:sz w:val="28"/>
          <w:szCs w:val="28"/>
        </w:rPr>
        <w:t xml:space="preserve">  в соблюдении п.2 ст. 264.4 БК РФ. </w:t>
      </w:r>
    </w:p>
    <w:p w:rsidR="00C71EC8" w:rsidRDefault="00DF11DB" w:rsidP="00DF11DB">
      <w:pPr>
        <w:ind w:left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E030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C71EC8">
        <w:rPr>
          <w:sz w:val="28"/>
          <w:szCs w:val="28"/>
        </w:rPr>
        <w:t>В соответствии с требованием п.2 ст. 264.5 Бюджетного кодекса РФ одновременно с годовым отчетом об исполнении бюджета за 201</w:t>
      </w:r>
      <w:r w:rsidR="00FE0300">
        <w:rPr>
          <w:sz w:val="28"/>
          <w:szCs w:val="28"/>
        </w:rPr>
        <w:t>9</w:t>
      </w:r>
      <w:r w:rsidR="00C71EC8">
        <w:rPr>
          <w:sz w:val="28"/>
          <w:szCs w:val="28"/>
        </w:rPr>
        <w:t xml:space="preserve"> год представлен проект решения об исполнении бюджета </w:t>
      </w:r>
      <w:r>
        <w:rPr>
          <w:sz w:val="28"/>
          <w:szCs w:val="28"/>
        </w:rPr>
        <w:t xml:space="preserve">городского поселения город Россошь  </w:t>
      </w:r>
      <w:r w:rsidR="00C71EC8">
        <w:rPr>
          <w:sz w:val="28"/>
          <w:szCs w:val="28"/>
        </w:rPr>
        <w:t xml:space="preserve">со всеми приложениями. </w:t>
      </w:r>
    </w:p>
    <w:p w:rsidR="00C71EC8" w:rsidRDefault="0033518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59C1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Структура проекта решения «Об утверждении отчета об исполнении бюджета </w:t>
      </w:r>
      <w:r w:rsidR="00DF11DB">
        <w:rPr>
          <w:sz w:val="28"/>
          <w:szCs w:val="28"/>
        </w:rPr>
        <w:t xml:space="preserve">городского поселения город Россошь </w:t>
      </w:r>
      <w:r w:rsidR="00C71EC8">
        <w:rPr>
          <w:sz w:val="28"/>
          <w:szCs w:val="28"/>
        </w:rPr>
        <w:t>за 201</w:t>
      </w:r>
      <w:r w:rsidR="00FE0300">
        <w:rPr>
          <w:sz w:val="28"/>
          <w:szCs w:val="28"/>
        </w:rPr>
        <w:t>9</w:t>
      </w:r>
      <w:r w:rsidR="00C71EC8">
        <w:rPr>
          <w:sz w:val="28"/>
          <w:szCs w:val="28"/>
        </w:rPr>
        <w:t xml:space="preserve"> год» соответствует </w:t>
      </w:r>
      <w:r w:rsidR="00DE4527">
        <w:rPr>
          <w:sz w:val="28"/>
          <w:szCs w:val="28"/>
        </w:rPr>
        <w:t xml:space="preserve">       </w:t>
      </w:r>
      <w:r w:rsidR="00C71EC8" w:rsidRPr="00DE4527">
        <w:rPr>
          <w:sz w:val="28"/>
          <w:szCs w:val="28"/>
        </w:rPr>
        <w:t>ст.</w:t>
      </w:r>
      <w:r w:rsidR="00DE4527">
        <w:rPr>
          <w:sz w:val="28"/>
          <w:szCs w:val="28"/>
        </w:rPr>
        <w:t xml:space="preserve"> </w:t>
      </w:r>
      <w:r w:rsidR="00C71EC8" w:rsidRPr="00DE4527">
        <w:rPr>
          <w:sz w:val="28"/>
          <w:szCs w:val="28"/>
        </w:rPr>
        <w:t>264.6</w:t>
      </w:r>
      <w:r w:rsidR="00C71EC8">
        <w:rPr>
          <w:sz w:val="28"/>
          <w:szCs w:val="28"/>
        </w:rPr>
        <w:t xml:space="preserve"> БК РФ </w:t>
      </w:r>
      <w:r w:rsidR="00DF11DB"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и </w:t>
      </w:r>
      <w:r w:rsidR="00C71EC8" w:rsidRPr="007D06C1">
        <w:rPr>
          <w:sz w:val="28"/>
          <w:szCs w:val="28"/>
        </w:rPr>
        <w:t>ст.</w:t>
      </w:r>
      <w:r w:rsidR="00DF11DB" w:rsidRPr="007D06C1">
        <w:rPr>
          <w:sz w:val="28"/>
          <w:szCs w:val="28"/>
        </w:rPr>
        <w:t xml:space="preserve"> </w:t>
      </w:r>
      <w:r w:rsidR="00AE78C2" w:rsidRPr="007D06C1">
        <w:rPr>
          <w:sz w:val="28"/>
          <w:szCs w:val="28"/>
        </w:rPr>
        <w:t>40</w:t>
      </w:r>
      <w:r w:rsidR="00DE4527" w:rsidRPr="007D06C1">
        <w:rPr>
          <w:sz w:val="28"/>
          <w:szCs w:val="28"/>
        </w:rPr>
        <w:t xml:space="preserve"> </w:t>
      </w:r>
      <w:r w:rsidR="00C71EC8" w:rsidRPr="007D06C1">
        <w:rPr>
          <w:sz w:val="28"/>
          <w:szCs w:val="28"/>
        </w:rPr>
        <w:t>Положения</w:t>
      </w:r>
      <w:r w:rsidR="007D06C1">
        <w:rPr>
          <w:sz w:val="28"/>
          <w:szCs w:val="28"/>
        </w:rPr>
        <w:t xml:space="preserve"> о</w:t>
      </w:r>
      <w:r w:rsidR="00C71EC8">
        <w:rPr>
          <w:sz w:val="28"/>
          <w:szCs w:val="28"/>
        </w:rPr>
        <w:t xml:space="preserve"> бюджетном процессе в </w:t>
      </w:r>
      <w:r w:rsidR="00DF11DB">
        <w:rPr>
          <w:sz w:val="28"/>
          <w:szCs w:val="28"/>
        </w:rPr>
        <w:t>городском поселении город Россошь</w:t>
      </w:r>
      <w:r w:rsidR="00C71EC8">
        <w:rPr>
          <w:sz w:val="28"/>
          <w:szCs w:val="28"/>
        </w:rPr>
        <w:t>.</w:t>
      </w:r>
    </w:p>
    <w:p w:rsidR="005B4F0E" w:rsidRPr="006B2B42" w:rsidRDefault="006B2B42" w:rsidP="005B4F0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6B2B42">
        <w:rPr>
          <w:sz w:val="28"/>
          <w:szCs w:val="28"/>
          <w:lang w:eastAsia="ru-RU"/>
        </w:rPr>
        <w:t xml:space="preserve">            3</w:t>
      </w:r>
      <w:r w:rsidR="005B4F0E" w:rsidRPr="006B2B42">
        <w:rPr>
          <w:sz w:val="28"/>
          <w:szCs w:val="28"/>
          <w:lang w:eastAsia="ru-RU"/>
        </w:rPr>
        <w:t xml:space="preserve">. Основные параметры бюджета городского </w:t>
      </w:r>
      <w:r>
        <w:rPr>
          <w:sz w:val="28"/>
          <w:szCs w:val="28"/>
          <w:lang w:eastAsia="ru-RU"/>
        </w:rPr>
        <w:t>поселения город Россошь</w:t>
      </w:r>
      <w:r w:rsidR="005B4F0E" w:rsidRPr="006B2B42">
        <w:rPr>
          <w:sz w:val="28"/>
          <w:szCs w:val="28"/>
          <w:lang w:eastAsia="ru-RU"/>
        </w:rPr>
        <w:t xml:space="preserve"> выполнены:</w:t>
      </w:r>
    </w:p>
    <w:p w:rsidR="005B4F0E" w:rsidRPr="006B2B42" w:rsidRDefault="006B2B42" w:rsidP="005B4F0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- </w:t>
      </w:r>
      <w:r w:rsidR="00B54BF5">
        <w:rPr>
          <w:sz w:val="28"/>
          <w:szCs w:val="28"/>
          <w:lang w:eastAsia="ru-RU"/>
        </w:rPr>
        <w:t>доходы на 99,4</w:t>
      </w:r>
      <w:r w:rsidR="005B4F0E" w:rsidRPr="006B2B42">
        <w:rPr>
          <w:sz w:val="28"/>
          <w:szCs w:val="28"/>
          <w:lang w:eastAsia="ru-RU"/>
        </w:rPr>
        <w:t xml:space="preserve"> %,</w:t>
      </w:r>
    </w:p>
    <w:p w:rsidR="005B4F0E" w:rsidRPr="006B2B42" w:rsidRDefault="006B2B42" w:rsidP="005B4F0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- </w:t>
      </w:r>
      <w:r w:rsidR="005B4F0E" w:rsidRPr="006B2B42">
        <w:rPr>
          <w:sz w:val="28"/>
          <w:szCs w:val="28"/>
          <w:lang w:eastAsia="ru-RU"/>
        </w:rPr>
        <w:t xml:space="preserve">расходы на </w:t>
      </w:r>
      <w:r w:rsidR="00E34D0A">
        <w:rPr>
          <w:sz w:val="28"/>
          <w:szCs w:val="28"/>
          <w:lang w:eastAsia="ru-RU"/>
        </w:rPr>
        <w:t>99</w:t>
      </w:r>
      <w:r w:rsidR="00B54BF5">
        <w:rPr>
          <w:sz w:val="28"/>
          <w:szCs w:val="28"/>
          <w:lang w:eastAsia="ru-RU"/>
        </w:rPr>
        <w:t>,1</w:t>
      </w:r>
      <w:r w:rsidR="005B4F0E" w:rsidRPr="006B2B42">
        <w:rPr>
          <w:sz w:val="28"/>
          <w:szCs w:val="28"/>
          <w:lang w:eastAsia="ru-RU"/>
        </w:rPr>
        <w:t xml:space="preserve"> %,</w:t>
      </w:r>
    </w:p>
    <w:p w:rsidR="005B4F0E" w:rsidRPr="006B2B42" w:rsidRDefault="006B2B42" w:rsidP="005B4F0E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- </w:t>
      </w:r>
      <w:r w:rsidR="005B4F0E" w:rsidRPr="006B2B42">
        <w:rPr>
          <w:sz w:val="28"/>
          <w:szCs w:val="28"/>
          <w:lang w:eastAsia="ru-RU"/>
        </w:rPr>
        <w:t>дефицит бюджета не превышает ограничения, установленные статьей 92.1</w:t>
      </w:r>
    </w:p>
    <w:p w:rsidR="005B4F0E" w:rsidRPr="006B2B42" w:rsidRDefault="005B4F0E" w:rsidP="006B2B42">
      <w:pPr>
        <w:jc w:val="both"/>
        <w:rPr>
          <w:sz w:val="28"/>
          <w:szCs w:val="28"/>
        </w:rPr>
      </w:pPr>
      <w:r w:rsidRPr="006B2B42">
        <w:rPr>
          <w:sz w:val="28"/>
          <w:szCs w:val="28"/>
          <w:lang w:eastAsia="ru-RU"/>
        </w:rPr>
        <w:t>Бюджетного кодекса Российской Федерации.</w:t>
      </w:r>
    </w:p>
    <w:p w:rsidR="00C71EC8" w:rsidRDefault="00D15107" w:rsidP="00E4120C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1EC8">
        <w:rPr>
          <w:sz w:val="28"/>
          <w:szCs w:val="28"/>
        </w:rPr>
        <w:t xml:space="preserve"> </w:t>
      </w:r>
      <w:r w:rsidR="00335182">
        <w:rPr>
          <w:sz w:val="28"/>
          <w:szCs w:val="28"/>
        </w:rPr>
        <w:t>3.</w:t>
      </w:r>
      <w:r w:rsidR="009D59C1">
        <w:rPr>
          <w:sz w:val="28"/>
          <w:szCs w:val="28"/>
        </w:rPr>
        <w:t xml:space="preserve"> </w:t>
      </w:r>
      <w:r w:rsidR="00C71EC8" w:rsidRPr="00D15107">
        <w:rPr>
          <w:sz w:val="28"/>
          <w:szCs w:val="28"/>
        </w:rPr>
        <w:t xml:space="preserve">Доходная часть </w:t>
      </w:r>
      <w:r w:rsidR="005E656C" w:rsidRPr="00D15107">
        <w:rPr>
          <w:sz w:val="28"/>
          <w:szCs w:val="28"/>
        </w:rPr>
        <w:t>городского</w:t>
      </w:r>
      <w:r w:rsidR="00C71EC8" w:rsidRPr="00D15107">
        <w:rPr>
          <w:sz w:val="28"/>
          <w:szCs w:val="28"/>
        </w:rPr>
        <w:t xml:space="preserve"> бюджета исполнена в соответствии с законодательством. </w:t>
      </w:r>
      <w:r w:rsidRPr="00D15107">
        <w:rPr>
          <w:sz w:val="28"/>
          <w:szCs w:val="28"/>
        </w:rPr>
        <w:t>Структура</w:t>
      </w:r>
      <w:r w:rsidRPr="00EE771E">
        <w:rPr>
          <w:sz w:val="28"/>
          <w:szCs w:val="28"/>
        </w:rPr>
        <w:t xml:space="preserve"> доходов</w:t>
      </w:r>
      <w:r w:rsidR="00B54BF5">
        <w:rPr>
          <w:sz w:val="28"/>
          <w:szCs w:val="28"/>
        </w:rPr>
        <w:t xml:space="preserve"> в 2019</w:t>
      </w:r>
      <w:r>
        <w:rPr>
          <w:sz w:val="28"/>
          <w:szCs w:val="28"/>
        </w:rPr>
        <w:t xml:space="preserve"> году изменилась в сторону </w:t>
      </w:r>
      <w:r w:rsidR="008A1734">
        <w:rPr>
          <w:sz w:val="28"/>
          <w:szCs w:val="28"/>
        </w:rPr>
        <w:t xml:space="preserve">незначительного </w:t>
      </w:r>
      <w:r>
        <w:rPr>
          <w:sz w:val="28"/>
          <w:szCs w:val="28"/>
        </w:rPr>
        <w:t>уменьшения удельного веса налоговых и неналоговых доходов и увеличения удельного веса безвозмездных поступлений. Основными источниками формирования собственных дох</w:t>
      </w:r>
      <w:r w:rsidR="00705302">
        <w:rPr>
          <w:sz w:val="28"/>
          <w:szCs w:val="28"/>
        </w:rPr>
        <w:t>одов городского бюджета являются</w:t>
      </w:r>
      <w:r>
        <w:rPr>
          <w:sz w:val="28"/>
          <w:szCs w:val="28"/>
        </w:rPr>
        <w:t xml:space="preserve"> налоги. Налоговые д</w:t>
      </w:r>
      <w:r w:rsidR="00B54BF5">
        <w:rPr>
          <w:sz w:val="28"/>
          <w:szCs w:val="28"/>
        </w:rPr>
        <w:t>оходы городского бюджета за 2019</w:t>
      </w:r>
      <w:r>
        <w:rPr>
          <w:sz w:val="28"/>
          <w:szCs w:val="28"/>
        </w:rPr>
        <w:t xml:space="preserve"> год составили </w:t>
      </w:r>
      <w:r w:rsidR="00B54BF5">
        <w:rPr>
          <w:sz w:val="28"/>
          <w:szCs w:val="28"/>
        </w:rPr>
        <w:t>84,3</w:t>
      </w:r>
      <w:r>
        <w:rPr>
          <w:sz w:val="28"/>
          <w:szCs w:val="28"/>
        </w:rPr>
        <w:t>% от собстве</w:t>
      </w:r>
      <w:r w:rsidR="00AB2F49">
        <w:rPr>
          <w:sz w:val="28"/>
          <w:szCs w:val="28"/>
        </w:rPr>
        <w:t>нных доходов городского бюджета</w:t>
      </w:r>
      <w:r>
        <w:rPr>
          <w:sz w:val="28"/>
          <w:szCs w:val="28"/>
        </w:rPr>
        <w:t>. Основным (бюджетообразующим) налоговым доходом городского бюджета является земельный налог</w:t>
      </w:r>
      <w:r w:rsidR="00B54BF5">
        <w:rPr>
          <w:sz w:val="28"/>
          <w:szCs w:val="28"/>
        </w:rPr>
        <w:t xml:space="preserve"> (44,3</w:t>
      </w:r>
      <w:r w:rsidR="008A1734">
        <w:rPr>
          <w:sz w:val="28"/>
          <w:szCs w:val="28"/>
        </w:rPr>
        <w:t xml:space="preserve">%) </w:t>
      </w:r>
      <w:r>
        <w:rPr>
          <w:sz w:val="28"/>
          <w:szCs w:val="28"/>
        </w:rPr>
        <w:t>.</w:t>
      </w:r>
    </w:p>
    <w:p w:rsidR="00C71EC8" w:rsidRDefault="00C71E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D59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F11DB">
        <w:rPr>
          <w:sz w:val="28"/>
          <w:szCs w:val="28"/>
        </w:rPr>
        <w:t>Б</w:t>
      </w:r>
      <w:r>
        <w:rPr>
          <w:sz w:val="28"/>
          <w:szCs w:val="28"/>
        </w:rPr>
        <w:t xml:space="preserve">юджет </w:t>
      </w:r>
      <w:r w:rsidR="00DF11DB">
        <w:rPr>
          <w:sz w:val="28"/>
          <w:szCs w:val="28"/>
        </w:rPr>
        <w:t xml:space="preserve">городского поселения город Россошь  </w:t>
      </w:r>
      <w:r>
        <w:rPr>
          <w:sz w:val="28"/>
          <w:szCs w:val="28"/>
        </w:rPr>
        <w:t>за 201</w:t>
      </w:r>
      <w:r w:rsidR="00B54BF5">
        <w:rPr>
          <w:sz w:val="28"/>
          <w:szCs w:val="28"/>
        </w:rPr>
        <w:t>9</w:t>
      </w:r>
      <w:r>
        <w:rPr>
          <w:sz w:val="28"/>
          <w:szCs w:val="28"/>
        </w:rPr>
        <w:t xml:space="preserve"> год исполнен с </w:t>
      </w:r>
      <w:r w:rsidR="00DF11DB">
        <w:rPr>
          <w:sz w:val="28"/>
          <w:szCs w:val="28"/>
        </w:rPr>
        <w:t>деф</w:t>
      </w:r>
      <w:r>
        <w:rPr>
          <w:sz w:val="28"/>
          <w:szCs w:val="28"/>
        </w:rPr>
        <w:t xml:space="preserve">ицитом в сумме </w:t>
      </w:r>
      <w:r w:rsidR="00B54BF5">
        <w:rPr>
          <w:sz w:val="28"/>
          <w:szCs w:val="28"/>
        </w:rPr>
        <w:t>36 242,0</w:t>
      </w:r>
      <w:r>
        <w:rPr>
          <w:sz w:val="28"/>
          <w:szCs w:val="28"/>
        </w:rPr>
        <w:t xml:space="preserve"> тыс. руб. (по результатам исполнения  бюджета </w:t>
      </w:r>
      <w:r w:rsidR="00DF11DB">
        <w:rPr>
          <w:sz w:val="28"/>
          <w:szCs w:val="28"/>
        </w:rPr>
        <w:t xml:space="preserve">городского поселения город Россошь  </w:t>
      </w:r>
      <w:r>
        <w:rPr>
          <w:sz w:val="28"/>
          <w:szCs w:val="28"/>
        </w:rPr>
        <w:t>за 201</w:t>
      </w:r>
      <w:r w:rsidR="00B54BF5">
        <w:rPr>
          <w:sz w:val="28"/>
          <w:szCs w:val="28"/>
        </w:rPr>
        <w:t>8</w:t>
      </w:r>
      <w:r>
        <w:rPr>
          <w:sz w:val="28"/>
          <w:szCs w:val="28"/>
        </w:rPr>
        <w:t xml:space="preserve"> год дефицит составлял </w:t>
      </w:r>
      <w:r w:rsidR="00DF11DB">
        <w:rPr>
          <w:sz w:val="28"/>
          <w:szCs w:val="28"/>
        </w:rPr>
        <w:t xml:space="preserve">                 </w:t>
      </w:r>
      <w:r w:rsidR="00B54BF5">
        <w:rPr>
          <w:sz w:val="28"/>
          <w:szCs w:val="28"/>
        </w:rPr>
        <w:t xml:space="preserve">20 208,6 </w:t>
      </w:r>
      <w:r w:rsidR="00560900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E4120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рублей).</w:t>
      </w:r>
    </w:p>
    <w:p w:rsidR="00C71EC8" w:rsidRDefault="00C71EC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 Фактов нарушения законодательства, приводящих к недостоверности отчетности или иным случаям ее искажения, а также фактов нарушения текстовых норм и бюджетных назначений,</w:t>
      </w:r>
      <w:r w:rsidR="005609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установленных решением о бюджете не выявлено. </w:t>
      </w:r>
    </w:p>
    <w:p w:rsidR="00E4120C" w:rsidRDefault="00E4120C" w:rsidP="009D59C1">
      <w:pPr>
        <w:tabs>
          <w:tab w:val="left" w:pos="993"/>
        </w:tabs>
        <w:suppressAutoHyphens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6.</w:t>
      </w:r>
      <w:r w:rsidRPr="00745820">
        <w:rPr>
          <w:sz w:val="28"/>
          <w:szCs w:val="28"/>
        </w:rPr>
        <w:t xml:space="preserve">Норматив для формирования расходов на оплату труда </w:t>
      </w:r>
      <w:r w:rsidRPr="00364A45">
        <w:rPr>
          <w:sz w:val="28"/>
          <w:szCs w:val="28"/>
        </w:rPr>
        <w:t xml:space="preserve">муниципальных служащих органов местного самоуправления </w:t>
      </w:r>
      <w:r>
        <w:rPr>
          <w:sz w:val="28"/>
          <w:szCs w:val="28"/>
        </w:rPr>
        <w:t>городского поселения город Россошь, работников муниципальных учреждений</w:t>
      </w:r>
      <w:r w:rsidRPr="00745820">
        <w:rPr>
          <w:sz w:val="28"/>
          <w:szCs w:val="28"/>
        </w:rPr>
        <w:t xml:space="preserve"> не превышен</w:t>
      </w:r>
      <w:r w:rsidRPr="00041441">
        <w:rPr>
          <w:sz w:val="26"/>
          <w:szCs w:val="26"/>
        </w:rPr>
        <w:t>.</w:t>
      </w:r>
    </w:p>
    <w:p w:rsidR="00E34D0A" w:rsidRDefault="006B2B42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7</w:t>
      </w:r>
      <w:r w:rsidR="00CD4185" w:rsidRPr="00CD4185">
        <w:rPr>
          <w:sz w:val="28"/>
          <w:szCs w:val="28"/>
        </w:rPr>
        <w:t>. В ходе проведения внешней проверки</w:t>
      </w:r>
      <w:r w:rsidR="008D6140">
        <w:rPr>
          <w:sz w:val="28"/>
          <w:szCs w:val="28"/>
        </w:rPr>
        <w:t xml:space="preserve"> исполнения бюджета в 2019</w:t>
      </w:r>
      <w:r w:rsidR="00CD4185">
        <w:rPr>
          <w:sz w:val="28"/>
          <w:szCs w:val="28"/>
        </w:rPr>
        <w:t xml:space="preserve"> году нецелевого и неэффективного расходования денежных средств не выя</w:t>
      </w:r>
      <w:r w:rsidR="00DB09D4">
        <w:rPr>
          <w:sz w:val="28"/>
          <w:szCs w:val="28"/>
        </w:rPr>
        <w:t>в</w:t>
      </w:r>
      <w:r w:rsidR="00CD4185">
        <w:rPr>
          <w:sz w:val="28"/>
          <w:szCs w:val="28"/>
        </w:rPr>
        <w:t>лено.</w:t>
      </w:r>
    </w:p>
    <w:p w:rsidR="00E34D0A" w:rsidRDefault="00E34D0A" w:rsidP="00E34D0A">
      <w:pPr>
        <w:tabs>
          <w:tab w:val="left" w:pos="993"/>
        </w:tabs>
        <w:suppressAutoHyphens w:val="0"/>
        <w:jc w:val="both"/>
      </w:pPr>
    </w:p>
    <w:p w:rsidR="00C71EC8" w:rsidRDefault="00C71EC8">
      <w:pPr>
        <w:ind w:firstLine="900"/>
        <w:jc w:val="both"/>
      </w:pPr>
      <w:r>
        <w:rPr>
          <w:sz w:val="28"/>
          <w:szCs w:val="28"/>
        </w:rPr>
        <w:t>Контрольно-счетная комиссия рекомендует:</w:t>
      </w:r>
      <w:r>
        <w:t xml:space="preserve"> </w:t>
      </w:r>
    </w:p>
    <w:p w:rsidR="00C71EC8" w:rsidRDefault="00C71EC8">
      <w:pPr>
        <w:ind w:firstLine="900"/>
        <w:jc w:val="both"/>
      </w:pPr>
    </w:p>
    <w:p w:rsidR="0063499F" w:rsidRDefault="00C71EC8" w:rsidP="0063499F">
      <w:pPr>
        <w:ind w:firstLine="900"/>
        <w:jc w:val="both"/>
        <w:rPr>
          <w:sz w:val="28"/>
          <w:szCs w:val="28"/>
        </w:rPr>
      </w:pPr>
      <w:r>
        <w:t xml:space="preserve">1. </w:t>
      </w:r>
      <w:r w:rsidR="005A7DE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225586">
        <w:rPr>
          <w:sz w:val="28"/>
          <w:szCs w:val="28"/>
        </w:rPr>
        <w:t xml:space="preserve">городского поселения город Россошь </w:t>
      </w:r>
      <w:r w:rsidR="00335182">
        <w:rPr>
          <w:sz w:val="28"/>
          <w:szCs w:val="28"/>
        </w:rPr>
        <w:t>усилить</w:t>
      </w:r>
      <w:r>
        <w:rPr>
          <w:sz w:val="28"/>
          <w:szCs w:val="28"/>
        </w:rPr>
        <w:t xml:space="preserve"> меры по осу</w:t>
      </w:r>
      <w:r w:rsidR="009D59C1">
        <w:rPr>
          <w:sz w:val="28"/>
          <w:szCs w:val="28"/>
        </w:rPr>
        <w:t xml:space="preserve">ществлению внутреннего </w:t>
      </w:r>
      <w:r w:rsidR="0086267F">
        <w:rPr>
          <w:sz w:val="28"/>
          <w:szCs w:val="28"/>
        </w:rPr>
        <w:t>контроля</w:t>
      </w:r>
      <w:r w:rsidR="009D59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соблюдением требований бюджетного законодательства, соблюдением финансовой дисциплины и эффективным использованием материальных и финансовых ресурсов, </w:t>
      </w:r>
      <w:r w:rsidR="00225586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допускать случаев неэффективного использования средств. </w:t>
      </w:r>
    </w:p>
    <w:p w:rsidR="0063499F" w:rsidRPr="0063499F" w:rsidRDefault="0063499F" w:rsidP="0063499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 xml:space="preserve">             </w:t>
      </w:r>
      <w:r w:rsidR="009D59C1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 xml:space="preserve">Отделу по </w:t>
      </w:r>
      <w:r w:rsidRPr="0063499F">
        <w:rPr>
          <w:sz w:val="28"/>
          <w:szCs w:val="28"/>
          <w:lang w:eastAsia="ru-RU"/>
        </w:rPr>
        <w:t>финансам и бухгалтерского учета, как органу, уполномоченному на</w:t>
      </w:r>
      <w:r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>формирование годовой бюджетной отчетности об исполнении бюджета</w:t>
      </w:r>
      <w:r>
        <w:rPr>
          <w:sz w:val="28"/>
          <w:szCs w:val="28"/>
          <w:lang w:eastAsia="ru-RU"/>
        </w:rPr>
        <w:t xml:space="preserve">  </w:t>
      </w:r>
      <w:r w:rsidRPr="0063499F">
        <w:rPr>
          <w:sz w:val="28"/>
          <w:szCs w:val="28"/>
          <w:lang w:eastAsia="ru-RU"/>
        </w:rPr>
        <w:t>обеспечить</w:t>
      </w:r>
      <w:r>
        <w:rPr>
          <w:sz w:val="28"/>
          <w:szCs w:val="28"/>
          <w:lang w:eastAsia="ru-RU"/>
        </w:rPr>
        <w:t xml:space="preserve"> п</w:t>
      </w:r>
      <w:r w:rsidRPr="0063499F">
        <w:rPr>
          <w:sz w:val="28"/>
          <w:szCs w:val="28"/>
          <w:lang w:eastAsia="ru-RU"/>
        </w:rPr>
        <w:t>овышение эффективности и качества управления муниципальными</w:t>
      </w:r>
      <w:r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>финансами, в части:</w:t>
      </w:r>
    </w:p>
    <w:p w:rsidR="0063499F" w:rsidRPr="0063499F" w:rsidRDefault="0063499F" w:rsidP="0063499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равномерности кассовых расходов бюджета в течение финансового года;</w:t>
      </w:r>
    </w:p>
    <w:p w:rsidR="0063499F" w:rsidRPr="0063499F" w:rsidRDefault="0063499F" w:rsidP="0063499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сокращения дебиторской и кредиторской задолженности;</w:t>
      </w:r>
    </w:p>
    <w:p w:rsidR="00C71EC8" w:rsidRDefault="0063499F" w:rsidP="0079280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3499F">
        <w:rPr>
          <w:sz w:val="28"/>
          <w:szCs w:val="28"/>
          <w:lang w:eastAsia="ru-RU"/>
        </w:rPr>
        <w:t>- повышения ответственности подведомственных учреждений</w:t>
      </w:r>
      <w:r w:rsidR="00CB08BA">
        <w:rPr>
          <w:sz w:val="28"/>
          <w:szCs w:val="28"/>
          <w:lang w:eastAsia="ru-RU"/>
        </w:rPr>
        <w:t xml:space="preserve"> </w:t>
      </w:r>
      <w:r w:rsidRPr="0063499F">
        <w:rPr>
          <w:sz w:val="28"/>
          <w:szCs w:val="28"/>
          <w:lang w:eastAsia="ru-RU"/>
        </w:rPr>
        <w:t xml:space="preserve">за организацию и исполнение бюджета городского </w:t>
      </w:r>
      <w:r>
        <w:rPr>
          <w:sz w:val="28"/>
          <w:szCs w:val="28"/>
          <w:lang w:eastAsia="ru-RU"/>
        </w:rPr>
        <w:t>поселения город Россошь</w:t>
      </w:r>
      <w:r w:rsidR="00792808">
        <w:rPr>
          <w:sz w:val="28"/>
          <w:szCs w:val="28"/>
          <w:lang w:eastAsia="ru-RU"/>
        </w:rPr>
        <w:t>.</w:t>
      </w:r>
    </w:p>
    <w:p w:rsidR="00C71EC8" w:rsidRDefault="007322EB" w:rsidP="00896D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92808">
        <w:rPr>
          <w:sz w:val="28"/>
          <w:szCs w:val="28"/>
        </w:rPr>
        <w:t xml:space="preserve">       3</w:t>
      </w:r>
      <w:r w:rsidR="00A14AE4">
        <w:rPr>
          <w:sz w:val="28"/>
          <w:szCs w:val="28"/>
        </w:rPr>
        <w:t>.Депутатам Совета</w:t>
      </w:r>
      <w:r w:rsidR="00225586">
        <w:rPr>
          <w:sz w:val="28"/>
          <w:szCs w:val="28"/>
        </w:rPr>
        <w:t xml:space="preserve"> народных депутатов городского поселения  город Россошь </w:t>
      </w:r>
      <w:r w:rsidR="00C71EC8">
        <w:rPr>
          <w:sz w:val="28"/>
          <w:szCs w:val="28"/>
        </w:rPr>
        <w:t>утвердить отчет</w:t>
      </w:r>
      <w:r w:rsidR="00A14AE4" w:rsidRPr="00A14AE4">
        <w:rPr>
          <w:sz w:val="28"/>
          <w:szCs w:val="28"/>
        </w:rPr>
        <w:t xml:space="preserve"> </w:t>
      </w:r>
      <w:r w:rsidR="00A14AE4">
        <w:rPr>
          <w:sz w:val="28"/>
          <w:szCs w:val="28"/>
        </w:rPr>
        <w:t xml:space="preserve">об  исполнении  бюджета городского </w:t>
      </w:r>
      <w:r w:rsidR="00B54BF5">
        <w:rPr>
          <w:sz w:val="28"/>
          <w:szCs w:val="28"/>
        </w:rPr>
        <w:t>поселения город Россошь  за 2019</w:t>
      </w:r>
      <w:r w:rsidR="00A14AE4">
        <w:rPr>
          <w:sz w:val="28"/>
          <w:szCs w:val="28"/>
        </w:rPr>
        <w:t xml:space="preserve"> год</w:t>
      </w:r>
      <w:r w:rsidR="00C71EC8">
        <w:rPr>
          <w:sz w:val="28"/>
          <w:szCs w:val="28"/>
        </w:rPr>
        <w:t>.</w:t>
      </w: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CB08BA" w:rsidRPr="00CB08BA" w:rsidRDefault="00CB08BA" w:rsidP="00CB08BA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CB08BA">
        <w:rPr>
          <w:b/>
          <w:bCs/>
          <w:lang w:eastAsia="ru-RU"/>
        </w:rPr>
        <w:t>ЗАКЛЮЧЕНИЕ ПО ИТОГАМ ПРОВЕДЕНИЯ ВНЕШНЕЙ ПРОВЕРКИ</w:t>
      </w:r>
    </w:p>
    <w:p w:rsidR="00CB08BA" w:rsidRDefault="00CB08BA" w:rsidP="00CB08BA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CB08BA">
        <w:rPr>
          <w:b/>
          <w:bCs/>
          <w:lang w:eastAsia="ru-RU"/>
        </w:rPr>
        <w:t>ГОДОВОГО ОТЧЕТА ОБ ИСПОЛНЕНИИ БЮДЖЕТА</w:t>
      </w:r>
      <w:r w:rsidR="009D59C1">
        <w:rPr>
          <w:b/>
          <w:bCs/>
          <w:lang w:eastAsia="ru-RU"/>
        </w:rPr>
        <w:t>.</w:t>
      </w:r>
    </w:p>
    <w:p w:rsidR="009D59C1" w:rsidRPr="00CB08BA" w:rsidRDefault="009D59C1" w:rsidP="00CB08BA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CB08BA" w:rsidRPr="00CB08BA" w:rsidRDefault="00CB08BA" w:rsidP="009D59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CB08BA">
        <w:rPr>
          <w:sz w:val="28"/>
          <w:szCs w:val="28"/>
          <w:lang w:eastAsia="ru-RU"/>
        </w:rPr>
        <w:t>Внешняя проверка годового отчета подтвердила достоверность основных</w:t>
      </w:r>
      <w:r w:rsidR="00736A8A">
        <w:rPr>
          <w:sz w:val="28"/>
          <w:szCs w:val="28"/>
          <w:lang w:eastAsia="ru-RU"/>
        </w:rPr>
        <w:t xml:space="preserve"> </w:t>
      </w:r>
    </w:p>
    <w:p w:rsidR="00794145" w:rsidRPr="00CB08BA" w:rsidRDefault="00CB08BA" w:rsidP="009D59C1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B08BA">
        <w:rPr>
          <w:sz w:val="28"/>
          <w:szCs w:val="28"/>
          <w:lang w:eastAsia="ru-RU"/>
        </w:rPr>
        <w:t xml:space="preserve">показателей годового отчета об исполнении бюджета городского </w:t>
      </w:r>
      <w:r>
        <w:rPr>
          <w:sz w:val="28"/>
          <w:szCs w:val="28"/>
          <w:lang w:eastAsia="ru-RU"/>
        </w:rPr>
        <w:t xml:space="preserve">поселения город Россошь </w:t>
      </w:r>
      <w:r w:rsidRPr="00CB08BA">
        <w:rPr>
          <w:sz w:val="28"/>
          <w:szCs w:val="28"/>
          <w:lang w:eastAsia="ru-RU"/>
        </w:rPr>
        <w:t>за</w:t>
      </w:r>
      <w:r w:rsidR="00B54BF5">
        <w:rPr>
          <w:sz w:val="28"/>
          <w:szCs w:val="28"/>
          <w:lang w:eastAsia="ru-RU"/>
        </w:rPr>
        <w:t xml:space="preserve"> 2019</w:t>
      </w:r>
      <w:r w:rsidRPr="00CB08BA">
        <w:rPr>
          <w:sz w:val="28"/>
          <w:szCs w:val="28"/>
          <w:lang w:eastAsia="ru-RU"/>
        </w:rPr>
        <w:t xml:space="preserve"> год и соответствие его законодательству Российской Федерации.</w:t>
      </w:r>
    </w:p>
    <w:p w:rsidR="00794145" w:rsidRDefault="00794145" w:rsidP="00794145">
      <w:pPr>
        <w:jc w:val="both"/>
        <w:rPr>
          <w:sz w:val="28"/>
          <w:szCs w:val="28"/>
        </w:rPr>
      </w:pPr>
    </w:p>
    <w:p w:rsidR="00CB08BA" w:rsidRDefault="00CB08BA" w:rsidP="00794145">
      <w:pPr>
        <w:jc w:val="both"/>
        <w:rPr>
          <w:sz w:val="28"/>
          <w:szCs w:val="28"/>
        </w:rPr>
      </w:pPr>
    </w:p>
    <w:p w:rsidR="009D59C1" w:rsidRDefault="009D59C1" w:rsidP="00794145">
      <w:pPr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794145" w:rsidRDefault="00794145" w:rsidP="007941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комиссии </w:t>
      </w:r>
    </w:p>
    <w:p w:rsidR="00794145" w:rsidRDefault="00794145" w:rsidP="00794145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город Россошь                                     Ю. А. Коновальцева</w:t>
      </w:r>
    </w:p>
    <w:p w:rsidR="00C71EC8" w:rsidRDefault="00C71EC8">
      <w:pPr>
        <w:ind w:firstLine="570"/>
        <w:jc w:val="both"/>
        <w:rPr>
          <w:sz w:val="28"/>
          <w:szCs w:val="28"/>
        </w:rPr>
      </w:pPr>
    </w:p>
    <w:p w:rsidR="00C71EC8" w:rsidRDefault="00C71EC8">
      <w:pPr>
        <w:pStyle w:val="a0"/>
        <w:ind w:right="175" w:firstLine="708"/>
        <w:rPr>
          <w:szCs w:val="28"/>
        </w:rPr>
      </w:pPr>
    </w:p>
    <w:p w:rsidR="00C71EC8" w:rsidRDefault="00C71EC8">
      <w:pPr>
        <w:ind w:firstLine="709"/>
        <w:jc w:val="both"/>
        <w:rPr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</w:pPr>
    </w:p>
    <w:sectPr w:rsidR="00C71EC8" w:rsidSect="006520AD">
      <w:footerReference w:type="default" r:id="rId8"/>
      <w:pgSz w:w="11906" w:h="16838"/>
      <w:pgMar w:top="708" w:right="566" w:bottom="70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279" w:rsidRPr="000744BF" w:rsidRDefault="00C36279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1">
    <w:p w:rsidR="00C36279" w:rsidRPr="000744BF" w:rsidRDefault="00C36279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682" w:rsidRDefault="00414FEA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811682" w:rsidRPr="00FE7CC7" w:rsidRDefault="00414FEA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D221F7" w:rsidRPr="00D221F7">
                    <w:rPr>
                      <w:noProof/>
                      <w:color w:val="4F81BD"/>
                    </w:rPr>
                    <w:t>18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279" w:rsidRPr="000744BF" w:rsidRDefault="00C36279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1">
    <w:p w:rsidR="00C36279" w:rsidRPr="000744BF" w:rsidRDefault="00C36279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6626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23546"/>
    <w:rsid w:val="00025C97"/>
    <w:rsid w:val="0004051B"/>
    <w:rsid w:val="000408F7"/>
    <w:rsid w:val="00045CBD"/>
    <w:rsid w:val="00055B58"/>
    <w:rsid w:val="00066A28"/>
    <w:rsid w:val="00066AB1"/>
    <w:rsid w:val="00070EEB"/>
    <w:rsid w:val="00073010"/>
    <w:rsid w:val="000744BF"/>
    <w:rsid w:val="00076ED7"/>
    <w:rsid w:val="0009180B"/>
    <w:rsid w:val="000A069B"/>
    <w:rsid w:val="000C0B26"/>
    <w:rsid w:val="000E0972"/>
    <w:rsid w:val="000E187B"/>
    <w:rsid w:val="000E2750"/>
    <w:rsid w:val="000F123C"/>
    <w:rsid w:val="000F2C10"/>
    <w:rsid w:val="000F3EBD"/>
    <w:rsid w:val="000F4704"/>
    <w:rsid w:val="000F473A"/>
    <w:rsid w:val="000F74BB"/>
    <w:rsid w:val="00102EBC"/>
    <w:rsid w:val="00114589"/>
    <w:rsid w:val="00116343"/>
    <w:rsid w:val="001165AB"/>
    <w:rsid w:val="00120DFC"/>
    <w:rsid w:val="001256D5"/>
    <w:rsid w:val="00125914"/>
    <w:rsid w:val="0013035F"/>
    <w:rsid w:val="001325E5"/>
    <w:rsid w:val="001327C4"/>
    <w:rsid w:val="001414EE"/>
    <w:rsid w:val="00150E0A"/>
    <w:rsid w:val="00154BCC"/>
    <w:rsid w:val="001559D8"/>
    <w:rsid w:val="001567F3"/>
    <w:rsid w:val="00165923"/>
    <w:rsid w:val="00167784"/>
    <w:rsid w:val="00187E93"/>
    <w:rsid w:val="00193423"/>
    <w:rsid w:val="00194047"/>
    <w:rsid w:val="00194897"/>
    <w:rsid w:val="00196082"/>
    <w:rsid w:val="00197BCB"/>
    <w:rsid w:val="001A5FA8"/>
    <w:rsid w:val="001B0471"/>
    <w:rsid w:val="001B14CE"/>
    <w:rsid w:val="001C470F"/>
    <w:rsid w:val="001C4716"/>
    <w:rsid w:val="001C7746"/>
    <w:rsid w:val="001F08D4"/>
    <w:rsid w:val="001F1E6F"/>
    <w:rsid w:val="001F3883"/>
    <w:rsid w:val="001F4EC1"/>
    <w:rsid w:val="001F658D"/>
    <w:rsid w:val="00201995"/>
    <w:rsid w:val="0020469C"/>
    <w:rsid w:val="00206A80"/>
    <w:rsid w:val="00211AE0"/>
    <w:rsid w:val="00214E24"/>
    <w:rsid w:val="00223514"/>
    <w:rsid w:val="00224B53"/>
    <w:rsid w:val="002250A3"/>
    <w:rsid w:val="00225586"/>
    <w:rsid w:val="00243F94"/>
    <w:rsid w:val="0025643F"/>
    <w:rsid w:val="00274AEB"/>
    <w:rsid w:val="00274CD0"/>
    <w:rsid w:val="00280DAD"/>
    <w:rsid w:val="002835DB"/>
    <w:rsid w:val="00284F28"/>
    <w:rsid w:val="0029576B"/>
    <w:rsid w:val="0029789C"/>
    <w:rsid w:val="002A2497"/>
    <w:rsid w:val="002A280D"/>
    <w:rsid w:val="002B1962"/>
    <w:rsid w:val="002E1169"/>
    <w:rsid w:val="002E2B78"/>
    <w:rsid w:val="002E72D4"/>
    <w:rsid w:val="002F58D1"/>
    <w:rsid w:val="002F5C57"/>
    <w:rsid w:val="00332B5D"/>
    <w:rsid w:val="00335182"/>
    <w:rsid w:val="00336014"/>
    <w:rsid w:val="003401A4"/>
    <w:rsid w:val="00347CD7"/>
    <w:rsid w:val="0035111E"/>
    <w:rsid w:val="00351565"/>
    <w:rsid w:val="00352B3B"/>
    <w:rsid w:val="00355DB9"/>
    <w:rsid w:val="003563BE"/>
    <w:rsid w:val="003572D5"/>
    <w:rsid w:val="003605F4"/>
    <w:rsid w:val="00364A45"/>
    <w:rsid w:val="0036672D"/>
    <w:rsid w:val="003809A2"/>
    <w:rsid w:val="0038764B"/>
    <w:rsid w:val="003B5A56"/>
    <w:rsid w:val="003C111A"/>
    <w:rsid w:val="003C5275"/>
    <w:rsid w:val="003C5857"/>
    <w:rsid w:val="003C63FE"/>
    <w:rsid w:val="003C78A4"/>
    <w:rsid w:val="003D7817"/>
    <w:rsid w:val="003E0EF5"/>
    <w:rsid w:val="003E7F3E"/>
    <w:rsid w:val="003F1683"/>
    <w:rsid w:val="004000E3"/>
    <w:rsid w:val="0040085D"/>
    <w:rsid w:val="00401363"/>
    <w:rsid w:val="00403A64"/>
    <w:rsid w:val="00414FEA"/>
    <w:rsid w:val="0042474E"/>
    <w:rsid w:val="00433DBA"/>
    <w:rsid w:val="00435AF6"/>
    <w:rsid w:val="00441637"/>
    <w:rsid w:val="0044177C"/>
    <w:rsid w:val="004426EA"/>
    <w:rsid w:val="004455B1"/>
    <w:rsid w:val="00452711"/>
    <w:rsid w:val="004612EE"/>
    <w:rsid w:val="0046234E"/>
    <w:rsid w:val="00467DA1"/>
    <w:rsid w:val="00473519"/>
    <w:rsid w:val="00474343"/>
    <w:rsid w:val="00482A92"/>
    <w:rsid w:val="00485E9B"/>
    <w:rsid w:val="0048668F"/>
    <w:rsid w:val="00496B05"/>
    <w:rsid w:val="004B0916"/>
    <w:rsid w:val="004B53ED"/>
    <w:rsid w:val="004B7831"/>
    <w:rsid w:val="004C49FF"/>
    <w:rsid w:val="004C68D2"/>
    <w:rsid w:val="004D1691"/>
    <w:rsid w:val="004D2B50"/>
    <w:rsid w:val="004D41BE"/>
    <w:rsid w:val="004E2A71"/>
    <w:rsid w:val="004E5722"/>
    <w:rsid w:val="004F4AD2"/>
    <w:rsid w:val="004F6E81"/>
    <w:rsid w:val="005124B6"/>
    <w:rsid w:val="005138F5"/>
    <w:rsid w:val="00523AA4"/>
    <w:rsid w:val="005246D1"/>
    <w:rsid w:val="00534DFC"/>
    <w:rsid w:val="00544609"/>
    <w:rsid w:val="005477A8"/>
    <w:rsid w:val="005520DC"/>
    <w:rsid w:val="005545DA"/>
    <w:rsid w:val="00560900"/>
    <w:rsid w:val="0056324F"/>
    <w:rsid w:val="005647A5"/>
    <w:rsid w:val="0056647F"/>
    <w:rsid w:val="005762B1"/>
    <w:rsid w:val="00587C9A"/>
    <w:rsid w:val="005A4690"/>
    <w:rsid w:val="005A795F"/>
    <w:rsid w:val="005A7DE5"/>
    <w:rsid w:val="005B4F0E"/>
    <w:rsid w:val="005C15A0"/>
    <w:rsid w:val="005C1F17"/>
    <w:rsid w:val="005C242A"/>
    <w:rsid w:val="005C6CEB"/>
    <w:rsid w:val="005D1BAA"/>
    <w:rsid w:val="005D2AD6"/>
    <w:rsid w:val="005D6A0B"/>
    <w:rsid w:val="005E656C"/>
    <w:rsid w:val="005F159D"/>
    <w:rsid w:val="005F3D84"/>
    <w:rsid w:val="00620FD5"/>
    <w:rsid w:val="00624A60"/>
    <w:rsid w:val="006313C5"/>
    <w:rsid w:val="00631C07"/>
    <w:rsid w:val="00633DF1"/>
    <w:rsid w:val="0063499F"/>
    <w:rsid w:val="00636B6D"/>
    <w:rsid w:val="00647944"/>
    <w:rsid w:val="006517F2"/>
    <w:rsid w:val="006520AD"/>
    <w:rsid w:val="00657E86"/>
    <w:rsid w:val="006668CB"/>
    <w:rsid w:val="00667437"/>
    <w:rsid w:val="006848AE"/>
    <w:rsid w:val="00684A18"/>
    <w:rsid w:val="00690A1B"/>
    <w:rsid w:val="00695C40"/>
    <w:rsid w:val="006A5D91"/>
    <w:rsid w:val="006A6F46"/>
    <w:rsid w:val="006A7900"/>
    <w:rsid w:val="006B14B2"/>
    <w:rsid w:val="006B2B42"/>
    <w:rsid w:val="006C695D"/>
    <w:rsid w:val="006E11FC"/>
    <w:rsid w:val="006F029B"/>
    <w:rsid w:val="006F2FEB"/>
    <w:rsid w:val="006F6112"/>
    <w:rsid w:val="00705302"/>
    <w:rsid w:val="0071014A"/>
    <w:rsid w:val="007175C2"/>
    <w:rsid w:val="00720B19"/>
    <w:rsid w:val="007322EB"/>
    <w:rsid w:val="00736A8A"/>
    <w:rsid w:val="00745820"/>
    <w:rsid w:val="00747336"/>
    <w:rsid w:val="007562AA"/>
    <w:rsid w:val="00756974"/>
    <w:rsid w:val="00763128"/>
    <w:rsid w:val="007654C8"/>
    <w:rsid w:val="00772C2B"/>
    <w:rsid w:val="0077577E"/>
    <w:rsid w:val="00775FD0"/>
    <w:rsid w:val="00786651"/>
    <w:rsid w:val="00786F9E"/>
    <w:rsid w:val="00792808"/>
    <w:rsid w:val="0079368F"/>
    <w:rsid w:val="00794145"/>
    <w:rsid w:val="007B0EEE"/>
    <w:rsid w:val="007B3E50"/>
    <w:rsid w:val="007D06C1"/>
    <w:rsid w:val="007D7D37"/>
    <w:rsid w:val="007E21C5"/>
    <w:rsid w:val="007E349F"/>
    <w:rsid w:val="007E612E"/>
    <w:rsid w:val="007F7BB8"/>
    <w:rsid w:val="00811682"/>
    <w:rsid w:val="008147A4"/>
    <w:rsid w:val="00815D64"/>
    <w:rsid w:val="00820811"/>
    <w:rsid w:val="008302A2"/>
    <w:rsid w:val="00832003"/>
    <w:rsid w:val="00833B85"/>
    <w:rsid w:val="00833DE6"/>
    <w:rsid w:val="00843A08"/>
    <w:rsid w:val="00846294"/>
    <w:rsid w:val="0084697A"/>
    <w:rsid w:val="0086267F"/>
    <w:rsid w:val="008635CE"/>
    <w:rsid w:val="00866E43"/>
    <w:rsid w:val="00877A69"/>
    <w:rsid w:val="00880D8C"/>
    <w:rsid w:val="00892158"/>
    <w:rsid w:val="00895BB2"/>
    <w:rsid w:val="00896DDD"/>
    <w:rsid w:val="008A05F6"/>
    <w:rsid w:val="008A1734"/>
    <w:rsid w:val="008A2F77"/>
    <w:rsid w:val="008B63E9"/>
    <w:rsid w:val="008B65E2"/>
    <w:rsid w:val="008C5D63"/>
    <w:rsid w:val="008C7C77"/>
    <w:rsid w:val="008D0D5E"/>
    <w:rsid w:val="008D4293"/>
    <w:rsid w:val="008D6140"/>
    <w:rsid w:val="008E2751"/>
    <w:rsid w:val="008E4174"/>
    <w:rsid w:val="008F007E"/>
    <w:rsid w:val="00907895"/>
    <w:rsid w:val="00917AD3"/>
    <w:rsid w:val="00920D0E"/>
    <w:rsid w:val="00926199"/>
    <w:rsid w:val="0093359F"/>
    <w:rsid w:val="00936121"/>
    <w:rsid w:val="00937A94"/>
    <w:rsid w:val="00942373"/>
    <w:rsid w:val="0094348D"/>
    <w:rsid w:val="009460E1"/>
    <w:rsid w:val="00963D55"/>
    <w:rsid w:val="00965AD3"/>
    <w:rsid w:val="00966D9F"/>
    <w:rsid w:val="00967C2E"/>
    <w:rsid w:val="009708AA"/>
    <w:rsid w:val="009720CC"/>
    <w:rsid w:val="009829F5"/>
    <w:rsid w:val="00997CE2"/>
    <w:rsid w:val="009A2256"/>
    <w:rsid w:val="009A3D07"/>
    <w:rsid w:val="009B4A9F"/>
    <w:rsid w:val="009B5104"/>
    <w:rsid w:val="009B6379"/>
    <w:rsid w:val="009C0DDC"/>
    <w:rsid w:val="009C3418"/>
    <w:rsid w:val="009C4B37"/>
    <w:rsid w:val="009D337F"/>
    <w:rsid w:val="009D38A3"/>
    <w:rsid w:val="009D43B0"/>
    <w:rsid w:val="009D59C1"/>
    <w:rsid w:val="009E20EA"/>
    <w:rsid w:val="009E4C83"/>
    <w:rsid w:val="009E747A"/>
    <w:rsid w:val="009F2322"/>
    <w:rsid w:val="009F5821"/>
    <w:rsid w:val="00A03BC9"/>
    <w:rsid w:val="00A136DF"/>
    <w:rsid w:val="00A14AE4"/>
    <w:rsid w:val="00A20136"/>
    <w:rsid w:val="00A305AD"/>
    <w:rsid w:val="00A35C03"/>
    <w:rsid w:val="00A37F32"/>
    <w:rsid w:val="00A50C18"/>
    <w:rsid w:val="00A54D96"/>
    <w:rsid w:val="00A8247F"/>
    <w:rsid w:val="00A930A2"/>
    <w:rsid w:val="00A95546"/>
    <w:rsid w:val="00AB00DE"/>
    <w:rsid w:val="00AB2F49"/>
    <w:rsid w:val="00AC36F8"/>
    <w:rsid w:val="00AC3F71"/>
    <w:rsid w:val="00AC42F7"/>
    <w:rsid w:val="00AD5B69"/>
    <w:rsid w:val="00AD7525"/>
    <w:rsid w:val="00AD7C4F"/>
    <w:rsid w:val="00AE0B71"/>
    <w:rsid w:val="00AE78C2"/>
    <w:rsid w:val="00AE7CC7"/>
    <w:rsid w:val="00AF1FA3"/>
    <w:rsid w:val="00AF5EA4"/>
    <w:rsid w:val="00AF6824"/>
    <w:rsid w:val="00B05C13"/>
    <w:rsid w:val="00B21109"/>
    <w:rsid w:val="00B23B1D"/>
    <w:rsid w:val="00B248ED"/>
    <w:rsid w:val="00B24E94"/>
    <w:rsid w:val="00B3033C"/>
    <w:rsid w:val="00B32ECE"/>
    <w:rsid w:val="00B340AC"/>
    <w:rsid w:val="00B41B34"/>
    <w:rsid w:val="00B41E7C"/>
    <w:rsid w:val="00B5058F"/>
    <w:rsid w:val="00B52854"/>
    <w:rsid w:val="00B54BF5"/>
    <w:rsid w:val="00B566E0"/>
    <w:rsid w:val="00B60F6A"/>
    <w:rsid w:val="00B74D87"/>
    <w:rsid w:val="00B766C8"/>
    <w:rsid w:val="00B7699D"/>
    <w:rsid w:val="00B76F61"/>
    <w:rsid w:val="00B83A59"/>
    <w:rsid w:val="00B8767D"/>
    <w:rsid w:val="00B879C1"/>
    <w:rsid w:val="00B9016F"/>
    <w:rsid w:val="00B952E6"/>
    <w:rsid w:val="00BA5A0A"/>
    <w:rsid w:val="00BA6A01"/>
    <w:rsid w:val="00BA7114"/>
    <w:rsid w:val="00BA792F"/>
    <w:rsid w:val="00BB4200"/>
    <w:rsid w:val="00BB4B44"/>
    <w:rsid w:val="00BB61F1"/>
    <w:rsid w:val="00BB676F"/>
    <w:rsid w:val="00BC089C"/>
    <w:rsid w:val="00BC2EC8"/>
    <w:rsid w:val="00BC561B"/>
    <w:rsid w:val="00BD4D6C"/>
    <w:rsid w:val="00BE4ABC"/>
    <w:rsid w:val="00BF1A90"/>
    <w:rsid w:val="00BF5ABE"/>
    <w:rsid w:val="00BF7510"/>
    <w:rsid w:val="00C0775D"/>
    <w:rsid w:val="00C1454A"/>
    <w:rsid w:val="00C15BA0"/>
    <w:rsid w:val="00C215A8"/>
    <w:rsid w:val="00C22424"/>
    <w:rsid w:val="00C3083B"/>
    <w:rsid w:val="00C30B23"/>
    <w:rsid w:val="00C30FAC"/>
    <w:rsid w:val="00C349C3"/>
    <w:rsid w:val="00C36279"/>
    <w:rsid w:val="00C40678"/>
    <w:rsid w:val="00C6348E"/>
    <w:rsid w:val="00C639B3"/>
    <w:rsid w:val="00C674F1"/>
    <w:rsid w:val="00C71EC8"/>
    <w:rsid w:val="00C72CFF"/>
    <w:rsid w:val="00C72E01"/>
    <w:rsid w:val="00C944E4"/>
    <w:rsid w:val="00C96D5C"/>
    <w:rsid w:val="00CA076F"/>
    <w:rsid w:val="00CA18A0"/>
    <w:rsid w:val="00CA2DE7"/>
    <w:rsid w:val="00CA68B3"/>
    <w:rsid w:val="00CB08BA"/>
    <w:rsid w:val="00CB784E"/>
    <w:rsid w:val="00CC247F"/>
    <w:rsid w:val="00CD19CB"/>
    <w:rsid w:val="00CD4185"/>
    <w:rsid w:val="00CD4C42"/>
    <w:rsid w:val="00CE2C78"/>
    <w:rsid w:val="00CE7482"/>
    <w:rsid w:val="00CF5B92"/>
    <w:rsid w:val="00D00DBF"/>
    <w:rsid w:val="00D01B0D"/>
    <w:rsid w:val="00D055A0"/>
    <w:rsid w:val="00D111AC"/>
    <w:rsid w:val="00D11828"/>
    <w:rsid w:val="00D11945"/>
    <w:rsid w:val="00D122EE"/>
    <w:rsid w:val="00D15107"/>
    <w:rsid w:val="00D15F1C"/>
    <w:rsid w:val="00D168CF"/>
    <w:rsid w:val="00D174D9"/>
    <w:rsid w:val="00D218D0"/>
    <w:rsid w:val="00D221F7"/>
    <w:rsid w:val="00D2252B"/>
    <w:rsid w:val="00D2379C"/>
    <w:rsid w:val="00D52921"/>
    <w:rsid w:val="00D601BC"/>
    <w:rsid w:val="00D60F67"/>
    <w:rsid w:val="00D70F1C"/>
    <w:rsid w:val="00D7258A"/>
    <w:rsid w:val="00D72E9A"/>
    <w:rsid w:val="00D74D9B"/>
    <w:rsid w:val="00D83D37"/>
    <w:rsid w:val="00D90308"/>
    <w:rsid w:val="00D90DFB"/>
    <w:rsid w:val="00DB09D4"/>
    <w:rsid w:val="00DB4BE9"/>
    <w:rsid w:val="00DC5844"/>
    <w:rsid w:val="00DC5F73"/>
    <w:rsid w:val="00DC6D37"/>
    <w:rsid w:val="00DD0EAD"/>
    <w:rsid w:val="00DD40A6"/>
    <w:rsid w:val="00DD5966"/>
    <w:rsid w:val="00DE4527"/>
    <w:rsid w:val="00DE6F5A"/>
    <w:rsid w:val="00DE71A4"/>
    <w:rsid w:val="00DF11DB"/>
    <w:rsid w:val="00E0298A"/>
    <w:rsid w:val="00E0416F"/>
    <w:rsid w:val="00E05CA3"/>
    <w:rsid w:val="00E10F5C"/>
    <w:rsid w:val="00E22127"/>
    <w:rsid w:val="00E2535F"/>
    <w:rsid w:val="00E327E3"/>
    <w:rsid w:val="00E34D0A"/>
    <w:rsid w:val="00E35E68"/>
    <w:rsid w:val="00E36C1C"/>
    <w:rsid w:val="00E40C3C"/>
    <w:rsid w:val="00E4120C"/>
    <w:rsid w:val="00E419B5"/>
    <w:rsid w:val="00E447A7"/>
    <w:rsid w:val="00E476A9"/>
    <w:rsid w:val="00E50D58"/>
    <w:rsid w:val="00E511E6"/>
    <w:rsid w:val="00E5197E"/>
    <w:rsid w:val="00E63037"/>
    <w:rsid w:val="00E65178"/>
    <w:rsid w:val="00E66273"/>
    <w:rsid w:val="00E748E4"/>
    <w:rsid w:val="00E77BA4"/>
    <w:rsid w:val="00E934BA"/>
    <w:rsid w:val="00E94B4F"/>
    <w:rsid w:val="00E97AB0"/>
    <w:rsid w:val="00EA3887"/>
    <w:rsid w:val="00EB539E"/>
    <w:rsid w:val="00EB56FC"/>
    <w:rsid w:val="00EE0650"/>
    <w:rsid w:val="00EE10BA"/>
    <w:rsid w:val="00EE5E95"/>
    <w:rsid w:val="00EF0C5D"/>
    <w:rsid w:val="00EF2B59"/>
    <w:rsid w:val="00F00071"/>
    <w:rsid w:val="00F03615"/>
    <w:rsid w:val="00F11159"/>
    <w:rsid w:val="00F15132"/>
    <w:rsid w:val="00F16F0A"/>
    <w:rsid w:val="00F3361C"/>
    <w:rsid w:val="00F3449F"/>
    <w:rsid w:val="00F34F08"/>
    <w:rsid w:val="00F448DE"/>
    <w:rsid w:val="00F44B60"/>
    <w:rsid w:val="00F50532"/>
    <w:rsid w:val="00F54E6B"/>
    <w:rsid w:val="00F62CFB"/>
    <w:rsid w:val="00F636AA"/>
    <w:rsid w:val="00F639E4"/>
    <w:rsid w:val="00F77289"/>
    <w:rsid w:val="00F77D43"/>
    <w:rsid w:val="00F84F04"/>
    <w:rsid w:val="00F876A9"/>
    <w:rsid w:val="00F93DDB"/>
    <w:rsid w:val="00F97C55"/>
    <w:rsid w:val="00FA6CF8"/>
    <w:rsid w:val="00FB119F"/>
    <w:rsid w:val="00FB5BEA"/>
    <w:rsid w:val="00FC5F2E"/>
    <w:rsid w:val="00FD024E"/>
    <w:rsid w:val="00FE0300"/>
    <w:rsid w:val="00FE0419"/>
    <w:rsid w:val="00FE7CC7"/>
    <w:rsid w:val="00FF3DCA"/>
    <w:rsid w:val="00FF4823"/>
    <w:rsid w:val="00FF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uiPriority w:val="34"/>
    <w:qFormat/>
    <w:rsid w:val="009D59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4F719-7035-4DA0-89C9-169C3795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2602</TotalTime>
  <Pages>24</Pages>
  <Words>8165</Words>
  <Characters>46541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54597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User</cp:lastModifiedBy>
  <cp:revision>95</cp:revision>
  <cp:lastPrinted>2020-06-10T10:27:00Z</cp:lastPrinted>
  <dcterms:created xsi:type="dcterms:W3CDTF">2020-03-03T13:21:00Z</dcterms:created>
  <dcterms:modified xsi:type="dcterms:W3CDTF">2020-06-10T10:29:00Z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