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</w:t>
      </w:r>
      <w:r w:rsidR="00476D2F">
        <w:rPr>
          <w:i/>
          <w:color w:val="00000A"/>
          <w:sz w:val="36"/>
          <w:szCs w:val="36"/>
        </w:rPr>
        <w:t xml:space="preserve"> -</w:t>
      </w:r>
      <w:r w:rsidRPr="008635CE">
        <w:rPr>
          <w:i/>
          <w:color w:val="00000A"/>
          <w:sz w:val="36"/>
          <w:szCs w:val="36"/>
        </w:rPr>
        <w:t xml:space="preserve">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</w:t>
      </w:r>
      <w:r w:rsidR="00476D2F">
        <w:rPr>
          <w:rStyle w:val="a5"/>
          <w:iCs/>
          <w:sz w:val="28"/>
          <w:szCs w:val="28"/>
        </w:rPr>
        <w:t xml:space="preserve">- </w:t>
      </w:r>
      <w:r w:rsidRPr="00161D6E">
        <w:rPr>
          <w:rStyle w:val="a5"/>
          <w:iCs/>
          <w:sz w:val="28"/>
          <w:szCs w:val="28"/>
        </w:rPr>
        <w:t xml:space="preserve">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       за </w:t>
      </w:r>
      <w:r w:rsidR="005F09C3" w:rsidRPr="00161D6E">
        <w:rPr>
          <w:rStyle w:val="a5"/>
          <w:iCs/>
          <w:sz w:val="28"/>
          <w:szCs w:val="28"/>
        </w:rPr>
        <w:t>первый</w:t>
      </w:r>
      <w:r>
        <w:rPr>
          <w:rStyle w:val="a5"/>
          <w:iCs/>
          <w:sz w:val="28"/>
          <w:szCs w:val="28"/>
        </w:rPr>
        <w:t xml:space="preserve"> квартал </w:t>
      </w:r>
      <w:r w:rsidR="00B548D4">
        <w:rPr>
          <w:rStyle w:val="a5"/>
          <w:iCs/>
          <w:sz w:val="28"/>
          <w:szCs w:val="28"/>
        </w:rPr>
        <w:t>202</w:t>
      </w:r>
      <w:r w:rsidR="00327166">
        <w:rPr>
          <w:rStyle w:val="a5"/>
          <w:iCs/>
          <w:sz w:val="28"/>
          <w:szCs w:val="28"/>
        </w:rPr>
        <w:t>3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327166">
      <w:pPr>
        <w:jc w:val="both"/>
        <w:rPr>
          <w:sz w:val="28"/>
        </w:rPr>
      </w:pPr>
      <w:r>
        <w:rPr>
          <w:sz w:val="28"/>
        </w:rPr>
        <w:t>09 июня</w:t>
      </w:r>
      <w:r w:rsidR="00B548D4">
        <w:rPr>
          <w:sz w:val="28"/>
        </w:rPr>
        <w:t xml:space="preserve"> 202</w:t>
      </w:r>
      <w:r>
        <w:rPr>
          <w:sz w:val="28"/>
        </w:rPr>
        <w:t>3</w:t>
      </w:r>
      <w:r w:rsidR="00C71EC8">
        <w:rPr>
          <w:sz w:val="28"/>
        </w:rPr>
        <w:t xml:space="preserve"> года                                                                  </w:t>
      </w:r>
      <w:r w:rsidR="00AC3652">
        <w:rPr>
          <w:sz w:val="28"/>
        </w:rPr>
        <w:t xml:space="preserve">    </w:t>
      </w:r>
      <w:r w:rsidR="00C71EC8">
        <w:rPr>
          <w:sz w:val="28"/>
        </w:rPr>
        <w:t xml:space="preserve">  </w:t>
      </w:r>
      <w:r w:rsidR="008635CE">
        <w:rPr>
          <w:sz w:val="28"/>
        </w:rPr>
        <w:t xml:space="preserve">             </w:t>
      </w:r>
      <w:r w:rsidR="00125914">
        <w:rPr>
          <w:sz w:val="28"/>
        </w:rPr>
        <w:t xml:space="preserve">    </w:t>
      </w:r>
      <w:r w:rsidR="004D490E">
        <w:rPr>
          <w:sz w:val="28"/>
        </w:rPr>
        <w:t xml:space="preserve">    </w:t>
      </w:r>
      <w:r w:rsidR="00221E8F">
        <w:rPr>
          <w:sz w:val="28"/>
        </w:rPr>
        <w:t xml:space="preserve"> </w:t>
      </w:r>
      <w:r>
        <w:rPr>
          <w:sz w:val="28"/>
        </w:rPr>
        <w:t>№20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2715EE" w:rsidRDefault="0040085D" w:rsidP="0040085D">
      <w:pPr>
        <w:jc w:val="both"/>
      </w:pPr>
      <w:r>
        <w:rPr>
          <w:b/>
          <w:sz w:val="28"/>
          <w:szCs w:val="28"/>
        </w:rPr>
        <w:t xml:space="preserve">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Пункт 1 статьи 157, </w:t>
      </w:r>
      <w:r w:rsidR="00D65773" w:rsidRPr="001A6B03">
        <w:t>статья 264.2</w:t>
      </w:r>
      <w:r w:rsidRPr="001A6B03">
        <w:t xml:space="preserve"> Бюджетного кодекса Российской Федерации (далее – БК РФ),</w:t>
      </w:r>
      <w:r w:rsidR="008F76FA" w:rsidRPr="001A6B03">
        <w:rPr>
          <w:spacing w:val="-1"/>
        </w:rPr>
        <w:t xml:space="preserve"> статья</w:t>
      </w:r>
      <w:r w:rsidR="00327166">
        <w:rPr>
          <w:spacing w:val="-1"/>
        </w:rPr>
        <w:t xml:space="preserve"> 62</w:t>
      </w:r>
      <w:r w:rsidRPr="001A6B03">
        <w:rPr>
          <w:spacing w:val="-1"/>
        </w:rPr>
        <w:t xml:space="preserve"> Положения о бюджетном процессе в городском поселении </w:t>
      </w:r>
      <w:r w:rsidR="00327166">
        <w:rPr>
          <w:spacing w:val="-1"/>
        </w:rPr>
        <w:t xml:space="preserve">- </w:t>
      </w:r>
      <w:r w:rsidRPr="001A6B03">
        <w:rPr>
          <w:spacing w:val="-1"/>
        </w:rPr>
        <w:t>город Россошь</w:t>
      </w:r>
      <w:r w:rsidR="00327166">
        <w:rPr>
          <w:spacing w:val="-1"/>
        </w:rPr>
        <w:t xml:space="preserve"> </w:t>
      </w:r>
      <w:r w:rsidR="0003219B" w:rsidRPr="002715EE">
        <w:rPr>
          <w:rStyle w:val="a5"/>
          <w:b w:val="0"/>
          <w:iCs/>
        </w:rPr>
        <w:t>Россошанского муниципального  района Воронежской области</w:t>
      </w:r>
      <w:r w:rsidRPr="002715EE">
        <w:rPr>
          <w:b/>
          <w:spacing w:val="-1"/>
        </w:rPr>
        <w:t>,</w:t>
      </w:r>
      <w:r w:rsidR="00917AD3" w:rsidRPr="002715EE">
        <w:rPr>
          <w:b/>
          <w:spacing w:val="-1"/>
        </w:rPr>
        <w:t xml:space="preserve"> </w:t>
      </w:r>
      <w:r w:rsidR="0079368F" w:rsidRPr="002715EE">
        <w:rPr>
          <w:spacing w:val="-1"/>
        </w:rPr>
        <w:t>утвержденного решением Совета народных депутатов городско</w:t>
      </w:r>
      <w:r w:rsidR="001D53A1" w:rsidRPr="002715EE">
        <w:rPr>
          <w:spacing w:val="-1"/>
        </w:rPr>
        <w:t xml:space="preserve">го поселения </w:t>
      </w:r>
      <w:r w:rsidR="0003219B" w:rsidRPr="002715EE">
        <w:rPr>
          <w:spacing w:val="-1"/>
        </w:rPr>
        <w:t>- город Россошь от 27.04.2023</w:t>
      </w:r>
      <w:r w:rsidR="0079368F" w:rsidRPr="002715EE">
        <w:rPr>
          <w:spacing w:val="-1"/>
        </w:rPr>
        <w:t xml:space="preserve"> №</w:t>
      </w:r>
      <w:r w:rsidR="0003219B" w:rsidRPr="002715EE">
        <w:rPr>
          <w:spacing w:val="-1"/>
        </w:rPr>
        <w:t>166</w:t>
      </w:r>
      <w:r w:rsidR="0079368F" w:rsidRPr="002715EE">
        <w:rPr>
          <w:spacing w:val="-1"/>
        </w:rPr>
        <w:t>,</w:t>
      </w:r>
      <w:r w:rsidRPr="002715EE">
        <w:rPr>
          <w:spacing w:val="-1"/>
        </w:rPr>
        <w:t xml:space="preserve"> </w:t>
      </w:r>
      <w:r w:rsidRPr="002715EE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2715EE">
        <w:rPr>
          <w:spacing w:val="-10"/>
        </w:rPr>
        <w:t xml:space="preserve">Положения  </w:t>
      </w:r>
      <w:r w:rsidRPr="002715EE">
        <w:rPr>
          <w:spacing w:val="-1"/>
        </w:rPr>
        <w:t xml:space="preserve">о Контрольно-счетной комиссии городского поселения </w:t>
      </w:r>
      <w:r w:rsidR="0003219B" w:rsidRPr="002715EE">
        <w:rPr>
          <w:spacing w:val="-1"/>
        </w:rPr>
        <w:t xml:space="preserve">- </w:t>
      </w:r>
      <w:r w:rsidRPr="002715EE">
        <w:rPr>
          <w:spacing w:val="-1"/>
        </w:rPr>
        <w:t>город Россошь  Россошанского муниципального района Воронежской области</w:t>
      </w:r>
      <w:r w:rsidR="00D30C66" w:rsidRPr="002715EE">
        <w:rPr>
          <w:spacing w:val="-1"/>
        </w:rPr>
        <w:t xml:space="preserve">, </w:t>
      </w:r>
      <w:r w:rsidR="001D53A1" w:rsidRPr="002715EE">
        <w:rPr>
          <w:spacing w:val="-1"/>
        </w:rPr>
        <w:t>утвержденного решением Совета народных депутатов городского поселения</w:t>
      </w:r>
      <w:r w:rsidR="007619FE">
        <w:rPr>
          <w:spacing w:val="-1"/>
        </w:rPr>
        <w:t xml:space="preserve"> -</w:t>
      </w:r>
      <w:r w:rsidR="001D53A1" w:rsidRPr="002715EE">
        <w:rPr>
          <w:spacing w:val="-1"/>
        </w:rPr>
        <w:t xml:space="preserve"> город Россошь от 27.04.2012 №125, в последней редакции от </w:t>
      </w:r>
      <w:r w:rsidR="00A66236" w:rsidRPr="002715EE">
        <w:rPr>
          <w:spacing w:val="-1"/>
        </w:rPr>
        <w:t>18.11.2021</w:t>
      </w:r>
      <w:r w:rsidR="001D53A1" w:rsidRPr="002715EE">
        <w:rPr>
          <w:spacing w:val="-1"/>
        </w:rPr>
        <w:t xml:space="preserve"> №</w:t>
      </w:r>
      <w:r w:rsidR="00A66236" w:rsidRPr="002715EE">
        <w:rPr>
          <w:spacing w:val="-1"/>
        </w:rPr>
        <w:t>79</w:t>
      </w:r>
      <w:r w:rsidR="00B32ECE" w:rsidRPr="002715EE">
        <w:t xml:space="preserve">, </w:t>
      </w:r>
      <w:r w:rsidR="001D53A1" w:rsidRPr="002715EE">
        <w:t xml:space="preserve">п. 2.2 </w:t>
      </w:r>
      <w:r w:rsidR="004F6E81" w:rsidRPr="002715EE">
        <w:t>П</w:t>
      </w:r>
      <w:r w:rsidR="008F76FA" w:rsidRPr="002715EE">
        <w:t>лан</w:t>
      </w:r>
      <w:r w:rsidR="001D53A1" w:rsidRPr="002715EE">
        <w:t>а</w:t>
      </w:r>
      <w:r w:rsidR="008F76FA" w:rsidRPr="002715EE">
        <w:t xml:space="preserve"> работы </w:t>
      </w:r>
      <w:r w:rsidRPr="002715EE">
        <w:t>Контрольно-счетной комиссии городского</w:t>
      </w:r>
      <w:r w:rsidR="004F6E81" w:rsidRPr="002715EE">
        <w:t xml:space="preserve"> поселе</w:t>
      </w:r>
      <w:r w:rsidR="00B548D4" w:rsidRPr="002715EE">
        <w:t xml:space="preserve">ния </w:t>
      </w:r>
      <w:r w:rsidR="0003219B" w:rsidRPr="002715EE">
        <w:t xml:space="preserve">- </w:t>
      </w:r>
      <w:r w:rsidR="00B548D4" w:rsidRPr="002715EE">
        <w:t>город Россошь на 202</w:t>
      </w:r>
      <w:r w:rsidR="0003219B" w:rsidRPr="002715EE">
        <w:t>3</w:t>
      </w:r>
      <w:r w:rsidRPr="002715EE">
        <w:t xml:space="preserve"> год, утвержденный распоряжением </w:t>
      </w:r>
      <w:r w:rsidR="00EE5E95" w:rsidRPr="002715EE">
        <w:t>Контрольно-счетной комиссии</w:t>
      </w:r>
      <w:r w:rsidRPr="002715EE">
        <w:t xml:space="preserve"> городского поселения </w:t>
      </w:r>
      <w:r w:rsidR="007619FE">
        <w:t xml:space="preserve">- </w:t>
      </w:r>
      <w:r w:rsidR="0003219B" w:rsidRPr="002715EE">
        <w:t>город Россошь от 26</w:t>
      </w:r>
      <w:r w:rsidR="001D53A1" w:rsidRPr="002715EE">
        <w:t>.12</w:t>
      </w:r>
      <w:r w:rsidR="00B548D4" w:rsidRPr="002715EE">
        <w:t>.202</w:t>
      </w:r>
      <w:r w:rsidR="0003219B" w:rsidRPr="002715EE">
        <w:t>2</w:t>
      </w:r>
      <w:r w:rsidR="00B32ECE" w:rsidRPr="002715EE">
        <w:t xml:space="preserve"> №</w:t>
      </w:r>
      <w:r w:rsidR="0003219B" w:rsidRPr="002715EE">
        <w:t>44</w:t>
      </w:r>
      <w:r w:rsidR="00D715EA" w:rsidRPr="002715EE">
        <w:t>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192D5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Анализ исполнения доходной части бюджета.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 xml:space="preserve">- Оценка поступлений в доходную часть </w:t>
      </w:r>
      <w:r w:rsidR="00530636" w:rsidRPr="001A6B03">
        <w:t xml:space="preserve">городского </w:t>
      </w:r>
      <w:r w:rsidRPr="001A6B03">
        <w:t>бюджета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192D56">
      <w:pPr>
        <w:pStyle w:val="aff4"/>
        <w:tabs>
          <w:tab w:val="left" w:pos="851"/>
        </w:tabs>
        <w:ind w:left="0" w:right="57"/>
        <w:jc w:val="both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221E8F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E702A4">
      <w:pPr>
        <w:shd w:val="clear" w:color="auto" w:fill="FFFFFF"/>
        <w:ind w:right="-5"/>
        <w:jc w:val="both"/>
      </w:pPr>
      <w:r w:rsidRPr="001A6B03">
        <w:t xml:space="preserve"> </w:t>
      </w:r>
      <w:r w:rsidR="005C2ABD">
        <w:t xml:space="preserve">   </w:t>
      </w:r>
      <w:r w:rsidR="00846AA0" w:rsidRPr="001A6B03">
        <w:t>Отче</w:t>
      </w:r>
      <w:r w:rsidR="005F09C3" w:rsidRPr="001A6B03">
        <w:t xml:space="preserve">т об исполнении бюджета городского поселения </w:t>
      </w:r>
      <w:r w:rsidR="00381D8D">
        <w:t xml:space="preserve">- </w:t>
      </w:r>
      <w:r w:rsidR="005F09C3" w:rsidRPr="001A6B03">
        <w:t>город Россошь за  первый</w:t>
      </w:r>
      <w:r w:rsidR="00B548D4">
        <w:t xml:space="preserve"> квартал 202</w:t>
      </w:r>
      <w:r w:rsidR="00381D8D">
        <w:t>3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5C2ABD" w:rsidP="0040085D">
      <w:pPr>
        <w:shd w:val="clear" w:color="auto" w:fill="FFFFFF"/>
        <w:ind w:right="-5"/>
      </w:pPr>
      <w:r>
        <w:t xml:space="preserve">    </w:t>
      </w:r>
      <w:r w:rsidR="0040085D" w:rsidRPr="001A6B03">
        <w:t xml:space="preserve">Администрация городского поселения </w:t>
      </w:r>
      <w:r w:rsidR="00381D8D">
        <w:t xml:space="preserve">- </w:t>
      </w:r>
      <w:r w:rsidR="0040085D" w:rsidRPr="001A6B03">
        <w:t>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lastRenderedPageBreak/>
        <w:t>Внешняя проверка отчета об исполнении</w:t>
      </w:r>
    </w:p>
    <w:p w:rsidR="0040085D" w:rsidRPr="001A6B03" w:rsidRDefault="00AF398D" w:rsidP="00AF398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40085D" w:rsidRPr="001A6B03">
        <w:rPr>
          <w:b/>
          <w:sz w:val="28"/>
          <w:szCs w:val="28"/>
        </w:rPr>
        <w:t>бюджета за</w:t>
      </w:r>
      <w:r w:rsidR="00FD72C2" w:rsidRPr="001A6B03">
        <w:rPr>
          <w:b/>
          <w:sz w:val="28"/>
          <w:szCs w:val="28"/>
        </w:rPr>
        <w:t xml:space="preserve"> первый </w:t>
      </w:r>
      <w:r w:rsidR="00B548D4">
        <w:rPr>
          <w:b/>
          <w:sz w:val="28"/>
          <w:szCs w:val="28"/>
        </w:rPr>
        <w:t xml:space="preserve"> квартал 202</w:t>
      </w:r>
      <w:r w:rsidR="00381D8D">
        <w:rPr>
          <w:b/>
          <w:sz w:val="28"/>
          <w:szCs w:val="28"/>
        </w:rPr>
        <w:t>3</w:t>
      </w:r>
      <w:r w:rsidR="0040085D" w:rsidRPr="001A6B03">
        <w:rPr>
          <w:b/>
          <w:sz w:val="28"/>
          <w:szCs w:val="28"/>
        </w:rPr>
        <w:t xml:space="preserve"> год</w:t>
      </w:r>
      <w:r w:rsidR="00B548D4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5C2ABD">
        <w:t xml:space="preserve"> 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FD72C2" w:rsidRPr="001A6B03">
        <w:rPr>
          <w:lang w:eastAsia="ru-RU"/>
        </w:rPr>
        <w:t>первый</w:t>
      </w:r>
      <w:r w:rsidR="00B548D4">
        <w:rPr>
          <w:lang w:eastAsia="ru-RU"/>
        </w:rPr>
        <w:t xml:space="preserve"> квартал 202</w:t>
      </w:r>
      <w:r w:rsidR="00381D8D">
        <w:rPr>
          <w:lang w:eastAsia="ru-RU"/>
        </w:rPr>
        <w:t>3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D30C66">
        <w:t>пред</w:t>
      </w:r>
      <w:r w:rsidR="001B0723" w:rsidRPr="001A6B03">
        <w:t>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>и бюджета за первый кварт</w:t>
      </w:r>
      <w:r w:rsidR="00AF0C23">
        <w:rPr>
          <w:lang w:eastAsia="ru-RU"/>
        </w:rPr>
        <w:t>ал 2023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</w:t>
      </w:r>
      <w:r w:rsidR="00AF0C23">
        <w:rPr>
          <w:lang w:eastAsia="ru-RU"/>
        </w:rPr>
        <w:t xml:space="preserve">- </w:t>
      </w:r>
      <w:r w:rsidRPr="001A6B03">
        <w:rPr>
          <w:lang w:eastAsia="ru-RU"/>
        </w:rPr>
        <w:t xml:space="preserve">город Россошь </w:t>
      </w:r>
      <w:r w:rsidRPr="001A6B03">
        <w:t xml:space="preserve">«Об исполнении бюджета городского поселения </w:t>
      </w:r>
      <w:r w:rsidR="00AF0C23">
        <w:t xml:space="preserve">- </w:t>
      </w:r>
      <w:r w:rsidRPr="001A6B03">
        <w:t>горо</w:t>
      </w:r>
      <w:r w:rsidR="00B548D4">
        <w:t>д Россошь за первый квартал 202</w:t>
      </w:r>
      <w:r w:rsidR="00AF0C23">
        <w:t>3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40085D" w:rsidRPr="00EF78C1" w:rsidRDefault="0040085D" w:rsidP="00A83D85">
      <w:pPr>
        <w:jc w:val="both"/>
      </w:pPr>
      <w:r w:rsidRPr="00EF78C1">
        <w:t xml:space="preserve">   </w:t>
      </w:r>
      <w:r w:rsidR="005C2ABD" w:rsidRPr="00EF78C1">
        <w:t xml:space="preserve">   </w:t>
      </w:r>
      <w:r w:rsidRPr="00EF78C1">
        <w:t>Настоящее заключение подготовлено в соответс</w:t>
      </w:r>
      <w:r w:rsidR="00720BEF" w:rsidRPr="00EF78C1">
        <w:t>твии с требованиями статьи 264.2</w:t>
      </w:r>
      <w:r w:rsidRPr="00EF78C1">
        <w:t xml:space="preserve"> БК РФ, </w:t>
      </w:r>
      <w:r w:rsidR="00AF0C23" w:rsidRPr="00EF78C1">
        <w:rPr>
          <w:spacing w:val="-1"/>
        </w:rPr>
        <w:t xml:space="preserve">статья 62 Положения о бюджетном процессе в городском поселении - город Россошь </w:t>
      </w:r>
      <w:r w:rsidR="00AF0C23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AF0C23" w:rsidRPr="00EF78C1">
        <w:rPr>
          <w:b/>
          <w:spacing w:val="-1"/>
        </w:rPr>
        <w:t xml:space="preserve">, </w:t>
      </w:r>
      <w:r w:rsidR="00AF0C23" w:rsidRPr="00EF78C1">
        <w:rPr>
          <w:spacing w:val="-1"/>
        </w:rPr>
        <w:t>утвержденного решением Совета народных депутатов городского поселения - город Россошь от 27.04.2023 №166</w:t>
      </w:r>
      <w:r w:rsidR="002E2B78" w:rsidRPr="00EF78C1">
        <w:rPr>
          <w:spacing w:val="-1"/>
        </w:rPr>
        <w:t xml:space="preserve">, </w:t>
      </w:r>
      <w:r w:rsidRPr="00EF78C1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</w:t>
      </w:r>
      <w:r w:rsidR="00D20E27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город Россошь </w:t>
      </w:r>
      <w:r w:rsidR="00B548D4">
        <w:rPr>
          <w:b/>
          <w:sz w:val="28"/>
          <w:szCs w:val="28"/>
        </w:rPr>
        <w:t>за первый квартал 202</w:t>
      </w:r>
      <w:r w:rsidR="00D20E2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5C2ABD" w:rsidP="005C2ABD">
      <w:pPr>
        <w:jc w:val="both"/>
      </w:pPr>
      <w:r>
        <w:t xml:space="preserve">        </w:t>
      </w:r>
      <w:r w:rsidR="00F0281A"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="00F0281A"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</w:t>
      </w:r>
      <w:r w:rsidR="00A0021F" w:rsidRPr="00EF78C1">
        <w:rPr>
          <w:spacing w:val="-1"/>
        </w:rPr>
        <w:t xml:space="preserve">в городском поселении - город Россошь </w:t>
      </w:r>
      <w:r w:rsidR="00A0021F" w:rsidRPr="00EF78C1">
        <w:rPr>
          <w:rStyle w:val="a5"/>
          <w:b w:val="0"/>
          <w:iCs/>
        </w:rPr>
        <w:t>Россошанского муниципального  района Воронежской области</w:t>
      </w:r>
      <w:r w:rsidR="00A0021F" w:rsidRPr="00EF78C1">
        <w:rPr>
          <w:b/>
          <w:spacing w:val="-1"/>
        </w:rPr>
        <w:t xml:space="preserve">, </w:t>
      </w:r>
      <w:r w:rsidR="00A0021F" w:rsidRPr="00EF78C1">
        <w:rPr>
          <w:spacing w:val="-1"/>
        </w:rPr>
        <w:t>утвержденного решением Совета народных депутатов городского поселения - город Россошь от 27.04.2023 №166</w:t>
      </w:r>
      <w:r w:rsidR="00EC5305">
        <w:rPr>
          <w:spacing w:val="-1"/>
        </w:rPr>
        <w:t xml:space="preserve">, </w:t>
      </w:r>
      <w:r w:rsidR="0040085D" w:rsidRPr="001A6B03">
        <w:t xml:space="preserve">составлен  Отчет об исполнении бюджета городского поселения </w:t>
      </w:r>
      <w:r w:rsidR="00A0021F">
        <w:t xml:space="preserve">- </w:t>
      </w:r>
      <w:r w:rsidR="0040085D" w:rsidRPr="001A6B03">
        <w:t xml:space="preserve">город Россошь </w:t>
      </w:r>
      <w:r w:rsidR="00B548D4">
        <w:t>за первый квартал 202</w:t>
      </w:r>
      <w:r w:rsidR="009D5F3C">
        <w:t>3</w:t>
      </w:r>
      <w:r w:rsidR="0040085D" w:rsidRPr="001A6B03">
        <w:t xml:space="preserve"> год</w:t>
      </w:r>
      <w:r w:rsidR="00F0281A" w:rsidRPr="001A6B03">
        <w:t>а</w:t>
      </w:r>
      <w:r w:rsidR="00AF51FB">
        <w:t xml:space="preserve"> </w:t>
      </w:r>
      <w:r w:rsidR="00AF51FB" w:rsidRPr="008474F2">
        <w:t>(утвержден распоряжением администрации городско</w:t>
      </w:r>
      <w:r w:rsidR="008474F2">
        <w:t xml:space="preserve">го поселения </w:t>
      </w:r>
      <w:r w:rsidR="009D5F3C">
        <w:t xml:space="preserve">- </w:t>
      </w:r>
      <w:r w:rsidR="008474F2">
        <w:t xml:space="preserve">город Россошь от </w:t>
      </w:r>
      <w:r w:rsidR="009D5F3C">
        <w:t>12.05</w:t>
      </w:r>
      <w:r w:rsidR="008474F2" w:rsidRPr="002C4D66">
        <w:t>.202</w:t>
      </w:r>
      <w:r w:rsidR="00685AAB">
        <w:t>3</w:t>
      </w:r>
      <w:r w:rsidR="008474F2" w:rsidRPr="002C4D66">
        <w:t xml:space="preserve"> №</w:t>
      </w:r>
      <w:r w:rsidR="00685AAB">
        <w:t>162</w:t>
      </w:r>
      <w:r w:rsidR="00AF51FB" w:rsidRPr="002C4D66">
        <w:t>-р</w:t>
      </w:r>
      <w:r w:rsidR="00AF51FB" w:rsidRPr="008474F2">
        <w:t>).</w:t>
      </w:r>
    </w:p>
    <w:p w:rsidR="0040085D" w:rsidRPr="001A6B03" w:rsidRDefault="005C2ABD" w:rsidP="005C2ABD">
      <w:pPr>
        <w:widowControl w:val="0"/>
        <w:jc w:val="both"/>
      </w:pPr>
      <w:r>
        <w:t xml:space="preserve">         </w:t>
      </w:r>
      <w:r w:rsidR="0040085D"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="0040085D" w:rsidRPr="001A6B03">
        <w:t xml:space="preserve"> администрации городского поселения</w:t>
      </w:r>
      <w:r w:rsidR="00C36381">
        <w:t xml:space="preserve"> -</w:t>
      </w:r>
      <w:r w:rsidR="0040085D" w:rsidRPr="001A6B03">
        <w:t xml:space="preserve"> город Россошь Россошанского муниципального района, </w:t>
      </w:r>
      <w:r w:rsidR="00AC3F71" w:rsidRPr="001A6B03">
        <w:t>уполномоченное</w:t>
      </w:r>
      <w:r w:rsidR="00EC5305">
        <w:t xml:space="preserve"> на составление О</w:t>
      </w:r>
      <w:r w:rsidR="0040085D" w:rsidRPr="001A6B03">
        <w:t xml:space="preserve">тчета об исполнении бюджета городского поселения </w:t>
      </w:r>
      <w:r w:rsidR="00C36381">
        <w:t xml:space="preserve">- </w:t>
      </w:r>
      <w:r w:rsidR="0040085D" w:rsidRPr="001A6B03">
        <w:t>город Россошь.</w:t>
      </w:r>
    </w:p>
    <w:p w:rsidR="001F2B83" w:rsidRDefault="005C2ABD" w:rsidP="005C2ABD">
      <w:pPr>
        <w:widowControl w:val="0"/>
        <w:jc w:val="both"/>
      </w:pPr>
      <w:r>
        <w:t xml:space="preserve">         </w:t>
      </w:r>
      <w:r w:rsidR="00EB7895">
        <w:t>Бюджет города на 202</w:t>
      </w:r>
      <w:r w:rsidR="00C36381">
        <w:t>3</w:t>
      </w:r>
      <w:r w:rsidR="0040085D" w:rsidRPr="001A6B03">
        <w:t xml:space="preserve"> год утвержден решением Совета народных депутатов город</w:t>
      </w:r>
      <w:r w:rsidR="00EB7895">
        <w:t xml:space="preserve">ского поселения </w:t>
      </w:r>
      <w:r w:rsidR="00C36381">
        <w:t xml:space="preserve">- </w:t>
      </w:r>
      <w:r w:rsidR="00EB7895">
        <w:t xml:space="preserve">город Россошь </w:t>
      </w:r>
      <w:r w:rsidR="00E84AAC">
        <w:t xml:space="preserve">от </w:t>
      </w:r>
      <w:r w:rsidR="00EB7895">
        <w:t>2</w:t>
      </w:r>
      <w:r w:rsidR="00762F38">
        <w:t>2</w:t>
      </w:r>
      <w:r w:rsidR="00DD4BF4">
        <w:t>.12.</w:t>
      </w:r>
      <w:r w:rsidR="00EB7895">
        <w:t>202</w:t>
      </w:r>
      <w:r w:rsidR="00762F38">
        <w:t>2</w:t>
      </w:r>
      <w:r w:rsidR="00EB7895">
        <w:t xml:space="preserve">  №</w:t>
      </w:r>
      <w:r w:rsidR="00762F38">
        <w:t>143</w:t>
      </w:r>
      <w:r w:rsidR="0040085D" w:rsidRPr="001A6B03">
        <w:t xml:space="preserve"> по доходам в сумме </w:t>
      </w:r>
      <w:r w:rsidR="00003ED5">
        <w:t xml:space="preserve">  </w:t>
      </w:r>
      <w:r w:rsidR="00AD1A82">
        <w:rPr>
          <w:b/>
        </w:rPr>
        <w:t>498 035,1</w:t>
      </w:r>
      <w:r w:rsidR="002456DC"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 xml:space="preserve">, по расходам в сумме </w:t>
      </w:r>
      <w:r w:rsidR="00AD1A82">
        <w:rPr>
          <w:b/>
        </w:rPr>
        <w:t>498 035,1</w:t>
      </w:r>
      <w:r w:rsidR="002456DC"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 с дефицитом </w:t>
      </w:r>
      <w:r w:rsidR="000F1604">
        <w:rPr>
          <w:b/>
        </w:rPr>
        <w:t>0,0</w:t>
      </w:r>
      <w:r w:rsidR="002456DC"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>.</w:t>
      </w:r>
      <w:r w:rsidR="00157602" w:rsidRPr="001A6B03">
        <w:t xml:space="preserve"> </w:t>
      </w:r>
    </w:p>
    <w:p w:rsidR="00DF3FE4" w:rsidRPr="001A6B03" w:rsidRDefault="00DF3FE4" w:rsidP="00DF3FE4">
      <w:pPr>
        <w:ind w:firstLine="570"/>
        <w:jc w:val="both"/>
      </w:pPr>
      <w:r w:rsidRPr="001A6B03">
        <w:t xml:space="preserve">В процессе исполнения бюджета в </w:t>
      </w:r>
      <w:r w:rsidR="00AD1A82">
        <w:t>первом квартале 2023</w:t>
      </w:r>
      <w:r w:rsidRPr="001A6B03">
        <w:t xml:space="preserve"> года Советом народных депутатов городского поселения </w:t>
      </w:r>
      <w:r w:rsidR="00AD1A82">
        <w:t xml:space="preserve">- </w:t>
      </w:r>
      <w:r w:rsidRPr="001A6B03">
        <w:t xml:space="preserve">город Россошь Россошанского муниципального района по инициативе администрации городского поселения </w:t>
      </w:r>
      <w:r w:rsidR="00AD1A82">
        <w:t xml:space="preserve">- </w:t>
      </w:r>
      <w:r w:rsidRPr="001A6B03">
        <w:t>город Россошь принято решение Совета народных депутатов городского посе</w:t>
      </w:r>
      <w:r>
        <w:t>ления город Россошь от 1</w:t>
      </w:r>
      <w:r w:rsidR="00AD1A82">
        <w:t>6.02</w:t>
      </w:r>
      <w:r w:rsidR="00DD4BF4">
        <w:t>.</w:t>
      </w:r>
      <w:r>
        <w:t>202</w:t>
      </w:r>
      <w:r w:rsidR="00AD1A82">
        <w:t>3</w:t>
      </w:r>
      <w:r>
        <w:t xml:space="preserve">  №</w:t>
      </w:r>
      <w:r w:rsidR="00AD1A82">
        <w:t>155</w:t>
      </w:r>
      <w:r w:rsidRPr="001A6B03">
        <w:t xml:space="preserve"> «О внесении изменений в решение Совета народных депутатов городско</w:t>
      </w:r>
      <w:r>
        <w:t>го поселения</w:t>
      </w:r>
      <w:r w:rsidR="008B3C3F">
        <w:t xml:space="preserve"> -</w:t>
      </w:r>
      <w:r>
        <w:t xml:space="preserve"> город Россошь от 2</w:t>
      </w:r>
      <w:r w:rsidR="00AD1A82">
        <w:t>2</w:t>
      </w:r>
      <w:r>
        <w:t>.12.20</w:t>
      </w:r>
      <w:r w:rsidR="00AD1A82">
        <w:t>22</w:t>
      </w:r>
      <w:r>
        <w:t xml:space="preserve"> №</w:t>
      </w:r>
      <w:r w:rsidR="00AD1A82">
        <w:t>143</w:t>
      </w:r>
      <w:r w:rsidRPr="001A6B03">
        <w:t xml:space="preserve"> «О бюджете городского поселения </w:t>
      </w:r>
      <w:r w:rsidR="00AD1A82">
        <w:t xml:space="preserve">- </w:t>
      </w:r>
      <w:r w:rsidRPr="001A6B03">
        <w:t>город Россошь</w:t>
      </w:r>
      <w:r>
        <w:t xml:space="preserve"> на 202</w:t>
      </w:r>
      <w:r w:rsidR="00AD1A82">
        <w:t>3</w:t>
      </w:r>
      <w:r w:rsidR="001F2B83">
        <w:t xml:space="preserve"> </w:t>
      </w:r>
      <w:r>
        <w:t>год и на плановый период 202</w:t>
      </w:r>
      <w:r w:rsidR="00AD1A82">
        <w:t>4</w:t>
      </w:r>
      <w:r>
        <w:t xml:space="preserve"> и 202</w:t>
      </w:r>
      <w:r w:rsidR="00AD1A82">
        <w:t>5</w:t>
      </w:r>
      <w:r w:rsidRPr="001A6B03">
        <w:t xml:space="preserve"> годов», что требованиям Бюджетного кодекса РФ не противоречит.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>Внесенные изменения в бюджете городского поселения</w:t>
      </w:r>
      <w:r w:rsidR="00AC6DC7">
        <w:t xml:space="preserve"> -</w:t>
      </w:r>
      <w:r w:rsidR="00CD1C1C" w:rsidRPr="001A6B03">
        <w:t xml:space="preserve"> город Россошь  касались</w:t>
      </w:r>
      <w:r w:rsidR="00CD1C1C">
        <w:t xml:space="preserve"> </w:t>
      </w:r>
      <w:r w:rsidR="00CD1C1C" w:rsidRPr="001A6B03">
        <w:t xml:space="preserve"> уточнения плановых показателей доходов и расходов: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 xml:space="preserve">- по доходам в сторону увеличения на </w:t>
      </w:r>
      <w:r w:rsidR="00CB4011">
        <w:rPr>
          <w:b/>
          <w:bCs/>
        </w:rPr>
        <w:t>120 055,0</w:t>
      </w:r>
      <w:r w:rsidR="00CD1C1C" w:rsidRPr="001A6B03">
        <w:rPr>
          <w:b/>
        </w:rPr>
        <w:t xml:space="preserve"> тыс.</w:t>
      </w:r>
      <w:r w:rsidR="00CD1C1C" w:rsidRPr="001A6B03">
        <w:t xml:space="preserve">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1A6B03">
        <w:t xml:space="preserve">, от </w:t>
      </w:r>
      <w:r w:rsidR="00CB4011">
        <w:rPr>
          <w:b/>
        </w:rPr>
        <w:t>498 035,1</w:t>
      </w:r>
      <w:r w:rsidR="00CD1C1C" w:rsidRPr="001A6B03">
        <w:t xml:space="preserve"> </w:t>
      </w:r>
      <w:r w:rsidR="00CD1C1C" w:rsidRPr="001A6B03">
        <w:rPr>
          <w:b/>
        </w:rPr>
        <w:t>тыс. руб</w:t>
      </w:r>
      <w:r w:rsidR="00CA6F2A">
        <w:rPr>
          <w:b/>
        </w:rPr>
        <w:t>лей</w:t>
      </w:r>
      <w:r w:rsidR="00CD1C1C" w:rsidRPr="001A6B03">
        <w:t xml:space="preserve"> до </w:t>
      </w:r>
      <w:r w:rsidR="00CB4011">
        <w:rPr>
          <w:b/>
        </w:rPr>
        <w:t>618 090,1</w:t>
      </w:r>
      <w:r w:rsidR="00557BBD">
        <w:t xml:space="preserve"> </w:t>
      </w:r>
      <w:r w:rsidR="00CD1C1C" w:rsidRPr="001A6B03">
        <w:t xml:space="preserve"> </w:t>
      </w:r>
      <w:r w:rsidR="00CD1C1C" w:rsidRPr="001A6B03">
        <w:rPr>
          <w:b/>
        </w:rPr>
        <w:t>тыс.  руб</w:t>
      </w:r>
      <w:r w:rsidR="00CA6F2A">
        <w:rPr>
          <w:b/>
        </w:rPr>
        <w:t>лей</w:t>
      </w:r>
      <w:r w:rsidR="00CD1C1C" w:rsidRPr="007B6413">
        <w:t xml:space="preserve"> </w:t>
      </w:r>
      <w:r w:rsidR="00CD1C1C" w:rsidRPr="00F24A6C">
        <w:t>в соответствии со статьей 20 Бюджетного кодекса</w:t>
      </w:r>
      <w:r w:rsidR="00CD1C1C" w:rsidRPr="001A6B03">
        <w:t>;</w:t>
      </w:r>
    </w:p>
    <w:p w:rsidR="00CD1C1C" w:rsidRPr="001A6B03" w:rsidRDefault="005C2ABD" w:rsidP="00CD1C1C">
      <w:pPr>
        <w:ind w:firstLine="570"/>
        <w:jc w:val="both"/>
      </w:pPr>
      <w:r>
        <w:t xml:space="preserve"> </w:t>
      </w:r>
      <w:r w:rsidR="00CD1C1C" w:rsidRPr="001A6B03">
        <w:t xml:space="preserve">- по расходам в сторону увеличения на  </w:t>
      </w:r>
      <w:r w:rsidR="00CB4011">
        <w:rPr>
          <w:b/>
          <w:bCs/>
        </w:rPr>
        <w:t>123 266,5</w:t>
      </w:r>
      <w:r w:rsidR="00CD1C1C" w:rsidRPr="001A6B03">
        <w:rPr>
          <w:b/>
        </w:rPr>
        <w:t xml:space="preserve"> тыс.</w:t>
      </w:r>
      <w:r w:rsidR="00CD1C1C" w:rsidRPr="001A6B03">
        <w:t xml:space="preserve"> 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1A6B03">
        <w:t xml:space="preserve">  от  </w:t>
      </w:r>
      <w:r w:rsidR="00CB4011">
        <w:rPr>
          <w:b/>
        </w:rPr>
        <w:t>498 035,1</w:t>
      </w:r>
      <w:r w:rsidR="00CD1C1C" w:rsidRPr="001A6B03">
        <w:rPr>
          <w:b/>
        </w:rPr>
        <w:t xml:space="preserve"> </w:t>
      </w:r>
      <w:r w:rsidR="00CD1C1C" w:rsidRPr="001A6B03">
        <w:t xml:space="preserve"> </w:t>
      </w:r>
      <w:r w:rsidR="00CD1C1C" w:rsidRPr="001A6B03">
        <w:rPr>
          <w:b/>
        </w:rPr>
        <w:t>тыс. руб</w:t>
      </w:r>
      <w:r w:rsidR="00CA6F2A">
        <w:rPr>
          <w:b/>
        </w:rPr>
        <w:t>лей</w:t>
      </w:r>
      <w:r w:rsidR="00CD1C1C">
        <w:t xml:space="preserve"> </w:t>
      </w:r>
      <w:r w:rsidR="00CD1C1C" w:rsidRPr="001A6B03">
        <w:t xml:space="preserve"> до </w:t>
      </w:r>
      <w:r w:rsidR="00557BBD">
        <w:t xml:space="preserve"> </w:t>
      </w:r>
      <w:r w:rsidR="00CB4011">
        <w:rPr>
          <w:b/>
        </w:rPr>
        <w:t>621 301,6</w:t>
      </w:r>
      <w:r w:rsidR="00557BBD" w:rsidRPr="00557BBD">
        <w:rPr>
          <w:b/>
        </w:rPr>
        <w:t xml:space="preserve"> </w:t>
      </w:r>
      <w:r w:rsidR="00CD1C1C" w:rsidRPr="00557BBD">
        <w:rPr>
          <w:b/>
        </w:rPr>
        <w:t>тыс</w:t>
      </w:r>
      <w:r w:rsidR="00CD1C1C" w:rsidRPr="001A6B03">
        <w:rPr>
          <w:b/>
        </w:rPr>
        <w:t>.</w:t>
      </w:r>
      <w:r w:rsidR="00CD1C1C" w:rsidRPr="001A6B03">
        <w:t xml:space="preserve"> </w:t>
      </w:r>
      <w:r w:rsidR="00CD1C1C" w:rsidRPr="001A6B03">
        <w:rPr>
          <w:b/>
        </w:rPr>
        <w:t>руб</w:t>
      </w:r>
      <w:r w:rsidR="00CA6F2A">
        <w:rPr>
          <w:b/>
        </w:rPr>
        <w:t>лей</w:t>
      </w:r>
      <w:r w:rsidR="00CD1C1C" w:rsidRPr="007B6413">
        <w:t xml:space="preserve"> </w:t>
      </w:r>
      <w:r w:rsidR="00CD1C1C" w:rsidRPr="00F24A6C">
        <w:t xml:space="preserve">в соответствии </w:t>
      </w:r>
      <w:r w:rsidR="00CD1C1C">
        <w:t xml:space="preserve">с </w:t>
      </w:r>
      <w:r w:rsidR="00CD1C1C" w:rsidRPr="00F24A6C">
        <w:t>частью 3 статьи 217 Бюджетного кодекса</w:t>
      </w:r>
      <w:r w:rsidR="00CD1C1C">
        <w:t>.</w:t>
      </w:r>
    </w:p>
    <w:p w:rsidR="0040085D" w:rsidRPr="001A6B03" w:rsidRDefault="005C2ABD" w:rsidP="0040085D">
      <w:pPr>
        <w:ind w:firstLine="570"/>
        <w:jc w:val="both"/>
      </w:pPr>
      <w:r>
        <w:t xml:space="preserve"> </w:t>
      </w:r>
      <w:r w:rsidR="0040085D" w:rsidRPr="001A6B03">
        <w:t xml:space="preserve">В первоначальной редакции решения предусматривался дефицит бюджета городского поселения </w:t>
      </w:r>
      <w:r w:rsidR="00557D83">
        <w:t xml:space="preserve">- </w:t>
      </w:r>
      <w:r w:rsidR="0040085D" w:rsidRPr="001A6B03">
        <w:t xml:space="preserve">город Россошь в сумме </w:t>
      </w:r>
      <w:r w:rsidR="00944760">
        <w:rPr>
          <w:b/>
          <w:bCs/>
        </w:rPr>
        <w:t>0,0</w:t>
      </w:r>
      <w:r w:rsidR="0040085D" w:rsidRPr="001A6B03">
        <w:rPr>
          <w:b/>
          <w:bCs/>
        </w:rPr>
        <w:t xml:space="preserve"> </w:t>
      </w:r>
      <w:r w:rsidR="0040085D" w:rsidRPr="001A6B03">
        <w:rPr>
          <w:b/>
        </w:rPr>
        <w:t>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, в последней редакции утвержден дефицит бюджета городского поселения </w:t>
      </w:r>
      <w:r w:rsidR="00557D83">
        <w:t xml:space="preserve">- </w:t>
      </w:r>
      <w:r w:rsidR="0040085D" w:rsidRPr="001A6B03">
        <w:t xml:space="preserve">город Россошь в сумме  </w:t>
      </w:r>
      <w:r w:rsidR="00557D83">
        <w:rPr>
          <w:b/>
        </w:rPr>
        <w:t>3 211,5</w:t>
      </w:r>
      <w:r w:rsidR="00944760">
        <w:rPr>
          <w:b/>
        </w:rPr>
        <w:t xml:space="preserve"> </w:t>
      </w:r>
      <w:r w:rsidR="0040085D" w:rsidRPr="001A6B03">
        <w:rPr>
          <w:b/>
        </w:rPr>
        <w:t>тыс. руб</w:t>
      </w:r>
      <w:r w:rsidR="00CA6F2A">
        <w:rPr>
          <w:b/>
        </w:rPr>
        <w:t>лей</w:t>
      </w:r>
      <w:r w:rsidR="0040085D" w:rsidRPr="001A6B03">
        <w:t xml:space="preserve">. </w:t>
      </w:r>
    </w:p>
    <w:p w:rsidR="00FA38E0" w:rsidRDefault="0040085D" w:rsidP="005816E6">
      <w:pPr>
        <w:jc w:val="both"/>
      </w:pPr>
      <w:r w:rsidRPr="001A6B03">
        <w:t xml:space="preserve">    </w:t>
      </w:r>
      <w:r w:rsidR="005C2ABD">
        <w:t xml:space="preserve">  </w:t>
      </w:r>
    </w:p>
    <w:p w:rsidR="00FA38E0" w:rsidRPr="001A6B03" w:rsidRDefault="00FA38E0" w:rsidP="00FA38E0">
      <w:pPr>
        <w:ind w:firstLine="570"/>
        <w:jc w:val="both"/>
      </w:pPr>
      <w:r w:rsidRPr="00D61D47">
        <w:lastRenderedPageBreak/>
        <w:t xml:space="preserve">В процессе исполнения бюджета в первом </w:t>
      </w:r>
      <w:r>
        <w:t>квартале</w:t>
      </w:r>
      <w:r w:rsidRPr="00D61D47">
        <w:t xml:space="preserve"> 20</w:t>
      </w:r>
      <w:r>
        <w:t>23</w:t>
      </w:r>
      <w:r w:rsidRPr="00D61D47">
        <w:t xml:space="preserve"> года администрацией городского </w:t>
      </w:r>
      <w:r>
        <w:t xml:space="preserve">поселения - город Россошь на основании распоряжения администрации городского поселения </w:t>
      </w:r>
      <w:r w:rsidR="00A33189">
        <w:t xml:space="preserve">- </w:t>
      </w:r>
      <w:r>
        <w:t xml:space="preserve">город Россошь </w:t>
      </w:r>
      <w:r w:rsidRPr="00104096">
        <w:t>от</w:t>
      </w:r>
      <w:r w:rsidRPr="00104096">
        <w:rPr>
          <w:color w:val="FF0000"/>
        </w:rPr>
        <w:t xml:space="preserve"> </w:t>
      </w:r>
      <w:r w:rsidR="00A33189" w:rsidRPr="007368ED">
        <w:t>31.03.2023 №10</w:t>
      </w:r>
      <w:r w:rsidR="007368ED">
        <w:t>4</w:t>
      </w:r>
      <w:r w:rsidRPr="007368ED">
        <w:t>-р</w:t>
      </w:r>
      <w:r w:rsidRPr="00104096">
        <w:t xml:space="preserve"> внесен</w:t>
      </w:r>
      <w:r>
        <w:t xml:space="preserve">о изменение в распоряжение от </w:t>
      </w:r>
      <w:r w:rsidRPr="007368ED">
        <w:t>28.12.20</w:t>
      </w:r>
      <w:r w:rsidR="00D11373" w:rsidRPr="007368ED">
        <w:t>22 №393</w:t>
      </w:r>
      <w:r w:rsidRPr="007368ED">
        <w:t>-р</w:t>
      </w:r>
      <w:r w:rsidRPr="00104096">
        <w:t xml:space="preserve"> «О сводной бюджетной росписи бюджета городского поселения </w:t>
      </w:r>
      <w:r>
        <w:t xml:space="preserve">- </w:t>
      </w:r>
      <w:r w:rsidRPr="00104096">
        <w:t>г</w:t>
      </w:r>
      <w:r>
        <w:t>ород Россошь на 2023 год и на плановый период 2024 и 2025</w:t>
      </w:r>
      <w:r w:rsidRPr="00104096">
        <w:t xml:space="preserve"> годов», что требованиям Бюджетного кодекса РФ не противоречит.</w:t>
      </w:r>
    </w:p>
    <w:p w:rsidR="00FA38E0" w:rsidRPr="00A80AEA" w:rsidRDefault="00FA38E0" w:rsidP="00FA38E0">
      <w:pPr>
        <w:ind w:firstLine="570"/>
        <w:jc w:val="both"/>
      </w:pPr>
      <w:r w:rsidRPr="00A80AEA">
        <w:t xml:space="preserve">Внесенные изменения в бюджете городского поселения </w:t>
      </w:r>
      <w:r>
        <w:t xml:space="preserve">- </w:t>
      </w:r>
      <w:r w:rsidRPr="00A80AEA">
        <w:t>город Россошь  касались  уточнения плановых показателей доходов и расходов:</w:t>
      </w:r>
    </w:p>
    <w:p w:rsidR="00FA38E0" w:rsidRPr="00A80AEA" w:rsidRDefault="00FA38E0" w:rsidP="00FA38E0">
      <w:pPr>
        <w:ind w:firstLine="570"/>
        <w:jc w:val="both"/>
      </w:pPr>
      <w:r w:rsidRPr="00A80AEA">
        <w:t xml:space="preserve">- по доходам в сторону увеличения на </w:t>
      </w:r>
      <w:r w:rsidRPr="00A80AEA">
        <w:rPr>
          <w:b/>
          <w:bCs/>
        </w:rPr>
        <w:t xml:space="preserve"> </w:t>
      </w:r>
      <w:r w:rsidR="001401E0">
        <w:rPr>
          <w:b/>
          <w:bCs/>
        </w:rPr>
        <w:t>74 633,3</w:t>
      </w:r>
      <w:r w:rsidRPr="00A80AEA">
        <w:rPr>
          <w:b/>
        </w:rPr>
        <w:t xml:space="preserve"> тыс.</w:t>
      </w:r>
      <w:r w:rsidRPr="00A80AEA">
        <w:t xml:space="preserve"> </w:t>
      </w:r>
      <w:r w:rsidRPr="00A80AEA">
        <w:rPr>
          <w:b/>
        </w:rPr>
        <w:t>руб</w:t>
      </w:r>
      <w:r w:rsidRPr="00A80AEA">
        <w:t xml:space="preserve">., от </w:t>
      </w:r>
      <w:r w:rsidR="00015142">
        <w:rPr>
          <w:b/>
        </w:rPr>
        <w:t>618 090,1</w:t>
      </w:r>
      <w:r w:rsidR="00015142">
        <w:t xml:space="preserve"> </w:t>
      </w:r>
      <w:r w:rsidR="00015142" w:rsidRPr="001A6B03">
        <w:t xml:space="preserve"> </w:t>
      </w:r>
      <w:r w:rsidRPr="00A80AEA">
        <w:rPr>
          <w:b/>
        </w:rPr>
        <w:t>тыс. руб</w:t>
      </w:r>
      <w:r w:rsidRPr="00A80AEA">
        <w:t xml:space="preserve">. до </w:t>
      </w:r>
      <w:r w:rsidR="001401E0">
        <w:rPr>
          <w:b/>
        </w:rPr>
        <w:t xml:space="preserve">692 723,4 </w:t>
      </w:r>
      <w:r w:rsidRPr="00A80AEA">
        <w:t xml:space="preserve"> </w:t>
      </w:r>
      <w:r w:rsidRPr="00A80AEA">
        <w:rPr>
          <w:b/>
        </w:rPr>
        <w:t>тыс.  руб</w:t>
      </w:r>
      <w:r w:rsidRPr="00A80AEA">
        <w:t>. в соответствии со статьей 20 Бюджетного кодекса;</w:t>
      </w:r>
    </w:p>
    <w:p w:rsidR="00FA38E0" w:rsidRDefault="00FA38E0" w:rsidP="00B04733">
      <w:pPr>
        <w:ind w:firstLine="570"/>
        <w:jc w:val="both"/>
      </w:pPr>
      <w:r w:rsidRPr="00A80AEA">
        <w:t xml:space="preserve">- по расходам в сторону увеличения на  </w:t>
      </w:r>
      <w:r w:rsidR="00B77021">
        <w:rPr>
          <w:b/>
          <w:bCs/>
        </w:rPr>
        <w:t>68 541,8</w:t>
      </w:r>
      <w:r w:rsidR="00B04733">
        <w:rPr>
          <w:b/>
          <w:bCs/>
        </w:rPr>
        <w:t xml:space="preserve"> </w:t>
      </w:r>
      <w:r w:rsidRPr="00A80AEA">
        <w:rPr>
          <w:b/>
        </w:rPr>
        <w:t xml:space="preserve"> тыс.</w:t>
      </w:r>
      <w:r w:rsidRPr="00A80AEA">
        <w:t xml:space="preserve">  </w:t>
      </w:r>
      <w:r w:rsidRPr="00A80AEA">
        <w:rPr>
          <w:b/>
        </w:rPr>
        <w:t>руб</w:t>
      </w:r>
      <w:r w:rsidRPr="00A80AEA">
        <w:t xml:space="preserve">.  от  </w:t>
      </w:r>
      <w:r w:rsidR="004F6D3C">
        <w:rPr>
          <w:b/>
        </w:rPr>
        <w:t>621 301,6</w:t>
      </w:r>
      <w:r w:rsidR="004F6D3C" w:rsidRPr="00557BBD">
        <w:rPr>
          <w:b/>
        </w:rPr>
        <w:t xml:space="preserve"> </w:t>
      </w:r>
      <w:r w:rsidRPr="00A80AEA">
        <w:rPr>
          <w:b/>
        </w:rPr>
        <w:t>тыс. руб</w:t>
      </w:r>
      <w:r w:rsidRPr="00A80AEA">
        <w:t xml:space="preserve">.  до </w:t>
      </w:r>
      <w:r w:rsidR="004F6D3C">
        <w:rPr>
          <w:b/>
        </w:rPr>
        <w:t xml:space="preserve">689 843,4 </w:t>
      </w:r>
      <w:r w:rsidR="004F6D3C" w:rsidRPr="00557BBD">
        <w:rPr>
          <w:b/>
        </w:rPr>
        <w:t xml:space="preserve"> </w:t>
      </w:r>
      <w:r w:rsidRPr="00A80AEA">
        <w:rPr>
          <w:b/>
        </w:rPr>
        <w:t>тыс.</w:t>
      </w:r>
      <w:r w:rsidRPr="00A80AEA">
        <w:t xml:space="preserve"> </w:t>
      </w:r>
      <w:r w:rsidRPr="00A80AEA">
        <w:rPr>
          <w:b/>
        </w:rPr>
        <w:t>руб</w:t>
      </w:r>
      <w:r w:rsidRPr="00A80AEA">
        <w:t>. в соответствии с частью 3 статьи 217 Бюджетного кодекса.</w:t>
      </w:r>
    </w:p>
    <w:p w:rsidR="00FA38E0" w:rsidRDefault="00FA38E0" w:rsidP="005816E6">
      <w:pPr>
        <w:jc w:val="both"/>
      </w:pPr>
    </w:p>
    <w:p w:rsidR="00AA11D7" w:rsidRDefault="005C2ABD" w:rsidP="005816E6">
      <w:pPr>
        <w:jc w:val="both"/>
      </w:pPr>
      <w:r>
        <w:t xml:space="preserve">    </w:t>
      </w:r>
      <w:r w:rsidR="0040085D" w:rsidRPr="001A6B03">
        <w:t xml:space="preserve">Согласно отчету об исполнении бюджета городского поселения </w:t>
      </w:r>
      <w:r w:rsidR="005A1216">
        <w:t xml:space="preserve">- </w:t>
      </w:r>
      <w:r w:rsidR="0040085D" w:rsidRPr="001A6B03">
        <w:t xml:space="preserve">город Россошь за </w:t>
      </w:r>
      <w:r w:rsidR="008474F2">
        <w:t>первый квартал 202</w:t>
      </w:r>
      <w:r w:rsidR="005A1216">
        <w:t>3</w:t>
      </w:r>
      <w:r w:rsidR="0040085D" w:rsidRPr="001A6B03">
        <w:t xml:space="preserve"> год</w:t>
      </w:r>
      <w:r w:rsidR="006361E8" w:rsidRPr="001A6B03">
        <w:t>а</w:t>
      </w:r>
      <w:r w:rsidR="00C36756">
        <w:t xml:space="preserve"> </w:t>
      </w:r>
      <w:r w:rsidR="0040085D" w:rsidRPr="001A6B03">
        <w:t xml:space="preserve"> бюджет города  исполнен по доходам в сумме </w:t>
      </w:r>
      <w:r w:rsidR="005A1216">
        <w:rPr>
          <w:b/>
        </w:rPr>
        <w:t>114 648,0</w:t>
      </w:r>
      <w:r w:rsidR="0040085D" w:rsidRPr="001A6B03">
        <w:rPr>
          <w:b/>
        </w:rPr>
        <w:t xml:space="preserve"> тыс.</w:t>
      </w:r>
      <w:r w:rsidR="0040085D" w:rsidRPr="001A6B03">
        <w:t xml:space="preserve"> </w:t>
      </w:r>
      <w:r w:rsidR="0040085D" w:rsidRPr="001A6B03">
        <w:rPr>
          <w:b/>
        </w:rPr>
        <w:t>руб</w:t>
      </w:r>
      <w:r w:rsidR="00CA6F2A">
        <w:rPr>
          <w:b/>
        </w:rPr>
        <w:t>лей</w:t>
      </w:r>
      <w:r w:rsidR="0040085D" w:rsidRPr="001A6B03">
        <w:t xml:space="preserve"> или </w:t>
      </w:r>
      <w:r w:rsidR="00CA6F2A">
        <w:t xml:space="preserve">  </w:t>
      </w:r>
      <w:r w:rsidR="0040085D" w:rsidRPr="001A6B03">
        <w:t xml:space="preserve">на </w:t>
      </w:r>
      <w:r w:rsidR="008474F2">
        <w:rPr>
          <w:b/>
        </w:rPr>
        <w:t>1</w:t>
      </w:r>
      <w:r w:rsidR="005A1216">
        <w:rPr>
          <w:b/>
        </w:rPr>
        <w:t>6,6</w:t>
      </w:r>
      <w:r w:rsidR="0040085D" w:rsidRPr="001A6B03">
        <w:rPr>
          <w:b/>
        </w:rPr>
        <w:t>%</w:t>
      </w:r>
      <w:r w:rsidR="0040085D" w:rsidRPr="001A6B03">
        <w:t xml:space="preserve"> </w:t>
      </w:r>
      <w:r w:rsidR="00CA6F2A">
        <w:t xml:space="preserve">  </w:t>
      </w:r>
      <w:r w:rsidR="0040085D" w:rsidRPr="001A6B03">
        <w:t>к утвержденным</w:t>
      </w:r>
      <w:r w:rsidR="00CA6F2A">
        <w:t xml:space="preserve">  </w:t>
      </w:r>
      <w:r w:rsidR="0040085D" w:rsidRPr="001A6B03">
        <w:t xml:space="preserve"> бюджетным назначениям, по расходам в сумме </w:t>
      </w:r>
      <w:r w:rsidR="00CA6F2A">
        <w:t xml:space="preserve"> </w:t>
      </w:r>
      <w:r w:rsidR="0040085D" w:rsidRPr="001A6B03">
        <w:t xml:space="preserve"> </w:t>
      </w:r>
      <w:r w:rsidR="005A1216">
        <w:rPr>
          <w:b/>
        </w:rPr>
        <w:t xml:space="preserve">112 022,4 </w:t>
      </w:r>
      <w:r w:rsidR="0040085D" w:rsidRPr="001A6B03">
        <w:rPr>
          <w:b/>
        </w:rPr>
        <w:t xml:space="preserve"> тыс. руб</w:t>
      </w:r>
      <w:r w:rsidR="00CA6F2A">
        <w:rPr>
          <w:b/>
        </w:rPr>
        <w:t>лей</w:t>
      </w:r>
      <w:r w:rsidR="0040085D" w:rsidRPr="001A6B03">
        <w:t xml:space="preserve"> или </w:t>
      </w:r>
      <w:r w:rsidR="008474F2">
        <w:rPr>
          <w:b/>
        </w:rPr>
        <w:t>1</w:t>
      </w:r>
      <w:r w:rsidR="007E54E5">
        <w:rPr>
          <w:b/>
        </w:rPr>
        <w:t>6,2</w:t>
      </w:r>
      <w:r w:rsidR="0040085D" w:rsidRPr="001A6B03">
        <w:rPr>
          <w:b/>
        </w:rPr>
        <w:t>%</w:t>
      </w:r>
      <w:r w:rsidR="0040085D" w:rsidRPr="001A6B03">
        <w:t xml:space="preserve"> к утвержденным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944760" w:rsidRDefault="00944760" w:rsidP="004D1D37">
      <w:pPr>
        <w:pStyle w:val="Default"/>
        <w:tabs>
          <w:tab w:val="right" w:pos="10571"/>
        </w:tabs>
      </w:pPr>
    </w:p>
    <w:p w:rsidR="00192D56" w:rsidRPr="00574BDD" w:rsidRDefault="00DB5FC2" w:rsidP="004D1D37">
      <w:pPr>
        <w:pStyle w:val="Default"/>
        <w:tabs>
          <w:tab w:val="right" w:pos="10571"/>
        </w:tabs>
        <w:jc w:val="right"/>
      </w:pPr>
      <w:r>
        <w:t xml:space="preserve">                                                                                                                          </w:t>
      </w:r>
      <w:r w:rsidR="0040085D" w:rsidRPr="001A6B03">
        <w:t>Таблица №1</w:t>
      </w: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</w:t>
      </w:r>
      <w:r w:rsidR="004D1D37">
        <w:rPr>
          <w:b/>
          <w:sz w:val="28"/>
          <w:szCs w:val="28"/>
        </w:rPr>
        <w:t xml:space="preserve">- </w:t>
      </w:r>
      <w:r w:rsidRPr="005A795F">
        <w:rPr>
          <w:b/>
          <w:sz w:val="28"/>
          <w:szCs w:val="28"/>
        </w:rPr>
        <w:t>город</w:t>
      </w:r>
    </w:p>
    <w:p w:rsidR="00AA11D7" w:rsidRDefault="0040085D" w:rsidP="004D1D37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924EAB">
        <w:rPr>
          <w:b/>
          <w:sz w:val="28"/>
          <w:szCs w:val="28"/>
        </w:rPr>
        <w:t>первого квартала 202</w:t>
      </w:r>
      <w:r w:rsidR="004D1D37">
        <w:rPr>
          <w:b/>
          <w:sz w:val="28"/>
          <w:szCs w:val="28"/>
        </w:rPr>
        <w:t>3</w:t>
      </w:r>
      <w:r w:rsidRPr="005A795F">
        <w:rPr>
          <w:b/>
          <w:sz w:val="28"/>
          <w:szCs w:val="28"/>
        </w:rPr>
        <w:t xml:space="preserve"> года.</w:t>
      </w: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E46291">
        <w:rPr>
          <w:b/>
          <w:sz w:val="28"/>
          <w:szCs w:val="28"/>
        </w:rPr>
        <w:t xml:space="preserve">          </w:t>
      </w:r>
      <w:r w:rsidR="004D1D37">
        <w:rPr>
          <w:b/>
          <w:sz w:val="28"/>
          <w:szCs w:val="28"/>
        </w:rPr>
        <w:t xml:space="preserve">          </w:t>
      </w:r>
      <w:r w:rsidR="00E46291">
        <w:rPr>
          <w:b/>
          <w:sz w:val="28"/>
          <w:szCs w:val="28"/>
        </w:rPr>
        <w:t xml:space="preserve">        </w:t>
      </w:r>
      <w:r w:rsidRPr="001561C2">
        <w:rPr>
          <w:sz w:val="20"/>
          <w:szCs w:val="20"/>
        </w:rPr>
        <w:t>(тыс. руб</w:t>
      </w:r>
      <w:r w:rsidR="00CA6F2A">
        <w:rPr>
          <w:sz w:val="20"/>
          <w:szCs w:val="20"/>
        </w:rPr>
        <w:t>лей</w:t>
      </w:r>
      <w:r w:rsidRPr="001561C2">
        <w:rPr>
          <w:sz w:val="20"/>
          <w:szCs w:val="20"/>
        </w:rPr>
        <w:t>)</w:t>
      </w:r>
    </w:p>
    <w:tbl>
      <w:tblPr>
        <w:tblW w:w="9071" w:type="dxa"/>
        <w:jc w:val="center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4D1D37">
        <w:trPr>
          <w:trHeight w:val="1349"/>
          <w:jc w:val="center"/>
        </w:trPr>
        <w:tc>
          <w:tcPr>
            <w:tcW w:w="2261" w:type="dxa"/>
          </w:tcPr>
          <w:p w:rsidR="0038034F" w:rsidRPr="00B76F61" w:rsidRDefault="0038034F" w:rsidP="007B5D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8" w:type="dxa"/>
          </w:tcPr>
          <w:p w:rsidR="0038034F" w:rsidRPr="00B76F61" w:rsidRDefault="0038034F" w:rsidP="007B5D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5D392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7B5D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4EAB">
              <w:rPr>
                <w:b/>
                <w:sz w:val="20"/>
                <w:szCs w:val="20"/>
              </w:rPr>
              <w:t xml:space="preserve"> на 202</w:t>
            </w:r>
            <w:r w:rsidR="00174BFF">
              <w:rPr>
                <w:b/>
                <w:sz w:val="20"/>
                <w:szCs w:val="20"/>
              </w:rPr>
              <w:t>2</w:t>
            </w:r>
            <w:r w:rsidR="00924EAB">
              <w:rPr>
                <w:b/>
                <w:sz w:val="20"/>
                <w:szCs w:val="20"/>
              </w:rPr>
              <w:t xml:space="preserve"> год по состоянию на 01.04.202</w:t>
            </w:r>
            <w:r w:rsidR="007C37B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8034F" w:rsidRPr="00B76F61" w:rsidRDefault="0038034F" w:rsidP="007B5D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924EAB">
              <w:rPr>
                <w:b/>
                <w:sz w:val="20"/>
                <w:szCs w:val="20"/>
              </w:rPr>
              <w:t>по состоянию на 01.04.202</w:t>
            </w:r>
            <w:r w:rsidR="007C37B4">
              <w:rPr>
                <w:b/>
                <w:sz w:val="20"/>
                <w:szCs w:val="20"/>
              </w:rPr>
              <w:t>3</w:t>
            </w:r>
          </w:p>
          <w:p w:rsidR="0038034F" w:rsidRPr="00B76F61" w:rsidRDefault="0038034F" w:rsidP="007B5D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7B5D3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% исполнения к уточненным бюджетным назначениям</w:t>
            </w:r>
          </w:p>
        </w:tc>
      </w:tr>
      <w:tr w:rsidR="0038034F" w:rsidTr="004D1D37">
        <w:trPr>
          <w:trHeight w:val="510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38034F" w:rsidRPr="00B76F61" w:rsidRDefault="005D392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498 035,1</w:t>
            </w:r>
          </w:p>
        </w:tc>
        <w:tc>
          <w:tcPr>
            <w:tcW w:w="1700" w:type="dxa"/>
            <w:vAlign w:val="center"/>
          </w:tcPr>
          <w:p w:rsidR="0038034F" w:rsidRPr="00B76F61" w:rsidRDefault="007C37B4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692 723,4</w:t>
            </w:r>
          </w:p>
        </w:tc>
        <w:tc>
          <w:tcPr>
            <w:tcW w:w="1559" w:type="dxa"/>
            <w:vAlign w:val="center"/>
          </w:tcPr>
          <w:p w:rsidR="0038034F" w:rsidRPr="00B76F61" w:rsidRDefault="007C37B4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114 648,0</w:t>
            </w:r>
          </w:p>
        </w:tc>
        <w:tc>
          <w:tcPr>
            <w:tcW w:w="1843" w:type="dxa"/>
            <w:vAlign w:val="center"/>
          </w:tcPr>
          <w:p w:rsidR="0038034F" w:rsidRPr="00B76F61" w:rsidRDefault="008F67FA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16,6</w:t>
            </w:r>
          </w:p>
        </w:tc>
      </w:tr>
      <w:tr w:rsidR="0038034F" w:rsidTr="004D1D37">
        <w:trPr>
          <w:trHeight w:val="760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38034F" w:rsidRPr="008342E3" w:rsidRDefault="005D392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273 013,6</w:t>
            </w:r>
          </w:p>
        </w:tc>
        <w:tc>
          <w:tcPr>
            <w:tcW w:w="1700" w:type="dxa"/>
            <w:vAlign w:val="center"/>
          </w:tcPr>
          <w:p w:rsidR="0038034F" w:rsidRPr="008342E3" w:rsidRDefault="007C37B4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273 013,6</w:t>
            </w:r>
          </w:p>
        </w:tc>
        <w:tc>
          <w:tcPr>
            <w:tcW w:w="1559" w:type="dxa"/>
            <w:vAlign w:val="center"/>
          </w:tcPr>
          <w:p w:rsidR="0038034F" w:rsidRPr="00B76F61" w:rsidRDefault="007C37B4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50 103,6</w:t>
            </w:r>
          </w:p>
        </w:tc>
        <w:tc>
          <w:tcPr>
            <w:tcW w:w="1843" w:type="dxa"/>
            <w:vAlign w:val="center"/>
          </w:tcPr>
          <w:p w:rsidR="0038034F" w:rsidRPr="00B76F61" w:rsidRDefault="00174BF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18,</w:t>
            </w:r>
            <w:r w:rsidR="008F67FA">
              <w:rPr>
                <w:color w:val="auto"/>
              </w:rPr>
              <w:t>4</w:t>
            </w:r>
          </w:p>
        </w:tc>
      </w:tr>
      <w:tr w:rsidR="0038034F" w:rsidTr="004D1D37">
        <w:trPr>
          <w:trHeight w:val="510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38034F" w:rsidRPr="008342E3" w:rsidRDefault="005D392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225 021,5</w:t>
            </w:r>
          </w:p>
        </w:tc>
        <w:tc>
          <w:tcPr>
            <w:tcW w:w="1700" w:type="dxa"/>
            <w:vAlign w:val="center"/>
          </w:tcPr>
          <w:p w:rsidR="0038034F" w:rsidRPr="008342E3" w:rsidRDefault="007C37B4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419 709,8</w:t>
            </w:r>
          </w:p>
        </w:tc>
        <w:tc>
          <w:tcPr>
            <w:tcW w:w="1559" w:type="dxa"/>
            <w:vAlign w:val="center"/>
          </w:tcPr>
          <w:p w:rsidR="0051400D" w:rsidRPr="00B76F61" w:rsidRDefault="007C37B4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64 544,4</w:t>
            </w:r>
          </w:p>
        </w:tc>
        <w:tc>
          <w:tcPr>
            <w:tcW w:w="1843" w:type="dxa"/>
            <w:vAlign w:val="center"/>
          </w:tcPr>
          <w:p w:rsidR="0038034F" w:rsidRPr="00B76F61" w:rsidRDefault="008F67FA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15,4</w:t>
            </w:r>
          </w:p>
        </w:tc>
      </w:tr>
      <w:tr w:rsidR="0038034F" w:rsidTr="004D1D37">
        <w:trPr>
          <w:trHeight w:val="282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38034F" w:rsidRPr="00B76F61" w:rsidRDefault="005D392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498 035,1</w:t>
            </w:r>
          </w:p>
        </w:tc>
        <w:tc>
          <w:tcPr>
            <w:tcW w:w="1700" w:type="dxa"/>
            <w:vAlign w:val="center"/>
          </w:tcPr>
          <w:p w:rsidR="0038034F" w:rsidRPr="00B76F61" w:rsidRDefault="007C37B4" w:rsidP="002C4D6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689 843,4</w:t>
            </w:r>
          </w:p>
        </w:tc>
        <w:tc>
          <w:tcPr>
            <w:tcW w:w="1559" w:type="dxa"/>
            <w:vAlign w:val="center"/>
          </w:tcPr>
          <w:p w:rsidR="0038034F" w:rsidRPr="00B76F61" w:rsidRDefault="007C37B4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112 022,4</w:t>
            </w:r>
          </w:p>
        </w:tc>
        <w:tc>
          <w:tcPr>
            <w:tcW w:w="1843" w:type="dxa"/>
            <w:vAlign w:val="center"/>
          </w:tcPr>
          <w:p w:rsidR="0038034F" w:rsidRPr="00B76F61" w:rsidRDefault="00D6432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16,2</w:t>
            </w:r>
          </w:p>
        </w:tc>
      </w:tr>
      <w:tr w:rsidR="0038034F" w:rsidTr="004D1D37">
        <w:trPr>
          <w:trHeight w:val="293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38034F" w:rsidRPr="00B76F61" w:rsidRDefault="00174BFF" w:rsidP="005140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700" w:type="dxa"/>
            <w:vAlign w:val="center"/>
          </w:tcPr>
          <w:p w:rsidR="0038034F" w:rsidRPr="00B76F61" w:rsidRDefault="00872CA5" w:rsidP="007C37B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7C37B4">
              <w:rPr>
                <w:color w:val="auto"/>
              </w:rPr>
              <w:t>2 880,0</w:t>
            </w:r>
          </w:p>
        </w:tc>
        <w:tc>
          <w:tcPr>
            <w:tcW w:w="1559" w:type="dxa"/>
            <w:vAlign w:val="center"/>
          </w:tcPr>
          <w:p w:rsidR="0038034F" w:rsidRPr="00B76F61" w:rsidRDefault="00174BFF" w:rsidP="00924EA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3044EB">
              <w:rPr>
                <w:color w:val="auto"/>
              </w:rPr>
              <w:t>2 625,6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jc w:val="both"/>
        <w:rPr>
          <w:b/>
          <w:sz w:val="28"/>
          <w:szCs w:val="28"/>
        </w:rPr>
      </w:pPr>
    </w:p>
    <w:p w:rsidR="006473F2" w:rsidRPr="006473F2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>Испол</w:t>
      </w:r>
      <w:r w:rsidR="00772C2B" w:rsidRPr="006473F2">
        <w:rPr>
          <w:b/>
          <w:sz w:val="28"/>
          <w:szCs w:val="28"/>
        </w:rPr>
        <w:t xml:space="preserve">нение доходной </w:t>
      </w:r>
      <w:r w:rsidRPr="006473F2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6473F2">
        <w:rPr>
          <w:b/>
          <w:sz w:val="28"/>
          <w:szCs w:val="28"/>
        </w:rPr>
        <w:t xml:space="preserve">поселения </w:t>
      </w:r>
      <w:r w:rsidR="00D96029">
        <w:rPr>
          <w:b/>
          <w:sz w:val="28"/>
          <w:szCs w:val="28"/>
        </w:rPr>
        <w:t xml:space="preserve">- </w:t>
      </w:r>
      <w:r w:rsidRPr="006473F2">
        <w:rPr>
          <w:b/>
          <w:sz w:val="28"/>
          <w:szCs w:val="28"/>
        </w:rPr>
        <w:t xml:space="preserve">город Россошь Россошанского муниципального района за </w:t>
      </w:r>
      <w:r w:rsidR="005B4603">
        <w:rPr>
          <w:b/>
          <w:sz w:val="28"/>
          <w:szCs w:val="28"/>
        </w:rPr>
        <w:t>первый квартал 202</w:t>
      </w:r>
      <w:r w:rsidR="00D96029">
        <w:rPr>
          <w:b/>
          <w:sz w:val="28"/>
          <w:szCs w:val="28"/>
        </w:rPr>
        <w:t>3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4E4DCE" w:rsidRDefault="005C2ABD" w:rsidP="005C2ABD">
      <w:pPr>
        <w:jc w:val="both"/>
      </w:pPr>
      <w:r>
        <w:t xml:space="preserve">       </w:t>
      </w:r>
      <w:r w:rsidR="0040085D" w:rsidRPr="004E4DCE">
        <w:t xml:space="preserve">Доходная часть бюджета </w:t>
      </w:r>
      <w:r w:rsidR="001A5FA8" w:rsidRPr="004E4DCE">
        <w:t>города</w:t>
      </w:r>
      <w:r w:rsidR="0040085D" w:rsidRPr="004E4DCE">
        <w:t xml:space="preserve"> за</w:t>
      </w:r>
      <w:r w:rsidR="005B4603" w:rsidRPr="004E4DCE">
        <w:t xml:space="preserve"> первый квартал 202</w:t>
      </w:r>
      <w:r w:rsidR="00D96029">
        <w:t>3</w:t>
      </w:r>
      <w:r w:rsidR="0040085D" w:rsidRPr="004E4DCE">
        <w:t xml:space="preserve"> год</w:t>
      </w:r>
      <w:r w:rsidR="006473F2" w:rsidRPr="004E4DCE">
        <w:t>а</w:t>
      </w:r>
      <w:r w:rsidR="0040085D" w:rsidRPr="004E4DCE">
        <w:t xml:space="preserve"> исполнена в сумме </w:t>
      </w:r>
      <w:r w:rsidR="003D0B2F">
        <w:t xml:space="preserve">         </w:t>
      </w:r>
      <w:r w:rsidR="00D96029">
        <w:t>114 648,0</w:t>
      </w:r>
      <w:r w:rsidR="005B4603" w:rsidRPr="004E4DCE">
        <w:t xml:space="preserve"> тыс. руб</w:t>
      </w:r>
      <w:r w:rsidR="009819EF">
        <w:t>лей</w:t>
      </w:r>
      <w:r w:rsidR="005B4603" w:rsidRPr="004E4DCE">
        <w:t xml:space="preserve"> или 1</w:t>
      </w:r>
      <w:r w:rsidR="00D96029">
        <w:t>6,6</w:t>
      </w:r>
      <w:r w:rsidR="0040085D" w:rsidRPr="004E4DCE">
        <w:t xml:space="preserve">% от  уточненных  плановых значений. </w:t>
      </w:r>
    </w:p>
    <w:p w:rsidR="00192D56" w:rsidRDefault="0040085D" w:rsidP="0040085D">
      <w:pPr>
        <w:pStyle w:val="afa"/>
        <w:ind w:left="0" w:right="-5"/>
        <w:jc w:val="both"/>
      </w:pPr>
      <w:r w:rsidRPr="004E4DCE">
        <w:t xml:space="preserve">  </w:t>
      </w:r>
      <w:r w:rsidR="005B4603" w:rsidRPr="004E4DCE">
        <w:t xml:space="preserve">     </w:t>
      </w:r>
      <w:r w:rsidRPr="004E4DCE">
        <w:t xml:space="preserve">Налоговые и неналоговые доходы поступили в сумме </w:t>
      </w:r>
      <w:r w:rsidR="000C119D">
        <w:t xml:space="preserve">50 103,6 </w:t>
      </w:r>
      <w:r w:rsidRPr="004E4DCE">
        <w:t xml:space="preserve">тыс. рублей, что соответствует </w:t>
      </w:r>
      <w:r w:rsidR="000C119D">
        <w:t>18,4</w:t>
      </w:r>
      <w:r w:rsidRPr="004E4DCE">
        <w:t xml:space="preserve">% к плану, утвержденному в сумме </w:t>
      </w:r>
      <w:r w:rsidR="000C119D">
        <w:t>273 013,6</w:t>
      </w:r>
      <w:r w:rsidR="00174BFF">
        <w:t xml:space="preserve"> </w:t>
      </w:r>
      <w:r w:rsidRPr="004E4DCE">
        <w:t>тыс. руб</w:t>
      </w:r>
      <w:r w:rsidR="003864F0" w:rsidRPr="004E4DCE">
        <w:t>лей. По сравнению с</w:t>
      </w:r>
      <w:r w:rsidR="005B4603" w:rsidRPr="004E4DCE">
        <w:t xml:space="preserve"> уровнем 202</w:t>
      </w:r>
      <w:r w:rsidR="000C119D">
        <w:t>2</w:t>
      </w:r>
      <w:r w:rsidRPr="004E4DCE">
        <w:t xml:space="preserve"> года (фактом исполнения</w:t>
      </w:r>
      <w:r w:rsidR="00922302">
        <w:t>)</w:t>
      </w:r>
      <w:r w:rsidRPr="004E4DCE">
        <w:t xml:space="preserve"> доходная</w:t>
      </w:r>
      <w:r w:rsidR="003864F0" w:rsidRPr="004E4DCE">
        <w:t xml:space="preserve"> часть городского бюджета в отче</w:t>
      </w:r>
      <w:r w:rsidRPr="004E4DCE">
        <w:t xml:space="preserve">тном году в целом </w:t>
      </w:r>
      <w:r w:rsidR="00C10D67">
        <w:t>увеличилась</w:t>
      </w:r>
      <w:r w:rsidRPr="004E4DCE">
        <w:t xml:space="preserve"> на </w:t>
      </w:r>
      <w:r w:rsidR="00C10D67">
        <w:t>49 030,1</w:t>
      </w:r>
      <w:r w:rsidR="00922302">
        <w:t xml:space="preserve"> </w:t>
      </w:r>
      <w:r w:rsidRPr="004E4DCE">
        <w:t>тыс. руб</w:t>
      </w:r>
      <w:r w:rsidR="009819EF">
        <w:t>лей</w:t>
      </w:r>
      <w:r w:rsidRPr="004E4DCE">
        <w:t xml:space="preserve">. Поступление налоговых и неналоговых доходов </w:t>
      </w:r>
      <w:r w:rsidR="003864F0" w:rsidRPr="004E4DCE">
        <w:t>уменьшилось</w:t>
      </w:r>
      <w:r w:rsidRPr="004E4DCE">
        <w:t xml:space="preserve"> по сравнению с фактом предыдущего года на </w:t>
      </w:r>
      <w:r w:rsidR="006F3AB0">
        <w:t>9 837,8</w:t>
      </w:r>
      <w:r w:rsidR="00842263">
        <w:t xml:space="preserve"> </w:t>
      </w:r>
      <w:r w:rsidRPr="004E4DCE">
        <w:t>тыс.</w:t>
      </w:r>
      <w:r w:rsidR="00C349C3" w:rsidRPr="004E4DCE">
        <w:t xml:space="preserve"> </w:t>
      </w:r>
      <w:r w:rsidRPr="004E4DCE">
        <w:t xml:space="preserve">рублей, безвозмездные поступления </w:t>
      </w:r>
      <w:r w:rsidR="00C10D67">
        <w:t>увеличились</w:t>
      </w:r>
      <w:r w:rsidRPr="004E4DCE">
        <w:t xml:space="preserve"> на </w:t>
      </w:r>
      <w:r w:rsidR="00C10D67">
        <w:t>58 867,9</w:t>
      </w:r>
      <w:r w:rsidR="00922302">
        <w:t xml:space="preserve"> </w:t>
      </w:r>
      <w:r w:rsidRPr="004E4DCE">
        <w:t>тыс. рубле</w:t>
      </w:r>
      <w:r w:rsidR="00922302">
        <w:t>й. Наибольший удельный вес (</w:t>
      </w:r>
      <w:r w:rsidR="00745311">
        <w:t>56,3</w:t>
      </w:r>
      <w:r w:rsidRPr="004E4DCE">
        <w:t xml:space="preserve">%) в общей сумме фактически полученных по итогам </w:t>
      </w:r>
      <w:r w:rsidR="003D0B2F">
        <w:t>первого квартала 202</w:t>
      </w:r>
      <w:r w:rsidR="00745311">
        <w:t>3</w:t>
      </w:r>
      <w:r w:rsidRPr="004E4DCE">
        <w:t xml:space="preserve"> года доходов составляют </w:t>
      </w:r>
      <w:r w:rsidR="00745311" w:rsidRPr="004E4DCE">
        <w:t xml:space="preserve">безвозмездные поступления </w:t>
      </w:r>
      <w:r w:rsidR="004C220F" w:rsidRPr="004E4DCE">
        <w:t>(</w:t>
      </w:r>
      <w:r w:rsidR="00745311">
        <w:t>64 544,4</w:t>
      </w:r>
      <w:r w:rsidR="00922302">
        <w:rPr>
          <w:b/>
        </w:rPr>
        <w:t xml:space="preserve"> </w:t>
      </w:r>
      <w:r w:rsidRPr="004E4DCE">
        <w:t>тыс. р</w:t>
      </w:r>
      <w:r w:rsidR="00CA68B3" w:rsidRPr="004E4DCE">
        <w:t>уб</w:t>
      </w:r>
      <w:r w:rsidR="009819EF">
        <w:t>лей</w:t>
      </w:r>
      <w:r w:rsidR="00CA68B3" w:rsidRPr="004E4DCE">
        <w:t xml:space="preserve">). </w:t>
      </w:r>
    </w:p>
    <w:p w:rsidR="004E4DCE" w:rsidRPr="005816E6" w:rsidRDefault="0040085D" w:rsidP="0040085D">
      <w:pPr>
        <w:pStyle w:val="afa"/>
        <w:ind w:left="0" w:right="-5"/>
        <w:jc w:val="both"/>
      </w:pPr>
      <w:r w:rsidRPr="004E4DCE">
        <w:lastRenderedPageBreak/>
        <w:t xml:space="preserve">    </w:t>
      </w:r>
      <w:r w:rsidR="005C2ABD">
        <w:t xml:space="preserve">   </w:t>
      </w:r>
      <w:r w:rsidRPr="004E4DCE">
        <w:t xml:space="preserve">Анализ исполнения доходов бюджета городского поселения </w:t>
      </w:r>
      <w:r w:rsidR="00170BA6">
        <w:t xml:space="preserve">- </w:t>
      </w:r>
      <w:r w:rsidRPr="004E4DCE">
        <w:t xml:space="preserve">город Россошь в разрезе собственных доходов и безвозмездных </w:t>
      </w:r>
      <w:r w:rsidR="00C349C3" w:rsidRPr="004E4DCE">
        <w:t>поступлени</w:t>
      </w:r>
      <w:r w:rsidRPr="004E4DCE">
        <w:t>й показаны</w:t>
      </w:r>
      <w:r w:rsidR="001A6B03" w:rsidRPr="004E4DCE">
        <w:t xml:space="preserve"> </w:t>
      </w:r>
      <w:r w:rsidRPr="004E4DCE">
        <w:t xml:space="preserve"> в таблице 2.                                           </w:t>
      </w:r>
      <w:r w:rsidR="00C3667B" w:rsidRPr="004E4DCE">
        <w:t xml:space="preserve">                               </w:t>
      </w:r>
    </w:p>
    <w:p w:rsidR="0040085D" w:rsidRPr="004E4DCE" w:rsidRDefault="00B23B1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</w:t>
      </w:r>
      <w:r w:rsidR="0040085D" w:rsidRPr="004E4DCE">
        <w:t xml:space="preserve">  </w:t>
      </w:r>
      <w:r w:rsidR="00CA6F2A">
        <w:t xml:space="preserve">      </w:t>
      </w:r>
      <w:r w:rsidR="0040085D" w:rsidRPr="004E4DCE">
        <w:t>Таблица №2</w:t>
      </w:r>
    </w:p>
    <w:p w:rsidR="0040085D" w:rsidRPr="004E4DCE" w:rsidRDefault="0040085D" w:rsidP="00AA11D7">
      <w:pPr>
        <w:pStyle w:val="afa"/>
        <w:spacing w:after="0"/>
        <w:ind w:left="0" w:right="-6"/>
        <w:jc w:val="both"/>
      </w:pPr>
      <w:r w:rsidRPr="004E4DCE">
        <w:t xml:space="preserve">                                                                                                                 </w:t>
      </w:r>
      <w:r w:rsidR="00CA6F2A">
        <w:t xml:space="preserve">   </w:t>
      </w:r>
      <w:r w:rsidRPr="004E4DCE">
        <w:t xml:space="preserve">  (тыс. руб</w:t>
      </w:r>
      <w:r w:rsidR="00CA6F2A">
        <w:t>лей</w:t>
      </w:r>
      <w:r w:rsidRPr="004E4DCE">
        <w:t>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192D56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842263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20F1D">
              <w:rPr>
                <w:b/>
              </w:rPr>
              <w:t xml:space="preserve"> 01.04.202</w:t>
            </w:r>
            <w:r w:rsidR="00170BA6">
              <w:rPr>
                <w:b/>
              </w:rPr>
              <w:t>2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842263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 w:rsidR="00920F1D">
              <w:rPr>
                <w:b/>
                <w:sz w:val="20"/>
                <w:szCs w:val="20"/>
              </w:rPr>
              <w:t xml:space="preserve"> на 202</w:t>
            </w:r>
            <w:r w:rsidR="00170BA6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 по состоянию на 01.04.20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170BA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842263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 на 01.04.20</w:t>
            </w:r>
            <w:r w:rsidR="00AA11D7">
              <w:rPr>
                <w:b/>
                <w:sz w:val="20"/>
                <w:szCs w:val="20"/>
              </w:rPr>
              <w:t>2</w:t>
            </w:r>
            <w:r w:rsidR="00170BA6">
              <w:rPr>
                <w:b/>
                <w:sz w:val="20"/>
                <w:szCs w:val="20"/>
              </w:rPr>
              <w:t>3</w:t>
            </w:r>
          </w:p>
        </w:tc>
      </w:tr>
      <w:tr w:rsidR="0040085D" w:rsidTr="00192D56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170BA6" w:rsidTr="00192D56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Pr="00A77E33" w:rsidRDefault="00170BA6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Pr="00A77E33" w:rsidRDefault="00170BA6" w:rsidP="00E702A4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65 617,9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Pr="00A77E33" w:rsidRDefault="00170BA6" w:rsidP="00E702A4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372B97">
              <w:rPr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Pr="00A77E33" w:rsidRDefault="00372B97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692 723,4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Pr="00A77E33" w:rsidRDefault="00170BA6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372B97">
              <w:rPr>
                <w:b/>
              </w:rPr>
              <w:t>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Pr="00A77E33" w:rsidRDefault="00435771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114 648,0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A6" w:rsidRPr="00A77E33" w:rsidRDefault="00170BA6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372B97">
              <w:rPr>
                <w:b/>
              </w:rPr>
              <w:t>,0</w:t>
            </w:r>
          </w:p>
        </w:tc>
      </w:tr>
      <w:tr w:rsidR="00170BA6" w:rsidTr="00192D56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Default="00170BA6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Default="00170BA6" w:rsidP="00E702A4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Default="00170BA6" w:rsidP="00E702A4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Pr="00E5324F" w:rsidRDefault="00170BA6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Pr="00E5324F" w:rsidRDefault="00170BA6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BA6" w:rsidRDefault="00170BA6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BA6" w:rsidRDefault="00170BA6" w:rsidP="000C0B26">
            <w:pPr>
              <w:pStyle w:val="afa"/>
              <w:ind w:left="0" w:right="-5"/>
              <w:jc w:val="right"/>
            </w:pPr>
          </w:p>
        </w:tc>
      </w:tr>
      <w:tr w:rsidR="00170BA6" w:rsidTr="00A1220D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Default="00170BA6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Pr="00B76F61" w:rsidRDefault="00170BA6" w:rsidP="00E702A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59 941,4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Default="00170BA6" w:rsidP="00E702A4">
            <w:pPr>
              <w:pStyle w:val="afa"/>
              <w:ind w:left="0" w:right="-5"/>
              <w:jc w:val="right"/>
            </w:pPr>
            <w:r>
              <w:t>91,3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Pr="00E5324F" w:rsidRDefault="00170BA6" w:rsidP="00A1220D">
            <w:pPr>
              <w:pStyle w:val="afa"/>
              <w:ind w:left="0" w:right="-5"/>
              <w:jc w:val="right"/>
            </w:pPr>
            <w:r>
              <w:t>273 013,6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Pr="00E5324F" w:rsidRDefault="00372B97" w:rsidP="00A1220D">
            <w:pPr>
              <w:pStyle w:val="afa"/>
              <w:ind w:left="0" w:right="-5"/>
              <w:jc w:val="right"/>
            </w:pPr>
            <w:r>
              <w:t>39,4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771" w:rsidRPr="00B76F61" w:rsidRDefault="00435771" w:rsidP="00435771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50 103,6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A6" w:rsidRDefault="005B4ADC" w:rsidP="00A1220D">
            <w:pPr>
              <w:pStyle w:val="afa"/>
              <w:ind w:left="0" w:right="-5"/>
              <w:jc w:val="right"/>
            </w:pPr>
            <w:r>
              <w:t>43,7</w:t>
            </w:r>
          </w:p>
        </w:tc>
      </w:tr>
      <w:tr w:rsidR="00170BA6" w:rsidTr="00A1220D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Default="00170BA6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Pr="00B76F61" w:rsidRDefault="00170BA6" w:rsidP="00E702A4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5 676,5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Default="00170BA6" w:rsidP="00E702A4">
            <w:pPr>
              <w:pStyle w:val="afa"/>
              <w:ind w:left="0" w:right="-5"/>
              <w:jc w:val="right"/>
            </w:pPr>
            <w:r>
              <w:t>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Pr="00E5324F" w:rsidRDefault="00170BA6" w:rsidP="00A1220D">
            <w:pPr>
              <w:pStyle w:val="afa"/>
              <w:ind w:left="0" w:right="-5"/>
              <w:jc w:val="right"/>
            </w:pPr>
            <w:r>
              <w:t>419 709,8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Pr="00E5324F" w:rsidRDefault="00372B97" w:rsidP="00A1220D">
            <w:pPr>
              <w:pStyle w:val="afa"/>
              <w:ind w:left="0" w:right="-5"/>
              <w:jc w:val="right"/>
            </w:pPr>
            <w:r>
              <w:t>60,6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BA6" w:rsidRPr="00B76F61" w:rsidRDefault="00435771" w:rsidP="00A1220D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64 544,4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BA6" w:rsidRDefault="005B4ADC" w:rsidP="00A1220D">
            <w:pPr>
              <w:pStyle w:val="afa"/>
              <w:ind w:left="0" w:right="-5"/>
              <w:jc w:val="right"/>
            </w:pPr>
            <w:r>
              <w:t>56,3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D51CC5">
        <w:t>Структура доходов</w:t>
      </w:r>
      <w:r w:rsidRPr="0030796C">
        <w:t xml:space="preserve"> в</w:t>
      </w:r>
      <w:r w:rsidR="00D51CC5">
        <w:t xml:space="preserve"> первом квартале 202</w:t>
      </w:r>
      <w:r w:rsidR="006B5373">
        <w:t>3</w:t>
      </w:r>
      <w:r w:rsidR="00873CB4" w:rsidRPr="0030796C">
        <w:t xml:space="preserve"> года</w:t>
      </w:r>
      <w:r w:rsidRPr="0030796C">
        <w:t xml:space="preserve"> изменилась в сторону у</w:t>
      </w:r>
      <w:r w:rsidR="00922302">
        <w:t>величения</w:t>
      </w:r>
      <w:r w:rsidRPr="0030796C">
        <w:t xml:space="preserve"> удельного веса </w:t>
      </w:r>
      <w:r w:rsidR="006B5373" w:rsidRPr="0030796C">
        <w:t xml:space="preserve">безвозмездных поступлений </w:t>
      </w:r>
      <w:r w:rsidRPr="0030796C">
        <w:t>и у</w:t>
      </w:r>
      <w:r w:rsidR="00922302">
        <w:t xml:space="preserve">меньшения </w:t>
      </w:r>
      <w:r w:rsidRPr="0030796C">
        <w:t xml:space="preserve">удельного веса </w:t>
      </w:r>
      <w:r w:rsidR="006B5373" w:rsidRPr="0030796C">
        <w:t>налоговых и неналоговых доходов</w:t>
      </w:r>
      <w:r w:rsidRPr="0030796C">
        <w:t>.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7A0536">
        <w:t>Налоговые доходы</w:t>
      </w:r>
      <w:r w:rsidRPr="0030796C">
        <w:t xml:space="preserve"> городского бюджета за </w:t>
      </w:r>
      <w:r w:rsidR="00D51CC5">
        <w:t>первый квартал 202</w:t>
      </w:r>
      <w:r w:rsidR="006B5373">
        <w:t>3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</w:t>
      </w:r>
      <w:r w:rsidR="00092B01">
        <w:t xml:space="preserve"> 40 597,0</w:t>
      </w:r>
      <w:r w:rsidR="00796103">
        <w:t xml:space="preserve"> </w:t>
      </w:r>
      <w:r w:rsidRPr="0030796C">
        <w:t>тыс.</w:t>
      </w:r>
      <w:r w:rsidR="00CA6F2A">
        <w:t xml:space="preserve"> </w:t>
      </w:r>
      <w:r w:rsidRPr="0030796C">
        <w:t>рублей (</w:t>
      </w:r>
      <w:r w:rsidR="002C1452">
        <w:t>8</w:t>
      </w:r>
      <w:r w:rsidR="00092B01">
        <w:t>1,0</w:t>
      </w:r>
      <w:r w:rsidRPr="0030796C">
        <w:t>% от собственных доходов городского бюджета). Поступление налоговых доходов у</w:t>
      </w:r>
      <w:r w:rsidR="00410A90" w:rsidRPr="0030796C">
        <w:t xml:space="preserve">меньшилось на </w:t>
      </w:r>
      <w:r w:rsidR="008F29BD">
        <w:t>7 441,8</w:t>
      </w:r>
      <w:r w:rsidR="007A0536">
        <w:t xml:space="preserve"> </w:t>
      </w:r>
      <w:r w:rsidRPr="0030796C">
        <w:t xml:space="preserve">тыс. рублей к уровню </w:t>
      </w:r>
      <w:r w:rsidR="002C1452">
        <w:t>первого квартала 202</w:t>
      </w:r>
      <w:r w:rsidR="008F29BD">
        <w:t>2</w:t>
      </w:r>
      <w:r w:rsidRPr="0030796C">
        <w:t xml:space="preserve"> года (</w:t>
      </w:r>
      <w:r w:rsidR="00092B01">
        <w:t xml:space="preserve">48 038,8 </w:t>
      </w:r>
      <w:r w:rsidR="002C1452" w:rsidRPr="0030796C">
        <w:t xml:space="preserve"> </w:t>
      </w:r>
      <w:r w:rsidR="000D6C13">
        <w:t>тыс. руб</w:t>
      </w:r>
      <w:r w:rsidR="009819EF">
        <w:t>лей</w:t>
      </w:r>
      <w:r w:rsidR="000D6C13">
        <w:t>).</w:t>
      </w:r>
    </w:p>
    <w:p w:rsidR="00FE4081" w:rsidRPr="0030796C" w:rsidRDefault="00FE4081" w:rsidP="00FE4081">
      <w:pPr>
        <w:jc w:val="both"/>
      </w:pPr>
      <w:r>
        <w:t xml:space="preserve">         </w:t>
      </w:r>
      <w:r w:rsidR="0040085D" w:rsidRPr="0030796C">
        <w:t>Основным (</w:t>
      </w:r>
      <w:proofErr w:type="spellStart"/>
      <w:r w:rsidR="0040085D" w:rsidRPr="0030796C">
        <w:t>бюджетообразующим</w:t>
      </w:r>
      <w:proofErr w:type="spellEnd"/>
      <w:r w:rsidR="0040085D" w:rsidRPr="0030796C">
        <w:t>) налоговым доходом городского бюджета яв</w:t>
      </w:r>
      <w:r w:rsidR="00D90DFB" w:rsidRPr="0030796C">
        <w:t xml:space="preserve">ляется </w:t>
      </w:r>
      <w:r w:rsidRPr="0030796C">
        <w:t>налог на доходы физических лиц, уде</w:t>
      </w:r>
      <w:r w:rsidR="00207862">
        <w:t>льный вес которого составил 50,6</w:t>
      </w:r>
      <w:r w:rsidRPr="0030796C">
        <w:t xml:space="preserve">% собственных доходов или </w:t>
      </w:r>
      <w:r w:rsidR="00D20217">
        <w:t>25 375,1</w:t>
      </w:r>
      <w:r>
        <w:t xml:space="preserve"> </w:t>
      </w:r>
      <w:r w:rsidRPr="0030796C">
        <w:t xml:space="preserve">тыс. рублей, это составляет </w:t>
      </w:r>
      <w:r w:rsidR="00D20217">
        <w:t>19,4</w:t>
      </w:r>
      <w:r w:rsidRPr="0030796C">
        <w:t xml:space="preserve">% к уточненному плану и </w:t>
      </w:r>
      <w:r w:rsidR="00CE15D2">
        <w:t>106,2</w:t>
      </w:r>
      <w:r w:rsidRPr="0030796C">
        <w:t>% к факту предыдущего года.</w:t>
      </w:r>
    </w:p>
    <w:p w:rsidR="00FE4081" w:rsidRPr="0030796C" w:rsidRDefault="0040085D" w:rsidP="00FE4081">
      <w:pPr>
        <w:ind w:firstLine="570"/>
        <w:jc w:val="both"/>
      </w:pPr>
      <w:r w:rsidRPr="0030796C">
        <w:t xml:space="preserve">Следующим </w:t>
      </w:r>
      <w:r w:rsidRPr="00FE4081">
        <w:t>по величине</w:t>
      </w:r>
      <w:r w:rsidRPr="0030796C">
        <w:t xml:space="preserve"> в </w:t>
      </w:r>
      <w:r w:rsidR="00FE6BBE">
        <w:t>первом квартале 202</w:t>
      </w:r>
      <w:r w:rsidR="00AF3B73">
        <w:t>3</w:t>
      </w:r>
      <w:r w:rsidRPr="0030796C">
        <w:t xml:space="preserve"> году является </w:t>
      </w:r>
      <w:r w:rsidR="00FE4081" w:rsidRPr="0030796C">
        <w:t xml:space="preserve">земельный налог в сумме </w:t>
      </w:r>
      <w:r w:rsidR="00AF3B73">
        <w:t>11 104,7</w:t>
      </w:r>
      <w:r w:rsidR="00FE4081">
        <w:t xml:space="preserve"> тыс. рублей</w:t>
      </w:r>
      <w:r w:rsidR="00CA6F2A">
        <w:t xml:space="preserve"> </w:t>
      </w:r>
      <w:r w:rsidR="00FE4081">
        <w:t xml:space="preserve"> или </w:t>
      </w:r>
      <w:r w:rsidR="007F03D0">
        <w:t>22,2</w:t>
      </w:r>
      <w:r w:rsidR="00FE4081" w:rsidRPr="0030796C">
        <w:t>% от общего объёма налоговых и неналоговых доходов. По с</w:t>
      </w:r>
      <w:r w:rsidR="007F03D0">
        <w:t>равнению с первым кварталом 2022</w:t>
      </w:r>
      <w:r w:rsidR="00FE4081" w:rsidRPr="0030796C">
        <w:t xml:space="preserve"> года поступление земельного налога уменьшилось на </w:t>
      </w:r>
      <w:r w:rsidR="007F03D0">
        <w:t>9 057,6</w:t>
      </w:r>
      <w:r w:rsidR="00FE4081">
        <w:t xml:space="preserve"> </w:t>
      </w:r>
      <w:r w:rsidR="00FE4081" w:rsidRPr="0030796C">
        <w:t>тыс. рублей</w:t>
      </w:r>
      <w:r w:rsidR="00FE4081">
        <w:t xml:space="preserve"> (</w:t>
      </w:r>
      <w:r w:rsidR="00AF3B73">
        <w:t>20 162,3</w:t>
      </w:r>
      <w:r w:rsidR="00FE4081">
        <w:t xml:space="preserve"> тыс. рублей)</w:t>
      </w:r>
      <w:r w:rsidR="00FE4081" w:rsidRPr="0030796C">
        <w:t xml:space="preserve">. </w:t>
      </w:r>
    </w:p>
    <w:p w:rsidR="0040085D" w:rsidRPr="0030796C" w:rsidRDefault="0040085D" w:rsidP="0040085D">
      <w:pPr>
        <w:jc w:val="both"/>
      </w:pPr>
      <w:r w:rsidRPr="0030796C">
        <w:t xml:space="preserve">         В отчётном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E224ED">
        <w:t>2 673,7</w:t>
      </w:r>
      <w:r w:rsidR="007A0536">
        <w:t xml:space="preserve"> </w:t>
      </w:r>
      <w:r w:rsidR="002723EF">
        <w:t>тыс. руб</w:t>
      </w:r>
      <w:r w:rsidR="00CA6F2A">
        <w:t>лей</w:t>
      </w:r>
      <w:r w:rsidR="002723EF">
        <w:t xml:space="preserve"> (</w:t>
      </w:r>
      <w:r w:rsidR="00A665DB">
        <w:t>5,3</w:t>
      </w:r>
      <w:r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E2298D">
        <w:t>2,6</w:t>
      </w:r>
      <w:r w:rsidRPr="0030796C">
        <w:t>%</w:t>
      </w:r>
      <w:r w:rsidR="00FE6BBE">
        <w:t xml:space="preserve"> (</w:t>
      </w:r>
      <w:r w:rsidR="00E2298D">
        <w:t>1 300,3</w:t>
      </w:r>
      <w:r w:rsidR="00FE6BBE">
        <w:t xml:space="preserve"> тыс. рублей)</w:t>
      </w:r>
      <w:r w:rsidRPr="0030796C">
        <w:t xml:space="preserve">. </w:t>
      </w:r>
    </w:p>
    <w:p w:rsidR="0040085D" w:rsidRPr="0030796C" w:rsidRDefault="005C2ABD" w:rsidP="005C2ABD">
      <w:pPr>
        <w:jc w:val="both"/>
      </w:pPr>
      <w:r>
        <w:t xml:space="preserve">         </w:t>
      </w:r>
      <w:r w:rsidR="0040085D" w:rsidRPr="0030796C">
        <w:t xml:space="preserve">Налог на имущество физических лиц также как и земельный является местным налогом и в </w:t>
      </w:r>
      <w:r w:rsidR="00FE6BBE">
        <w:t>первом квартале 202</w:t>
      </w:r>
      <w:r w:rsidR="00F23BFB">
        <w:t>3</w:t>
      </w:r>
      <w:r w:rsidR="00E15F71" w:rsidRPr="0030796C">
        <w:t xml:space="preserve"> года</w:t>
      </w:r>
      <w:r w:rsidR="0040085D" w:rsidRPr="0030796C">
        <w:t xml:space="preserve"> его поступления составили </w:t>
      </w:r>
      <w:r w:rsidR="00F23BFB">
        <w:t>143,2</w:t>
      </w:r>
      <w:r w:rsidR="005D757E">
        <w:t xml:space="preserve"> </w:t>
      </w:r>
      <w:r w:rsidR="0040085D" w:rsidRPr="0030796C">
        <w:t>тыс. руб</w:t>
      </w:r>
      <w:r w:rsidR="009819EF">
        <w:t xml:space="preserve">лей </w:t>
      </w:r>
      <w:r w:rsidR="0040085D" w:rsidRPr="0030796C">
        <w:t xml:space="preserve"> против </w:t>
      </w:r>
      <w:r w:rsidR="00F23BFB">
        <w:t>684,8</w:t>
      </w:r>
      <w:r w:rsidR="005D757E">
        <w:t xml:space="preserve"> </w:t>
      </w:r>
      <w:r w:rsidR="0040085D" w:rsidRPr="0030796C">
        <w:t xml:space="preserve">тыс. рублей, поступивших в </w:t>
      </w:r>
      <w:r w:rsidR="00C03E2B">
        <w:t>первом квартале 202</w:t>
      </w:r>
      <w:r w:rsidR="00F23BFB">
        <w:t>2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36537B">
        <w:t xml:space="preserve"> первом квартале 202</w:t>
      </w:r>
      <w:r w:rsidR="00852D8D">
        <w:t>3</w:t>
      </w:r>
      <w:r w:rsidR="001D59AB" w:rsidRPr="0030796C">
        <w:t xml:space="preserve"> года</w:t>
      </w:r>
      <w:r w:rsidRPr="0030796C">
        <w:t xml:space="preserve"> в сумме </w:t>
      </w:r>
      <w:r w:rsidR="00852D8D">
        <w:t>9 506,6</w:t>
      </w:r>
      <w:r w:rsidR="005D757E">
        <w:t xml:space="preserve"> </w:t>
      </w:r>
      <w:r w:rsidRPr="0030796C">
        <w:t>тыс. рублей</w:t>
      </w:r>
      <w:r w:rsidR="00CA6F2A">
        <w:t>,</w:t>
      </w:r>
      <w:r w:rsidRPr="0030796C">
        <w:t xml:space="preserve"> что составляет </w:t>
      </w:r>
      <w:r w:rsidR="00017B6C">
        <w:t>1</w:t>
      </w:r>
      <w:r w:rsidR="005D757E">
        <w:t>9</w:t>
      </w:r>
      <w:r w:rsidR="00017B6C">
        <w:t>,</w:t>
      </w:r>
      <w:r w:rsidR="00852D8D">
        <w:t>0</w:t>
      </w:r>
      <w:r w:rsidRPr="0030796C">
        <w:t xml:space="preserve">% от общего объёма налоговых и неналоговых доходов городского бюджета. </w:t>
      </w:r>
    </w:p>
    <w:p w:rsidR="00F37A47" w:rsidRDefault="005C2ABD" w:rsidP="00922302">
      <w:pPr>
        <w:jc w:val="both"/>
        <w:rPr>
          <w:sz w:val="28"/>
          <w:szCs w:val="28"/>
        </w:rPr>
      </w:pPr>
      <w:r>
        <w:t xml:space="preserve">         </w:t>
      </w:r>
      <w:r w:rsidR="0040085D"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</w:t>
      </w:r>
      <w:r w:rsidR="0040085D" w:rsidRPr="00F61F8F">
        <w:rPr>
          <w:sz w:val="28"/>
          <w:szCs w:val="28"/>
        </w:rPr>
        <w:tab/>
      </w:r>
    </w:p>
    <w:p w:rsidR="00F37A47" w:rsidRDefault="00F37A47" w:rsidP="00922302">
      <w:pPr>
        <w:jc w:val="both"/>
        <w:rPr>
          <w:sz w:val="28"/>
          <w:szCs w:val="28"/>
        </w:rPr>
      </w:pPr>
    </w:p>
    <w:p w:rsidR="00E2691E" w:rsidRPr="00F61F8F" w:rsidRDefault="0040085D" w:rsidP="00922302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tab/>
      </w:r>
    </w:p>
    <w:p w:rsidR="00D348F1" w:rsidRDefault="00D348F1" w:rsidP="0040085D">
      <w:pPr>
        <w:ind w:firstLine="570"/>
        <w:jc w:val="right"/>
        <w:rPr>
          <w:sz w:val="28"/>
          <w:szCs w:val="28"/>
        </w:rPr>
      </w:pPr>
    </w:p>
    <w:p w:rsidR="0040085D" w:rsidRPr="001818C1" w:rsidRDefault="0040085D" w:rsidP="0040085D">
      <w:pPr>
        <w:ind w:firstLine="570"/>
        <w:jc w:val="right"/>
        <w:rPr>
          <w:sz w:val="28"/>
          <w:szCs w:val="28"/>
        </w:rPr>
      </w:pPr>
      <w:r w:rsidRPr="001818C1">
        <w:rPr>
          <w:sz w:val="28"/>
          <w:szCs w:val="28"/>
        </w:rPr>
        <w:t>Таблица №3</w:t>
      </w:r>
    </w:p>
    <w:p w:rsidR="005A3388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доходов (собственные доходы)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0C67AF">
        <w:rPr>
          <w:b/>
          <w:sz w:val="28"/>
          <w:szCs w:val="28"/>
        </w:rPr>
        <w:t xml:space="preserve"> первом квартале 202</w:t>
      </w:r>
      <w:r w:rsidR="00776FA3">
        <w:rPr>
          <w:b/>
          <w:sz w:val="28"/>
          <w:szCs w:val="28"/>
        </w:rPr>
        <w:t>3</w:t>
      </w:r>
      <w:r w:rsidR="0017497B">
        <w:rPr>
          <w:b/>
          <w:sz w:val="28"/>
          <w:szCs w:val="28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t>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0C67AF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776FA3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B0535D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0C67AF">
              <w:rPr>
                <w:sz w:val="16"/>
                <w:szCs w:val="16"/>
              </w:rPr>
              <w:t>ные бюджетные назначения на 202</w:t>
            </w:r>
            <w:r w:rsidR="00776FA3">
              <w:rPr>
                <w:sz w:val="16"/>
                <w:szCs w:val="16"/>
              </w:rPr>
              <w:t>3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 w:rsidR="00E2691E">
              <w:rPr>
                <w:sz w:val="16"/>
                <w:szCs w:val="16"/>
              </w:rPr>
              <w:t>2</w:t>
            </w:r>
            <w:r w:rsidR="00776FA3">
              <w:rPr>
                <w:sz w:val="16"/>
                <w:szCs w:val="16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B053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07448B" w:rsidRPr="0007448B">
              <w:rPr>
                <w:sz w:val="16"/>
                <w:szCs w:val="16"/>
              </w:rPr>
              <w:t>по состоянию на 01.04.20</w:t>
            </w:r>
            <w:r w:rsidR="00E2691E">
              <w:rPr>
                <w:sz w:val="16"/>
                <w:szCs w:val="16"/>
              </w:rPr>
              <w:t>2</w:t>
            </w:r>
            <w:r w:rsidR="000405D7">
              <w:rPr>
                <w:sz w:val="16"/>
                <w:szCs w:val="16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776FA3" w:rsidRPr="0030796C" w:rsidRDefault="00776FA3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59 941,4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273 013,6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0405D7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50 103,6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</w:t>
            </w:r>
            <w:r w:rsidR="0081546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23 901,5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130 888,0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0405D7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25 375,1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81546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2330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9 944,6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0405D7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2 673,7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815460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2330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5D7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1 436,0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0168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1 300,3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81546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2330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776FA3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0168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81546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2330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776FA3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20 162,3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87 965,0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0168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11 104,7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81546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2330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4 176,1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4F1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20 755,0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016883" w:rsidP="00A30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4 691,2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EB4EE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2330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776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7 025,0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01688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3 083,4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C06F65" w:rsidP="00351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2330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351578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Доходы от продажи </w:t>
            </w:r>
            <w:r>
              <w:rPr>
                <w:sz w:val="20"/>
                <w:szCs w:val="20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5 351,0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A044D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1 691,0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2330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FB0F63">
              <w:rPr>
                <w:sz w:val="20"/>
                <w:szCs w:val="20"/>
              </w:rPr>
              <w:t>3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3515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</w:t>
            </w:r>
            <w:r w:rsidR="00FC3A98">
              <w:rPr>
                <w:sz w:val="20"/>
                <w:szCs w:val="20"/>
              </w:rPr>
              <w:t xml:space="preserve"> участков</w:t>
            </w:r>
            <w:r>
              <w:rPr>
                <w:sz w:val="20"/>
                <w:szCs w:val="20"/>
              </w:rPr>
              <w:t>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Default="00FC3A9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23301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 за увеличение площади  земельных участков, находящихся в частной собственности, в результате перераспределения 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Default="00F631A6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3301C">
              <w:rPr>
                <w:sz w:val="20"/>
                <w:szCs w:val="20"/>
              </w:rPr>
              <w:t>0</w:t>
            </w:r>
          </w:p>
        </w:tc>
      </w:tr>
      <w:tr w:rsidR="00776FA3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A85B6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776FA3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E702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A85B65">
              <w:rPr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FA3" w:rsidRPr="0030796C" w:rsidRDefault="00776F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1F2B83">
        <w:t xml:space="preserve">Кроме собственных доходов за отчетный период в бюджет города поступили денежные средства в сумме </w:t>
      </w:r>
      <w:r w:rsidR="00CB5098">
        <w:t>64 544,4</w:t>
      </w:r>
      <w:r w:rsidR="0040085D" w:rsidRPr="001F2B83">
        <w:t xml:space="preserve"> тыс. рублей из других уровней бюджета</w:t>
      </w:r>
      <w:r w:rsidR="0030796C" w:rsidRPr="001F2B83">
        <w:t>.</w:t>
      </w:r>
    </w:p>
    <w:p w:rsidR="0030796C" w:rsidRDefault="00FA3F07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B25761">
        <w:t>первый квартал 202</w:t>
      </w:r>
      <w:r w:rsidR="00CB5098">
        <w:t>3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5D757E">
        <w:t>1</w:t>
      </w:r>
      <w:r w:rsidR="00CB5098">
        <w:t>6,6</w:t>
      </w:r>
      <w:r w:rsidR="0040085D" w:rsidRPr="0030796C">
        <w:t xml:space="preserve">% и составил </w:t>
      </w:r>
      <w:r w:rsidR="00CB5098">
        <w:t>114 648,0</w:t>
      </w:r>
      <w:r w:rsidR="00B0671D">
        <w:t xml:space="preserve"> </w:t>
      </w:r>
      <w:r w:rsidR="0040085D" w:rsidRPr="0030796C">
        <w:t>тыс. рублей.</w:t>
      </w: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5C741E" w:rsidRDefault="005C741E" w:rsidP="0030796C">
      <w:pPr>
        <w:jc w:val="both"/>
      </w:pPr>
    </w:p>
    <w:p w:rsidR="007B472E" w:rsidRPr="0030796C" w:rsidRDefault="007B472E" w:rsidP="0030796C">
      <w:pPr>
        <w:jc w:val="both"/>
      </w:pPr>
    </w:p>
    <w:p w:rsidR="00D348F1" w:rsidRDefault="007B472E" w:rsidP="007B472E">
      <w:pPr>
        <w:ind w:firstLine="5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D348F1" w:rsidRDefault="00D348F1" w:rsidP="007B472E">
      <w:pPr>
        <w:ind w:firstLine="5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7B472E"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4D004C">
        <w:rPr>
          <w:b/>
          <w:sz w:val="28"/>
          <w:szCs w:val="28"/>
        </w:rPr>
        <w:t xml:space="preserve"> первый квартал 202</w:t>
      </w:r>
      <w:r w:rsidR="005C741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7B472E" w:rsidRDefault="007B472E" w:rsidP="008C7520">
      <w:pPr>
        <w:jc w:val="center"/>
        <w:rPr>
          <w:b/>
          <w:sz w:val="28"/>
          <w:szCs w:val="28"/>
        </w:rPr>
      </w:pPr>
    </w:p>
    <w:p w:rsidR="0040085D" w:rsidRPr="00773543" w:rsidRDefault="0040085D" w:rsidP="00CA6F2A">
      <w:pPr>
        <w:ind w:firstLine="57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CA6F2A">
        <w:rPr>
          <w:sz w:val="28"/>
          <w:szCs w:val="28"/>
        </w:rPr>
        <w:t xml:space="preserve">     </w:t>
      </w:r>
      <w:r>
        <w:t>(тыс.</w:t>
      </w:r>
      <w:r w:rsidR="00F00071">
        <w:t xml:space="preserve"> </w:t>
      </w:r>
      <w:r>
        <w:t>руб</w:t>
      </w:r>
      <w:r w:rsidR="00CA6F2A">
        <w:t>лей</w:t>
      </w:r>
      <w:r>
        <w:rPr>
          <w:sz w:val="20"/>
          <w:szCs w:val="20"/>
        </w:rPr>
        <w:t>)</w:t>
      </w:r>
    </w:p>
    <w:tbl>
      <w:tblPr>
        <w:tblW w:w="9307" w:type="dxa"/>
        <w:tblInd w:w="132" w:type="dxa"/>
        <w:tblLayout w:type="fixed"/>
        <w:tblLook w:val="0000"/>
      </w:tblPr>
      <w:tblGrid>
        <w:gridCol w:w="3095"/>
        <w:gridCol w:w="1276"/>
        <w:gridCol w:w="1290"/>
        <w:gridCol w:w="1335"/>
        <w:gridCol w:w="1170"/>
        <w:gridCol w:w="1141"/>
      </w:tblGrid>
      <w:tr w:rsidR="004D004C" w:rsidTr="004D004C">
        <w:trPr>
          <w:trHeight w:val="716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04C" w:rsidRDefault="004D004C" w:rsidP="00772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5C741E">
              <w:rPr>
                <w:sz w:val="16"/>
                <w:szCs w:val="16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772E96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5C741E">
              <w:rPr>
                <w:sz w:val="16"/>
                <w:szCs w:val="16"/>
              </w:rPr>
              <w:t>ные бюджетные назначения на 2023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>
              <w:rPr>
                <w:sz w:val="16"/>
                <w:szCs w:val="16"/>
              </w:rPr>
              <w:t>2</w:t>
            </w:r>
            <w:r w:rsidR="005C741E">
              <w:rPr>
                <w:sz w:val="16"/>
                <w:szCs w:val="16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772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</w:t>
            </w:r>
            <w:r w:rsidR="005C741E">
              <w:rPr>
                <w:sz w:val="16"/>
                <w:szCs w:val="16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4C" w:rsidRDefault="004D004C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5C741E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Pr="006F2FEB" w:rsidRDefault="005C741E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5C741E" w:rsidRDefault="005C741E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41E" w:rsidRPr="007B08CC" w:rsidRDefault="005C741E" w:rsidP="00E702A4">
            <w:pPr>
              <w:jc w:val="center"/>
              <w:rPr>
                <w:b/>
              </w:rPr>
            </w:pPr>
            <w:r>
              <w:rPr>
                <w:b/>
              </w:rPr>
              <w:t>5 676,5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Pr="007B08CC" w:rsidRDefault="005C741E" w:rsidP="000C0B26">
            <w:pPr>
              <w:jc w:val="center"/>
              <w:rPr>
                <w:b/>
              </w:rPr>
            </w:pPr>
            <w:r>
              <w:rPr>
                <w:b/>
              </w:rPr>
              <w:t>419 709,8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Pr="007B08CC" w:rsidRDefault="009C572A" w:rsidP="000C0B26">
            <w:pPr>
              <w:jc w:val="center"/>
              <w:rPr>
                <w:b/>
              </w:rPr>
            </w:pPr>
            <w:r>
              <w:rPr>
                <w:b/>
              </w:rPr>
              <w:t>64 544,4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Pr="007B08CC" w:rsidRDefault="006455E3" w:rsidP="000C0B26">
            <w:pPr>
              <w:jc w:val="center"/>
              <w:rPr>
                <w:b/>
              </w:rPr>
            </w:pPr>
            <w:r>
              <w:rPr>
                <w:b/>
              </w:rPr>
              <w:t>15,4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Pr="007B08CC" w:rsidRDefault="005C741E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</w:tr>
      <w:tr w:rsidR="005C741E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5C741E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41E" w:rsidRDefault="005C741E" w:rsidP="00E702A4">
            <w:pPr>
              <w:jc w:val="center"/>
            </w:pPr>
            <w:r>
              <w:t>1 893,3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5C741E" w:rsidP="000C0B26">
            <w:pPr>
              <w:jc w:val="center"/>
            </w:pPr>
            <w:r>
              <w:t>8 077,0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9C572A" w:rsidP="000C0B26">
            <w:pPr>
              <w:jc w:val="center"/>
            </w:pPr>
            <w:r>
              <w:t>2 019,2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5C741E" w:rsidP="000C0B26">
            <w:pPr>
              <w:jc w:val="center"/>
            </w:pPr>
            <w:r>
              <w:t>25,0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EA68D4" w:rsidP="000C0B26">
            <w:pPr>
              <w:jc w:val="center"/>
            </w:pPr>
            <w:r>
              <w:t>3,1</w:t>
            </w:r>
          </w:p>
        </w:tc>
      </w:tr>
      <w:tr w:rsidR="005C741E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5C741E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41E" w:rsidRDefault="005C741E" w:rsidP="00E702A4">
            <w:pPr>
              <w:jc w:val="center"/>
            </w:pPr>
            <w:r>
              <w:t>734,3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Pr="00750236" w:rsidRDefault="005C741E" w:rsidP="000C0B26">
            <w:pPr>
              <w:jc w:val="center"/>
            </w:pPr>
            <w:r>
              <w:t>106 856,5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9C572A" w:rsidP="000C0B26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6455E3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EA68D4" w:rsidP="000C0B26">
            <w:pPr>
              <w:jc w:val="center"/>
            </w:pPr>
            <w:r>
              <w:t>0,0</w:t>
            </w:r>
          </w:p>
        </w:tc>
      </w:tr>
      <w:tr w:rsidR="005C741E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5C741E" w:rsidP="000C0B26">
            <w: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41E" w:rsidRDefault="005C741E" w:rsidP="00E702A4">
            <w:pPr>
              <w:jc w:val="center"/>
            </w:pPr>
            <w:r>
              <w:t>2 992,9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Pr="00FD7040" w:rsidRDefault="005C741E" w:rsidP="000C0B26">
            <w:pPr>
              <w:jc w:val="center"/>
            </w:pPr>
            <w:r>
              <w:t>304 626,3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9C572A" w:rsidP="000C0B26">
            <w:pPr>
              <w:jc w:val="center"/>
            </w:pPr>
            <w:r>
              <w:t>62 484,2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6455E3" w:rsidP="000C0B26">
            <w:pPr>
              <w:jc w:val="center"/>
            </w:pPr>
            <w:r>
              <w:t>20,5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EA68D4" w:rsidP="000C0B26">
            <w:pPr>
              <w:jc w:val="center"/>
            </w:pPr>
            <w:r>
              <w:t>96,8</w:t>
            </w:r>
          </w:p>
        </w:tc>
      </w:tr>
      <w:tr w:rsidR="005C741E" w:rsidTr="004D004C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5C741E" w:rsidP="000C0B26">
            <w: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41E" w:rsidRDefault="005C741E" w:rsidP="00E702A4">
            <w:pPr>
              <w:jc w:val="center"/>
            </w:pPr>
            <w:r>
              <w:t>56,0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5C741E" w:rsidP="00773543">
            <w:pPr>
              <w:jc w:val="center"/>
            </w:pPr>
            <w:r>
              <w:t>150,0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9C572A" w:rsidP="000C0B26">
            <w:pPr>
              <w:jc w:val="center"/>
            </w:pPr>
            <w:r>
              <w:t>41</w:t>
            </w:r>
            <w:r w:rsidR="005C741E">
              <w:t>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6455E3" w:rsidP="000C0B26">
            <w:pPr>
              <w:jc w:val="center"/>
            </w:pPr>
            <w:r>
              <w:t>27,3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41E" w:rsidRDefault="00EA68D4" w:rsidP="000C0B26">
            <w:pPr>
              <w:jc w:val="center"/>
            </w:pPr>
            <w:r>
              <w:t>0,1</w:t>
            </w:r>
          </w:p>
        </w:tc>
      </w:tr>
    </w:tbl>
    <w:p w:rsidR="001F2B83" w:rsidRDefault="001F2B83" w:rsidP="00045CBD">
      <w:pPr>
        <w:tabs>
          <w:tab w:val="left" w:pos="2160"/>
        </w:tabs>
        <w:rPr>
          <w:b/>
          <w:sz w:val="28"/>
          <w:szCs w:val="28"/>
        </w:rPr>
      </w:pPr>
    </w:p>
    <w:p w:rsidR="001F2B83" w:rsidRDefault="001F2B83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</w:t>
      </w:r>
      <w:r w:rsidR="00DD0063">
        <w:rPr>
          <w:b/>
          <w:sz w:val="28"/>
          <w:szCs w:val="28"/>
        </w:rPr>
        <w:t>-</w:t>
      </w:r>
      <w:r w:rsidR="003E0EF5" w:rsidRPr="0036247B">
        <w:rPr>
          <w:b/>
          <w:sz w:val="28"/>
          <w:szCs w:val="28"/>
        </w:rPr>
        <w:t xml:space="preserve">город  Россошь </w:t>
      </w:r>
      <w:r w:rsidRPr="0036247B">
        <w:rPr>
          <w:b/>
          <w:sz w:val="28"/>
          <w:szCs w:val="28"/>
        </w:rPr>
        <w:t>за</w:t>
      </w:r>
      <w:r w:rsidR="0036247B" w:rsidRPr="0036247B">
        <w:rPr>
          <w:b/>
          <w:sz w:val="28"/>
          <w:szCs w:val="28"/>
        </w:rPr>
        <w:t xml:space="preserve"> первый квартал</w:t>
      </w:r>
      <w:r w:rsidR="003E0EF5" w:rsidRPr="0036247B">
        <w:rPr>
          <w:b/>
          <w:sz w:val="28"/>
          <w:szCs w:val="28"/>
        </w:rPr>
        <w:t xml:space="preserve">  </w:t>
      </w:r>
      <w:r w:rsidR="00BF27F2">
        <w:rPr>
          <w:b/>
          <w:sz w:val="28"/>
          <w:szCs w:val="28"/>
        </w:rPr>
        <w:t>202</w:t>
      </w:r>
      <w:r w:rsidR="00DD0063">
        <w:rPr>
          <w:b/>
          <w:sz w:val="28"/>
          <w:szCs w:val="28"/>
        </w:rPr>
        <w:t>3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4E092C" w:rsidRDefault="004E092C" w:rsidP="004E092C">
      <w:pPr>
        <w:jc w:val="both"/>
      </w:pPr>
      <w:r>
        <w:t xml:space="preserve">      </w:t>
      </w:r>
    </w:p>
    <w:p w:rsidR="00284F28" w:rsidRPr="00297943" w:rsidRDefault="004E092C" w:rsidP="004E092C">
      <w:pPr>
        <w:jc w:val="both"/>
      </w:pPr>
      <w:r>
        <w:t xml:space="preserve">  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</w:t>
      </w:r>
      <w:r w:rsidR="00762F38">
        <w:t xml:space="preserve">- </w:t>
      </w:r>
      <w:r w:rsidR="00CF5B92" w:rsidRPr="00297943">
        <w:t xml:space="preserve">город Россошь </w:t>
      </w:r>
      <w:r w:rsidR="00867F85">
        <w:t>от 22.12.2022  №143</w:t>
      </w:r>
      <w:r w:rsidR="00867F85" w:rsidRPr="001A6B03">
        <w:t xml:space="preserve"> </w:t>
      </w:r>
      <w:r w:rsidR="00C71EC8" w:rsidRPr="00297943">
        <w:t>«</w:t>
      </w:r>
      <w:r w:rsidR="00C72CFF" w:rsidRPr="00297943">
        <w:t xml:space="preserve">О бюджете городского поселения город Россошь на </w:t>
      </w:r>
      <w:r w:rsidR="006D5881">
        <w:t>202</w:t>
      </w:r>
      <w:r w:rsidR="00867F85">
        <w:t>3</w:t>
      </w:r>
      <w:r w:rsidR="00C72CFF" w:rsidRPr="00297943">
        <w:t xml:space="preserve"> год и на плановый период </w:t>
      </w:r>
      <w:r w:rsidR="006D5881">
        <w:t xml:space="preserve"> 202</w:t>
      </w:r>
      <w:r w:rsidR="00867F85">
        <w:t>4</w:t>
      </w:r>
      <w:r w:rsidR="00C72CFF" w:rsidRPr="00297943">
        <w:t xml:space="preserve">  и  </w:t>
      </w:r>
      <w:r w:rsidR="006D5881">
        <w:t>202</w:t>
      </w:r>
      <w:r w:rsidR="00867F85">
        <w:t>5</w:t>
      </w:r>
      <w:r w:rsidR="00C72CFF" w:rsidRPr="00297943">
        <w:t xml:space="preserve"> 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9643E0">
        <w:t xml:space="preserve"> </w:t>
      </w:r>
      <w:r w:rsidR="00B26332">
        <w:rPr>
          <w:b/>
        </w:rPr>
        <w:t>498 035,1</w:t>
      </w:r>
      <w:r w:rsidR="006D5881">
        <w:rPr>
          <w:b/>
        </w:rPr>
        <w:t xml:space="preserve"> </w:t>
      </w:r>
      <w:r w:rsidR="007007E1" w:rsidRPr="00297943">
        <w:rPr>
          <w:b/>
        </w:rPr>
        <w:t>тыс.</w:t>
      </w:r>
      <w:r w:rsidR="00C71EC8" w:rsidRPr="00297943">
        <w:rPr>
          <w:b/>
        </w:rPr>
        <w:t xml:space="preserve"> руб</w:t>
      </w:r>
      <w:r w:rsidR="00057EC6">
        <w:rPr>
          <w:b/>
        </w:rPr>
        <w:t xml:space="preserve">лей. </w:t>
      </w:r>
      <w:r w:rsidR="00C71EC8" w:rsidRPr="00297943">
        <w:t xml:space="preserve"> С учетом последующих изменений</w:t>
      </w:r>
      <w:r w:rsidR="006D5881">
        <w:t xml:space="preserve"> </w:t>
      </w:r>
      <w:r w:rsidR="00C71EC8" w:rsidRPr="00297943">
        <w:t xml:space="preserve">расходная </w:t>
      </w:r>
      <w:r w:rsidR="005762B1" w:rsidRPr="00297943">
        <w:t xml:space="preserve"> </w:t>
      </w:r>
      <w:r w:rsidR="00C71EC8" w:rsidRPr="00297943">
        <w:t xml:space="preserve">часть </w:t>
      </w:r>
      <w:r w:rsidR="005762B1" w:rsidRPr="00297943">
        <w:t xml:space="preserve"> </w:t>
      </w:r>
      <w:r w:rsidR="00C71EC8" w:rsidRPr="00297943">
        <w:t>увеличилась на сумму</w:t>
      </w:r>
      <w:r w:rsidR="00CF5B92" w:rsidRPr="00297943">
        <w:t xml:space="preserve"> </w:t>
      </w:r>
      <w:r w:rsidR="00EE32DC">
        <w:rPr>
          <w:b/>
        </w:rPr>
        <w:t>191 808,3</w:t>
      </w:r>
      <w:r w:rsidR="00772E96">
        <w:t xml:space="preserve"> </w:t>
      </w:r>
      <w:r w:rsidR="007007E1" w:rsidRPr="00297943">
        <w:rPr>
          <w:b/>
        </w:rPr>
        <w:t>тыс.</w:t>
      </w:r>
      <w:r w:rsidR="007007E1" w:rsidRPr="00297943">
        <w:t xml:space="preserve">  </w:t>
      </w:r>
      <w:r w:rsidR="007007E1" w:rsidRPr="00297943">
        <w:rPr>
          <w:b/>
        </w:rPr>
        <w:t>руб</w:t>
      </w:r>
      <w:r w:rsidR="009819EF">
        <w:rPr>
          <w:b/>
        </w:rPr>
        <w:t>лей</w:t>
      </w:r>
      <w:r w:rsidR="007007E1" w:rsidRPr="00297943">
        <w:t xml:space="preserve">  и составила</w:t>
      </w:r>
      <w:r w:rsidR="00775FD0" w:rsidRPr="00297943">
        <w:t xml:space="preserve"> </w:t>
      </w:r>
      <w:r w:rsidR="00EE32DC">
        <w:rPr>
          <w:b/>
        </w:rPr>
        <w:t>689 843,4</w:t>
      </w:r>
      <w:r w:rsidR="006D5881">
        <w:rPr>
          <w:b/>
        </w:rPr>
        <w:t xml:space="preserve"> </w:t>
      </w:r>
      <w:r w:rsidR="007007E1" w:rsidRPr="00297943">
        <w:rPr>
          <w:b/>
        </w:rPr>
        <w:t>тыс.</w:t>
      </w:r>
      <w:r w:rsidR="007007E1" w:rsidRPr="00297943">
        <w:t xml:space="preserve"> </w:t>
      </w:r>
      <w:r w:rsidR="007007E1" w:rsidRPr="00297943">
        <w:rPr>
          <w:b/>
        </w:rPr>
        <w:t>руб</w:t>
      </w:r>
      <w:r w:rsidR="009819EF">
        <w:rPr>
          <w:b/>
        </w:rPr>
        <w:t>лей</w:t>
      </w:r>
      <w:r w:rsidR="00C71EC8" w:rsidRPr="00297943">
        <w:t xml:space="preserve">. 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</w:t>
      </w:r>
      <w:r w:rsidR="00465C95">
        <w:t>-</w:t>
      </w:r>
      <w:r w:rsidR="00F44B60" w:rsidRPr="00297943">
        <w:t xml:space="preserve"> </w:t>
      </w:r>
      <w:r w:rsidR="005762B1" w:rsidRPr="00297943">
        <w:t xml:space="preserve">город  Россошь </w:t>
      </w:r>
      <w:r w:rsidR="00C71EC8" w:rsidRPr="00297943">
        <w:t>за</w:t>
      </w:r>
      <w:r w:rsidR="007007E1" w:rsidRPr="00297943">
        <w:t xml:space="preserve"> первый квартал</w:t>
      </w:r>
      <w:r w:rsidR="006D5881">
        <w:t xml:space="preserve"> 202</w:t>
      </w:r>
      <w:r w:rsidR="00465C95">
        <w:t>3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465C95">
        <w:rPr>
          <w:b/>
        </w:rPr>
        <w:t>112 022,4</w:t>
      </w:r>
      <w:r w:rsidR="00EF1D32">
        <w:t xml:space="preserve"> </w:t>
      </w:r>
      <w:r w:rsidR="00C71EC8" w:rsidRPr="00297943">
        <w:rPr>
          <w:b/>
        </w:rPr>
        <w:t>тыс. руб</w:t>
      </w:r>
      <w:r w:rsidR="009819EF">
        <w:rPr>
          <w:b/>
        </w:rPr>
        <w:t xml:space="preserve">лей </w:t>
      </w:r>
      <w:r w:rsidR="00C71EC8" w:rsidRPr="00297943">
        <w:t xml:space="preserve"> или </w:t>
      </w:r>
      <w:r w:rsidR="006D5881">
        <w:t>1</w:t>
      </w:r>
      <w:r w:rsidR="00465C95">
        <w:t>6,2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CF4580">
        <w:t>181,9</w:t>
      </w:r>
      <w:r w:rsidR="00482A92" w:rsidRPr="00297943">
        <w:t xml:space="preserve">% к факту </w:t>
      </w:r>
      <w:r w:rsidR="006D5881">
        <w:t>первого квартала 202</w:t>
      </w:r>
      <w:r w:rsidR="00465C95">
        <w:t>2</w:t>
      </w:r>
      <w:r w:rsidR="007007E1" w:rsidRPr="00297943">
        <w:t xml:space="preserve"> </w:t>
      </w:r>
      <w:r w:rsidR="00482A92" w:rsidRPr="00297943">
        <w:t>года.</w:t>
      </w:r>
      <w:r w:rsidR="00772E96" w:rsidRPr="00772E96">
        <w:rPr>
          <w:b/>
        </w:rPr>
        <w:t xml:space="preserve"> </w:t>
      </w:r>
    </w:p>
    <w:p w:rsidR="00045CBD" w:rsidRPr="00297943" w:rsidRDefault="004E092C" w:rsidP="004E092C">
      <w:pPr>
        <w:jc w:val="both"/>
      </w:pPr>
      <w:r>
        <w:t xml:space="preserve">      </w:t>
      </w:r>
      <w:r w:rsidR="00045CBD" w:rsidRPr="00972DD7">
        <w:t>Основную</w:t>
      </w:r>
      <w:r w:rsidR="00045CBD" w:rsidRPr="00297943">
        <w:t xml:space="preserve"> долю расходов бюджета горо</w:t>
      </w:r>
      <w:r>
        <w:t xml:space="preserve">дского поселения </w:t>
      </w:r>
      <w:r w:rsidR="006341CD">
        <w:t xml:space="preserve">- </w:t>
      </w:r>
      <w:r>
        <w:t xml:space="preserve">город Россошь </w:t>
      </w:r>
      <w:r w:rsidR="00045CBD" w:rsidRPr="00297943">
        <w:t xml:space="preserve">в </w:t>
      </w:r>
      <w:r w:rsidR="00D60583">
        <w:t>первом квартале 202</w:t>
      </w:r>
      <w:r w:rsidR="006341CD">
        <w:t>3</w:t>
      </w:r>
      <w:r w:rsidR="007007E1" w:rsidRPr="00297943">
        <w:t xml:space="preserve"> года</w:t>
      </w:r>
      <w:r w:rsidR="00045CBD" w:rsidRPr="00297943">
        <w:t xml:space="preserve"> (с учетом изменений) составили расходы: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общегосударственные вопросы </w:t>
      </w:r>
      <w:r w:rsidR="00076075">
        <w:t>– 9,8</w:t>
      </w:r>
      <w:r w:rsidRPr="00297943">
        <w:t>%</w:t>
      </w:r>
      <w:r w:rsidR="009819EF">
        <w:t>;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национальная  экономика – </w:t>
      </w:r>
      <w:r w:rsidR="00076075">
        <w:t>14,0</w:t>
      </w:r>
      <w:r w:rsidRPr="00297943">
        <w:t>%</w:t>
      </w:r>
      <w:r w:rsidR="009819EF">
        <w:t>;</w:t>
      </w:r>
      <w:r w:rsidRPr="00297943">
        <w:t xml:space="preserve"> 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жилищно-коммунальное хозяйство – </w:t>
      </w:r>
      <w:r w:rsidR="00076075">
        <w:t>61,0</w:t>
      </w:r>
      <w:r w:rsidRPr="00297943">
        <w:t>%</w:t>
      </w:r>
      <w:r w:rsidR="009819EF">
        <w:t>;</w:t>
      </w:r>
      <w:r w:rsidRPr="00297943">
        <w:t xml:space="preserve"> </w:t>
      </w:r>
    </w:p>
    <w:p w:rsidR="00482A92" w:rsidRPr="00297943" w:rsidRDefault="00045CBD" w:rsidP="00732E35">
      <w:pPr>
        <w:ind w:firstLine="570"/>
        <w:jc w:val="both"/>
      </w:pPr>
      <w:r w:rsidRPr="00297943">
        <w:t xml:space="preserve"> - культура и кинематография –</w:t>
      </w:r>
      <w:r w:rsidR="00711265">
        <w:t xml:space="preserve"> 9,6</w:t>
      </w:r>
      <w:r w:rsidRPr="00297943">
        <w:t>%.</w:t>
      </w:r>
    </w:p>
    <w:p w:rsidR="009819EF" w:rsidRDefault="007B0EEE" w:rsidP="00057EC6">
      <w:pPr>
        <w:jc w:val="both"/>
        <w:rPr>
          <w:sz w:val="28"/>
          <w:szCs w:val="28"/>
        </w:rPr>
      </w:pPr>
      <w:r w:rsidRPr="00297943">
        <w:t xml:space="preserve">   </w:t>
      </w:r>
      <w:r w:rsidR="005C2ABD">
        <w:t xml:space="preserve">  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</w:t>
      </w:r>
      <w:r w:rsidR="006341CD">
        <w:t xml:space="preserve">- </w:t>
      </w:r>
      <w:r w:rsidR="005F159D" w:rsidRPr="00297943">
        <w:t xml:space="preserve">город Россошь </w:t>
      </w:r>
      <w:r w:rsidR="00C71EC8" w:rsidRPr="00297943">
        <w:t xml:space="preserve">по разделам и подразделам классификации расходов за </w:t>
      </w:r>
      <w:r w:rsidR="006C5F4E" w:rsidRPr="00297943">
        <w:t xml:space="preserve">первый квартал </w:t>
      </w:r>
      <w:r w:rsidR="00D60583">
        <w:t>202</w:t>
      </w:r>
      <w:r w:rsidR="006341CD">
        <w:t>3</w:t>
      </w:r>
      <w:r w:rsidR="00C71EC8" w:rsidRPr="00297943">
        <w:t xml:space="preserve"> год</w:t>
      </w:r>
      <w:r w:rsidR="003004CE">
        <w:t>а</w:t>
      </w:r>
      <w:r w:rsidR="00C71EC8" w:rsidRPr="00297943">
        <w:t>»</w:t>
      </w:r>
      <w:r w:rsidR="00435AF6" w:rsidRPr="00297943">
        <w:t xml:space="preserve"> (таблица 5)</w:t>
      </w:r>
      <w:r w:rsidR="00C71EC8" w:rsidRPr="00297943">
        <w:t>.</w:t>
      </w: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</w:t>
      </w:r>
      <w:r w:rsidR="006341CD">
        <w:rPr>
          <w:b/>
          <w:sz w:val="28"/>
          <w:szCs w:val="28"/>
        </w:rPr>
        <w:t xml:space="preserve"> -</w:t>
      </w:r>
      <w:r w:rsidR="005F159D">
        <w:rPr>
          <w:b/>
          <w:sz w:val="28"/>
          <w:szCs w:val="28"/>
        </w:rPr>
        <w:t xml:space="preserve">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057EC6" w:rsidRDefault="00C71EC8" w:rsidP="0081468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BB62B7">
        <w:rPr>
          <w:b/>
          <w:sz w:val="28"/>
          <w:szCs w:val="28"/>
        </w:rPr>
        <w:t xml:space="preserve"> первый квартал</w:t>
      </w:r>
      <w:r w:rsidR="00D60583">
        <w:rPr>
          <w:b/>
          <w:sz w:val="28"/>
          <w:szCs w:val="28"/>
        </w:rPr>
        <w:t xml:space="preserve"> 202</w:t>
      </w:r>
      <w:r w:rsidR="006341CD">
        <w:rPr>
          <w:b/>
          <w:sz w:val="28"/>
          <w:szCs w:val="28"/>
        </w:rPr>
        <w:t>3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</w:p>
    <w:p w:rsidR="00152E88" w:rsidRPr="0081468D" w:rsidRDefault="00152E88" w:rsidP="0081468D">
      <w:pPr>
        <w:ind w:firstLine="570"/>
        <w:jc w:val="center"/>
        <w:rPr>
          <w:b/>
          <w:sz w:val="28"/>
          <w:szCs w:val="28"/>
        </w:rPr>
      </w:pPr>
    </w:p>
    <w:tbl>
      <w:tblPr>
        <w:tblW w:w="10074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51"/>
        <w:gridCol w:w="1192"/>
        <w:gridCol w:w="750"/>
        <w:gridCol w:w="992"/>
      </w:tblGrid>
      <w:tr w:rsidR="006341CD" w:rsidTr="00E702A4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</w:t>
            </w:r>
            <w:r>
              <w:rPr>
                <w:sz w:val="16"/>
                <w:szCs w:val="16"/>
              </w:rPr>
              <w:t>ые назначения на 2023</w:t>
            </w:r>
            <w:r w:rsidRPr="0007448B">
              <w:rPr>
                <w:sz w:val="16"/>
                <w:szCs w:val="16"/>
              </w:rPr>
              <w:t xml:space="preserve"> год по состоянию на 01.04.20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Pr="0007448B">
              <w:rPr>
                <w:sz w:val="16"/>
                <w:szCs w:val="16"/>
              </w:rPr>
              <w:t>по состоянию на 01.04.20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6341CD" w:rsidTr="00E702A4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</w:p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</w:p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b/>
                <w:sz w:val="20"/>
                <w:szCs w:val="20"/>
              </w:rPr>
            </w:pPr>
          </w:p>
          <w:p w:rsidR="006341CD" w:rsidRDefault="006341CD" w:rsidP="00E702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/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9 889,1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54 512,8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10 930,7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20,1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3 791,5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3 902,4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19 848,8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4 248,5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Pr="00047277" w:rsidRDefault="006341CD" w:rsidP="00E702A4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093854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093854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093854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093854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093854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093854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093854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5 344,1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28 872,5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5 926,7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5  278,6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24 021,4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5 643,8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23,5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Pr="00695C40" w:rsidRDefault="006341CD" w:rsidP="00E702A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Pr="00695C40" w:rsidRDefault="006341CD" w:rsidP="00E702A4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5 278,6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23 546,4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5 643,8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Pr="00695C40" w:rsidRDefault="006341CD" w:rsidP="00E702A4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Pr="00695C40" w:rsidRDefault="006341CD" w:rsidP="00E702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17 004,5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141 593,5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15 726,2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11,1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17 004,5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140 693,7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15 726,2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16 863,3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400 164,0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68 374,9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17,1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8 910,1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16 487,0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130 784,9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14 657,9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Pr="0081468D" w:rsidRDefault="006341CD" w:rsidP="00E702A4">
            <w:pPr>
              <w:jc w:val="both"/>
              <w:rPr>
                <w:sz w:val="18"/>
                <w:szCs w:val="18"/>
              </w:rPr>
            </w:pPr>
            <w:r w:rsidRPr="0081468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259 089,0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53 403,4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10 079,3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65 131,4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10 703,9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16,4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5 816,2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41 607,7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6 525,3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6341CD" w:rsidRDefault="006341CD" w:rsidP="00E702A4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4 263,1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23 523,7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4 178,6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451,2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2 332,2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="00E5538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25,3</w:t>
            </w:r>
          </w:p>
        </w:tc>
      </w:tr>
      <w:tr w:rsidR="006341CD" w:rsidRPr="005F159D" w:rsidTr="00E702A4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2 132,2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Социальное обеспечение </w:t>
            </w:r>
            <w:r>
              <w:rPr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Pr="00747336" w:rsidRDefault="006341CD" w:rsidP="00E702A4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2,6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Pr="007870C3" w:rsidRDefault="006341CD" w:rsidP="00E702A4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1102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Pr="007870C3" w:rsidRDefault="006341CD" w:rsidP="00E702A4">
            <w:pPr>
              <w:rPr>
                <w:sz w:val="22"/>
                <w:szCs w:val="22"/>
              </w:rPr>
            </w:pPr>
            <w:r w:rsidRPr="007870C3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7870C3" w:rsidRDefault="006341CD" w:rsidP="00E702A4">
            <w:pPr>
              <w:jc w:val="right"/>
              <w:rPr>
                <w:sz w:val="20"/>
                <w:szCs w:val="20"/>
              </w:rPr>
            </w:pPr>
            <w:r w:rsidRPr="007870C3">
              <w:rPr>
                <w:sz w:val="20"/>
                <w:szCs w:val="20"/>
              </w:rPr>
              <w:t>103,3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7870C3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7870C3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7870C3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7870C3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7870C3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7870C3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6341CD" w:rsidRPr="005F159D" w:rsidTr="00E702A4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3209E6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3209E6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3209E6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3209E6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3209E6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3209E6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3209E6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1 914,9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4C5425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1 914,9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4C5425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4C5425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4C5425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4C5425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4C5425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4C5425" w:rsidRDefault="006341CD" w:rsidP="00E702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341CD" w:rsidRPr="005F159D" w:rsidTr="00E702A4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1CD" w:rsidRDefault="006341CD" w:rsidP="00E702A4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61 584,2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4C5425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689 843,4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4C5425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112 022,4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41CD" w:rsidRPr="005F159D" w:rsidRDefault="006341CD" w:rsidP="00E70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16,2</w:t>
            </w:r>
          </w:p>
        </w:tc>
      </w:tr>
    </w:tbl>
    <w:p w:rsidR="0082171B" w:rsidRDefault="0082171B">
      <w:pPr>
        <w:jc w:val="both"/>
        <w:rPr>
          <w:sz w:val="28"/>
          <w:szCs w:val="28"/>
        </w:rPr>
      </w:pPr>
    </w:p>
    <w:p w:rsidR="0052044D" w:rsidRDefault="0052044D" w:rsidP="0052044D">
      <w:pPr>
        <w:ind w:left="435"/>
        <w:jc w:val="center"/>
      </w:pPr>
      <w:r>
        <w:rPr>
          <w:b/>
          <w:sz w:val="28"/>
          <w:szCs w:val="28"/>
        </w:rPr>
        <w:t>1. Расходы на решение общегосударственных вопросов</w:t>
      </w:r>
      <w:r>
        <w:t xml:space="preserve"> </w:t>
      </w:r>
    </w:p>
    <w:p w:rsidR="0052044D" w:rsidRDefault="0052044D" w:rsidP="005204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2044D" w:rsidRPr="00A126E4" w:rsidRDefault="0052044D" w:rsidP="0052044D">
      <w:pPr>
        <w:jc w:val="both"/>
      </w:pPr>
      <w:r w:rsidRPr="00A126E4">
        <w:t xml:space="preserve">        Согласно первоначально утвержденному бюджету,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</w:t>
      </w:r>
      <w:r w:rsidRPr="00DA3474">
        <w:rPr>
          <w:bCs/>
        </w:rPr>
        <w:t>54 457,8</w:t>
      </w:r>
      <w:r w:rsidRPr="00A126E4">
        <w:t xml:space="preserve"> тыс. рублей. </w:t>
      </w:r>
    </w:p>
    <w:p w:rsidR="0052044D" w:rsidRPr="00A126E4" w:rsidRDefault="0052044D" w:rsidP="0052044D">
      <w:pPr>
        <w:jc w:val="both"/>
      </w:pPr>
      <w:r w:rsidRPr="00A126E4">
        <w:t xml:space="preserve"> </w:t>
      </w:r>
      <w:r>
        <w:t xml:space="preserve">     </w:t>
      </w:r>
      <w:r w:rsidRPr="00A126E4">
        <w:t xml:space="preserve">  В результате внесения изменений в  бюджет городского поселения сумма расходов на общегосударственные вопросы составила </w:t>
      </w:r>
      <w:r>
        <w:t>54 512,8</w:t>
      </w:r>
      <w:r w:rsidRPr="00A126E4">
        <w:t xml:space="preserve"> тыс. рублей или </w:t>
      </w:r>
      <w:r w:rsidR="002D4E61">
        <w:t>7</w:t>
      </w:r>
      <w:r>
        <w:t>,9</w:t>
      </w:r>
      <w:r w:rsidRPr="00A126E4">
        <w:t xml:space="preserve">% от общей суммы расходов  бюджета городского поселения </w:t>
      </w:r>
      <w:r w:rsidR="006E23F5">
        <w:t xml:space="preserve">- </w:t>
      </w:r>
      <w:r w:rsidRPr="00A126E4">
        <w:t xml:space="preserve">город Россошь. </w:t>
      </w:r>
    </w:p>
    <w:p w:rsidR="0052044D" w:rsidRPr="00A126E4" w:rsidRDefault="0052044D" w:rsidP="0052044D">
      <w:pPr>
        <w:jc w:val="both"/>
      </w:pPr>
      <w:r w:rsidRPr="00A126E4">
        <w:t xml:space="preserve">    </w:t>
      </w:r>
      <w:r>
        <w:t xml:space="preserve">    </w:t>
      </w:r>
      <w:r w:rsidRPr="00A126E4">
        <w:t xml:space="preserve">Согласно данным отчета об исполнении городского бюджета за первый квартал </w:t>
      </w:r>
      <w:r>
        <w:t>2023</w:t>
      </w:r>
      <w:r w:rsidRPr="00A126E4">
        <w:t xml:space="preserve"> год</w:t>
      </w:r>
      <w:r>
        <w:t>а</w:t>
      </w:r>
      <w:r w:rsidRPr="00A126E4">
        <w:t xml:space="preserve">, расходы на общегосударственные вопросы составили </w:t>
      </w:r>
      <w:r>
        <w:t>10 930,7 т</w:t>
      </w:r>
      <w:r w:rsidRPr="00A126E4">
        <w:t xml:space="preserve">ыс. рублей, что на </w:t>
      </w:r>
      <w:r>
        <w:t>1 041,6</w:t>
      </w:r>
      <w:r w:rsidRPr="00A126E4">
        <w:t xml:space="preserve"> тыс. рублей  больше по данному разделу в </w:t>
      </w:r>
      <w:r>
        <w:t>первом квартале 2022</w:t>
      </w:r>
      <w:r w:rsidRPr="00A126E4">
        <w:t xml:space="preserve"> года.</w:t>
      </w:r>
    </w:p>
    <w:p w:rsidR="0052044D" w:rsidRPr="00A126E4" w:rsidRDefault="0052044D" w:rsidP="0052044D">
      <w:pPr>
        <w:jc w:val="both"/>
      </w:pPr>
      <w:r w:rsidRPr="00A126E4">
        <w:t xml:space="preserve">     </w:t>
      </w:r>
      <w:r>
        <w:t xml:space="preserve">  </w:t>
      </w:r>
      <w:r w:rsidRPr="00A126E4">
        <w:t xml:space="preserve">Согласно первоначально утвержденному бюджету, планировались расходы: </w:t>
      </w:r>
    </w:p>
    <w:p w:rsidR="0052044D" w:rsidRPr="00A126E4" w:rsidRDefault="0052044D" w:rsidP="0052044D">
      <w:pPr>
        <w:jc w:val="both"/>
      </w:pPr>
      <w:r w:rsidRPr="00A126E4">
        <w:rPr>
          <w:b/>
          <w:i/>
        </w:rPr>
        <w:t xml:space="preserve">по подразделу  0103 «Функционирование законодательных (представительных) органов государственной власти и представительных органах муниципальных образований» </w:t>
      </w:r>
      <w:r w:rsidRPr="00A126E4">
        <w:t xml:space="preserve">в сумме </w:t>
      </w:r>
      <w:r w:rsidRPr="00E00A8D">
        <w:t>3</w:t>
      </w:r>
      <w:r>
        <w:t> 791,5</w:t>
      </w:r>
      <w:r w:rsidRPr="00A126E4">
        <w:t xml:space="preserve"> тыс. рублей.</w:t>
      </w:r>
      <w:r>
        <w:t xml:space="preserve"> </w:t>
      </w:r>
      <w:r w:rsidRPr="00A126E4">
        <w:t xml:space="preserve">Фактические расходы по данному разделу согласно данным отчета составили </w:t>
      </w:r>
      <w:r>
        <w:t xml:space="preserve">755,5 </w:t>
      </w:r>
      <w:r w:rsidRPr="00A126E4">
        <w:t xml:space="preserve">тыс. рублей, что на </w:t>
      </w:r>
      <w:r>
        <w:t xml:space="preserve">112,9 </w:t>
      </w:r>
      <w:r w:rsidRPr="00A126E4">
        <w:t>тыс. рублей  больше, чем по данному подраз</w:t>
      </w:r>
      <w:r>
        <w:t>делу в первом квартале 2022</w:t>
      </w:r>
      <w:r w:rsidRPr="00A126E4">
        <w:t xml:space="preserve"> года; </w:t>
      </w:r>
    </w:p>
    <w:p w:rsidR="0052044D" w:rsidRPr="00C83E12" w:rsidRDefault="0052044D" w:rsidP="0052044D">
      <w:pPr>
        <w:jc w:val="both"/>
        <w:rPr>
          <w:bCs/>
        </w:rPr>
      </w:pPr>
      <w:r w:rsidRPr="00A126E4">
        <w:rPr>
          <w:b/>
          <w:i/>
        </w:rPr>
        <w:t xml:space="preserve">по подразделу 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>
        <w:t>19 793,8</w:t>
      </w:r>
      <w:r>
        <w:rPr>
          <w:bCs/>
        </w:rPr>
        <w:t xml:space="preserve"> </w:t>
      </w:r>
      <w:r w:rsidRPr="00A126E4">
        <w:t xml:space="preserve">тыс. рублей. Фактические расходы по данному подразделу согласно данным отчета об исполнении бюджета городского поселения за первый квартал </w:t>
      </w:r>
      <w:r>
        <w:t>2023</w:t>
      </w:r>
      <w:r w:rsidRPr="00A126E4">
        <w:t xml:space="preserve"> года, составили </w:t>
      </w:r>
      <w:r>
        <w:t>4 248,5</w:t>
      </w:r>
      <w:r w:rsidRPr="00A126E4">
        <w:t xml:space="preserve"> тыс. рублей, </w:t>
      </w:r>
      <w:r>
        <w:t>что на 346,1 тыс. рублей  больше</w:t>
      </w:r>
      <w:r w:rsidRPr="00A126E4">
        <w:t>, чем по данному под</w:t>
      </w:r>
      <w:r>
        <w:t>разделу в первом квартале 2022</w:t>
      </w:r>
      <w:r w:rsidRPr="00A126E4">
        <w:t xml:space="preserve"> года;</w:t>
      </w:r>
    </w:p>
    <w:p w:rsidR="0052044D" w:rsidRPr="00A126E4" w:rsidRDefault="0052044D" w:rsidP="0052044D">
      <w:pPr>
        <w:jc w:val="both"/>
      </w:pPr>
      <w:r w:rsidRPr="00A126E4">
        <w:rPr>
          <w:b/>
          <w:i/>
        </w:rPr>
        <w:t>по подразделу 0111 «Резервные фонды»</w:t>
      </w:r>
      <w:r w:rsidRPr="00A126E4">
        <w:rPr>
          <w:b/>
        </w:rPr>
        <w:t xml:space="preserve"> </w:t>
      </w:r>
      <w:r w:rsidRPr="00A126E4">
        <w:t xml:space="preserve">исполнение составило  </w:t>
      </w:r>
      <w:r>
        <w:t>0,0</w:t>
      </w:r>
      <w:r w:rsidRPr="00A126E4">
        <w:t xml:space="preserve"> тыс. рублей </w:t>
      </w:r>
      <w:r>
        <w:t>(утвержденный план -</w:t>
      </w:r>
      <w:r w:rsidRPr="00A126E4">
        <w:t xml:space="preserve"> </w:t>
      </w:r>
      <w:r>
        <w:t xml:space="preserve"> 2 000,0 тыс. рублей)</w:t>
      </w:r>
      <w:r w:rsidRPr="00A126E4">
        <w:t xml:space="preserve">;     </w:t>
      </w:r>
    </w:p>
    <w:p w:rsidR="0052044D" w:rsidRPr="00BA3DF7" w:rsidRDefault="0052044D" w:rsidP="0052044D">
      <w:pPr>
        <w:jc w:val="both"/>
      </w:pPr>
      <w:r w:rsidRPr="00A126E4">
        <w:rPr>
          <w:b/>
          <w:i/>
        </w:rPr>
        <w:t>по подразделу 0113 «Другие общегосударственные вопросы»</w:t>
      </w:r>
      <w:r w:rsidRPr="00A126E4">
        <w:t xml:space="preserve"> исполнение составило </w:t>
      </w:r>
      <w:r>
        <w:t xml:space="preserve">5 926,7 </w:t>
      </w:r>
      <w:r w:rsidRPr="00A126E4">
        <w:t xml:space="preserve">тыс. рублей, что на </w:t>
      </w:r>
      <w:r>
        <w:t xml:space="preserve">582,6 </w:t>
      </w:r>
      <w:r w:rsidRPr="00A126E4">
        <w:t xml:space="preserve">тыс. рублей  </w:t>
      </w:r>
      <w:r>
        <w:t>больше</w:t>
      </w:r>
      <w:r w:rsidRPr="00A126E4">
        <w:t>, чем по данному под</w:t>
      </w:r>
      <w:r>
        <w:t>разделу в первом квартале 2022</w:t>
      </w:r>
      <w:r w:rsidRPr="00A126E4">
        <w:t xml:space="preserve"> года или </w:t>
      </w:r>
      <w:r>
        <w:t>20,5</w:t>
      </w:r>
      <w:r w:rsidRPr="00A126E4">
        <w:t xml:space="preserve"> % к утвержденному плану (с учетом внесенных изменений)</w:t>
      </w:r>
      <w:r>
        <w:t>.</w:t>
      </w:r>
    </w:p>
    <w:p w:rsidR="0052044D" w:rsidRPr="00B7699D" w:rsidRDefault="0052044D" w:rsidP="0052044D">
      <w:pPr>
        <w:jc w:val="both"/>
        <w:rPr>
          <w:sz w:val="28"/>
          <w:szCs w:val="28"/>
        </w:rPr>
      </w:pPr>
    </w:p>
    <w:p w:rsidR="0052044D" w:rsidRDefault="0052044D" w:rsidP="0052044D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52044D" w:rsidRPr="00C6348E" w:rsidRDefault="0052044D" w:rsidP="0052044D">
      <w:pPr>
        <w:ind w:left="1155"/>
        <w:jc w:val="both"/>
        <w:rPr>
          <w:b/>
          <w:sz w:val="28"/>
          <w:szCs w:val="28"/>
        </w:rPr>
      </w:pP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>
        <w:t xml:space="preserve">5 643,8 </w:t>
      </w:r>
      <w:r w:rsidRPr="00A126E4">
        <w:t xml:space="preserve">тыс. рублей, </w:t>
      </w:r>
      <w:r>
        <w:t xml:space="preserve">что на 365,2 </w:t>
      </w:r>
      <w:r w:rsidRPr="00A126E4">
        <w:t xml:space="preserve">тыс. рублей  </w:t>
      </w:r>
      <w:r>
        <w:t>больше</w:t>
      </w:r>
      <w:r w:rsidRPr="00A126E4">
        <w:t xml:space="preserve"> по данному разделу, чем</w:t>
      </w:r>
      <w:r>
        <w:t xml:space="preserve"> в первом квартале 2022 года или 23,5 </w:t>
      </w:r>
      <w:r w:rsidRPr="00A126E4">
        <w:t>% к утвержденному плану (с учетом внесенных изменений).</w:t>
      </w: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03</w:t>
      </w:r>
      <w:r>
        <w:rPr>
          <w:b/>
          <w:i/>
        </w:rPr>
        <w:t>10</w:t>
      </w:r>
      <w:r w:rsidRPr="00A126E4">
        <w:rPr>
          <w:b/>
          <w:i/>
        </w:rPr>
        <w:t xml:space="preserve"> «Защита населения и территории от чрезвычайных ситуаций природного и техногенного характера, гражданская оборона»</w:t>
      </w:r>
      <w:r w:rsidRPr="00A126E4">
        <w:t xml:space="preserve"> исполнение составило </w:t>
      </w:r>
      <w:r>
        <w:t xml:space="preserve">5 643,8 </w:t>
      </w:r>
      <w:r w:rsidRPr="00A126E4">
        <w:t xml:space="preserve">тыс. рублей, что на </w:t>
      </w:r>
      <w:r>
        <w:t xml:space="preserve">365,2 тыс. рублей  больше </w:t>
      </w:r>
      <w:r w:rsidRPr="00A126E4">
        <w:t xml:space="preserve">по данному подразделу, чем </w:t>
      </w:r>
      <w:r w:rsidRPr="00A126E4">
        <w:lastRenderedPageBreak/>
        <w:t>в первом кв</w:t>
      </w:r>
      <w:r>
        <w:t>артале 2022 года или 24,0</w:t>
      </w:r>
      <w:r w:rsidRPr="00A126E4">
        <w:t>% к утвержденному плану (с учетом внесенных изменений).</w:t>
      </w:r>
    </w:p>
    <w:p w:rsidR="0052044D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0314  «Другие вопросы в области национальной безопасности и правоохранительной деятельности»</w:t>
      </w:r>
      <w:r w:rsidRPr="00A126E4">
        <w:t xml:space="preserve"> </w:t>
      </w:r>
      <w:r>
        <w:t>исполнение составило 0,0</w:t>
      </w:r>
      <w:r w:rsidRPr="00A126E4">
        <w:t xml:space="preserve"> тыс. рублей, </w:t>
      </w:r>
      <w:r>
        <w:t xml:space="preserve">в первом квартале 2022 года исполнение было 0,0 тыс. рублей. </w:t>
      </w:r>
    </w:p>
    <w:p w:rsidR="0052044D" w:rsidRPr="00A126E4" w:rsidRDefault="0052044D" w:rsidP="0052044D">
      <w:pPr>
        <w:ind w:firstLine="705"/>
        <w:jc w:val="both"/>
        <w:rPr>
          <w:b/>
        </w:rPr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2D4E61">
        <w:t>период</w:t>
      </w:r>
      <w:r w:rsidRPr="00A126E4">
        <w:t xml:space="preserve"> составила </w:t>
      </w:r>
      <w:r>
        <w:t>5,0</w:t>
      </w:r>
      <w:r w:rsidRPr="00A126E4">
        <w:t>%.</w:t>
      </w:r>
    </w:p>
    <w:p w:rsidR="0052044D" w:rsidRPr="00732E35" w:rsidRDefault="0052044D" w:rsidP="0052044D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</w:t>
      </w:r>
    </w:p>
    <w:p w:rsidR="0052044D" w:rsidRDefault="0052044D" w:rsidP="0052044D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>
        <w:rPr>
          <w:b/>
          <w:sz w:val="28"/>
          <w:szCs w:val="28"/>
        </w:rPr>
        <w:t>3. Национальная  экономика.</w:t>
      </w:r>
      <w:r>
        <w:t xml:space="preserve"> </w:t>
      </w:r>
    </w:p>
    <w:p w:rsidR="0052044D" w:rsidRDefault="0052044D" w:rsidP="0052044D">
      <w:pPr>
        <w:ind w:firstLine="567"/>
        <w:jc w:val="both"/>
        <w:rPr>
          <w:sz w:val="28"/>
          <w:szCs w:val="28"/>
        </w:rPr>
      </w:pP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исполнение составило </w:t>
      </w:r>
      <w:r w:rsidR="00C8174A">
        <w:t>15</w:t>
      </w:r>
      <w:r>
        <w:t xml:space="preserve"> 726,2 тыс. рублей, что на </w:t>
      </w:r>
      <w:r w:rsidR="00C8174A">
        <w:t>1 278,3</w:t>
      </w:r>
      <w:r>
        <w:t xml:space="preserve"> тыс. рублей </w:t>
      </w:r>
      <w:r w:rsidR="0071647F">
        <w:t>меньше</w:t>
      </w:r>
      <w:r w:rsidRPr="00A126E4">
        <w:t xml:space="preserve"> по данному раз</w:t>
      </w:r>
      <w:r>
        <w:t>делу, чем в первом квартале 2022</w:t>
      </w:r>
      <w:r w:rsidRPr="00A126E4">
        <w:t xml:space="preserve"> года или </w:t>
      </w:r>
      <w:r>
        <w:t xml:space="preserve">11,1 </w:t>
      </w:r>
      <w:r w:rsidRPr="00A126E4">
        <w:t>% к утвержденному плану (с учетом внесенных изменений).</w:t>
      </w: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>
        <w:t xml:space="preserve">исполнение составило 0,0 </w:t>
      </w:r>
      <w:r w:rsidRPr="00A126E4">
        <w:t xml:space="preserve">тыс. рублей, </w:t>
      </w:r>
      <w:r>
        <w:t xml:space="preserve">аналогично </w:t>
      </w:r>
      <w:r w:rsidRPr="00A126E4">
        <w:t>по данному подраз</w:t>
      </w:r>
      <w:r>
        <w:t>делу первому  кварталу 2022 года.</w:t>
      </w: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исполнение составило </w:t>
      </w:r>
      <w:r>
        <w:t xml:space="preserve">15 726,2 </w:t>
      </w:r>
      <w:r w:rsidRPr="00A126E4">
        <w:t xml:space="preserve">тыс. рублей, что на </w:t>
      </w:r>
      <w:r>
        <w:t>1 278,3 тыс. рублей меньше</w:t>
      </w:r>
      <w:r w:rsidRPr="00A126E4">
        <w:t xml:space="preserve"> по данному подраз</w:t>
      </w:r>
      <w:r>
        <w:t xml:space="preserve">делу, чем в первом квартале 2022 года или 11,2 </w:t>
      </w:r>
      <w:r w:rsidRPr="00A126E4">
        <w:t>% к утвержденному плану (с учетом внесенных изменений).</w:t>
      </w:r>
    </w:p>
    <w:p w:rsidR="0052044D" w:rsidRPr="00A126E4" w:rsidRDefault="0052044D" w:rsidP="0052044D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исполнение составило</w:t>
      </w:r>
      <w:r>
        <w:t xml:space="preserve"> 0,0</w:t>
      </w:r>
      <w:r w:rsidRPr="00A126E4">
        <w:t xml:space="preserve"> </w:t>
      </w:r>
      <w:r>
        <w:t xml:space="preserve">тыс. рублей, аналогично </w:t>
      </w:r>
      <w:r w:rsidRPr="00A126E4">
        <w:t>по данному подраз</w:t>
      </w:r>
      <w:r>
        <w:t>делу первому кварталу 2022 года.</w:t>
      </w:r>
    </w:p>
    <w:p w:rsidR="0052044D" w:rsidRPr="00A126E4" w:rsidRDefault="0052044D" w:rsidP="0052044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>
        <w:t>а за отчетный год составила 14,0</w:t>
      </w:r>
      <w:r w:rsidRPr="00A126E4">
        <w:t>%.</w:t>
      </w:r>
    </w:p>
    <w:p w:rsidR="0052044D" w:rsidRDefault="0052044D" w:rsidP="0052044D">
      <w:pPr>
        <w:rPr>
          <w:b/>
          <w:bCs/>
        </w:rPr>
      </w:pPr>
    </w:p>
    <w:p w:rsidR="0052044D" w:rsidRDefault="0052044D" w:rsidP="0052044D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4. Жилищно-коммунальное хозяйство.</w:t>
      </w:r>
    </w:p>
    <w:p w:rsidR="0052044D" w:rsidRDefault="0052044D" w:rsidP="0052044D">
      <w:pPr>
        <w:ind w:firstLine="567"/>
        <w:jc w:val="center"/>
        <w:rPr>
          <w:b/>
          <w:bCs/>
          <w:sz w:val="28"/>
          <w:szCs w:val="28"/>
        </w:rPr>
      </w:pPr>
    </w:p>
    <w:p w:rsidR="0052044D" w:rsidRPr="00A126E4" w:rsidRDefault="0052044D" w:rsidP="0052044D">
      <w:pPr>
        <w:ind w:firstLine="567"/>
        <w:jc w:val="both"/>
      </w:pPr>
      <w:r w:rsidRPr="00A126E4">
        <w:t xml:space="preserve">Исполнение расходов бюджета городского поселения город </w:t>
      </w:r>
      <w:r w:rsidRPr="00CA4541">
        <w:rPr>
          <w:b/>
          <w:i/>
        </w:rPr>
        <w:t xml:space="preserve">по разделу «Жилищно-коммунальное хозяйство» </w:t>
      </w:r>
      <w:r w:rsidRPr="00ED44F4">
        <w:t>на 202</w:t>
      </w:r>
      <w:r>
        <w:t>3</w:t>
      </w:r>
      <w:r w:rsidRPr="00ED44F4">
        <w:t xml:space="preserve"> год</w:t>
      </w:r>
      <w:r w:rsidRPr="00A126E4">
        <w:t xml:space="preserve"> запланировано в сумме </w:t>
      </w:r>
      <w:r>
        <w:t xml:space="preserve">269 875,0 </w:t>
      </w:r>
      <w:r w:rsidRPr="00A126E4">
        <w:t>тыс. руб</w:t>
      </w:r>
      <w:r>
        <w:t>лей</w:t>
      </w:r>
      <w:r w:rsidRPr="00A126E4">
        <w:t xml:space="preserve">, фактические расходы по данному разделу согласно данным отчета </w:t>
      </w:r>
      <w:r>
        <w:t xml:space="preserve">за </w:t>
      </w:r>
      <w:r w:rsidR="009406CC">
        <w:t>первый</w:t>
      </w:r>
      <w:r>
        <w:t xml:space="preserve"> квартал 2023 года </w:t>
      </w:r>
      <w:r w:rsidRPr="00A126E4">
        <w:t>составили</w:t>
      </w:r>
      <w:r>
        <w:t xml:space="preserve"> </w:t>
      </w:r>
      <w:r w:rsidRPr="00A126E4">
        <w:t xml:space="preserve"> </w:t>
      </w:r>
      <w:r>
        <w:t xml:space="preserve">68 374,9 </w:t>
      </w:r>
      <w:r w:rsidRPr="00A126E4">
        <w:t xml:space="preserve">тыс. рублей или </w:t>
      </w:r>
      <w:r>
        <w:t>17,1</w:t>
      </w:r>
      <w:r w:rsidRPr="00A126E4">
        <w:t>% от  уточненного плана.</w:t>
      </w:r>
    </w:p>
    <w:p w:rsidR="0052044D" w:rsidRPr="00A126E4" w:rsidRDefault="0052044D" w:rsidP="0052044D">
      <w:pPr>
        <w:ind w:firstLine="540"/>
        <w:jc w:val="both"/>
      </w:pPr>
      <w:r w:rsidRPr="00A126E4">
        <w:rPr>
          <w:b/>
          <w:i/>
        </w:rPr>
        <w:t xml:space="preserve">По подразделу 0501 «Жилищное хозяйство» </w:t>
      </w:r>
      <w:r w:rsidRPr="00A126E4">
        <w:t xml:space="preserve">на расходы направлено </w:t>
      </w:r>
      <w:r>
        <w:t>195,1</w:t>
      </w:r>
      <w:r w:rsidRPr="00A126E4">
        <w:t xml:space="preserve"> тыс. рублей, что на </w:t>
      </w:r>
      <w:r>
        <w:t>2,8</w:t>
      </w:r>
      <w:r w:rsidRPr="00A126E4">
        <w:t xml:space="preserve"> тыс. рублей  </w:t>
      </w:r>
      <w:r>
        <w:t xml:space="preserve">больше </w:t>
      </w:r>
      <w:r w:rsidRPr="00A126E4">
        <w:t>по данному подраз</w:t>
      </w:r>
      <w:r>
        <w:t>делу, чем в первом квартале 2022 года или 14,1</w:t>
      </w:r>
      <w:r w:rsidRPr="00A126E4">
        <w:t>% к утвержденному плану (с учетом внесенных изменений).</w:t>
      </w:r>
    </w:p>
    <w:p w:rsidR="0052044D" w:rsidRPr="00A126E4" w:rsidRDefault="0052044D" w:rsidP="0052044D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на расходы направлено </w:t>
      </w:r>
      <w:r>
        <w:t>118,5</w:t>
      </w:r>
      <w:r w:rsidRPr="00A126E4">
        <w:t xml:space="preserve"> тыс. рублей, что на </w:t>
      </w:r>
      <w:r>
        <w:t xml:space="preserve">65,5 </w:t>
      </w:r>
      <w:r w:rsidRPr="00A126E4">
        <w:t xml:space="preserve">тыс. рублей  </w:t>
      </w:r>
      <w:r>
        <w:t>меньше</w:t>
      </w:r>
      <w:r w:rsidRPr="00A126E4">
        <w:t xml:space="preserve"> по данному подраз</w:t>
      </w:r>
      <w:r>
        <w:t>делу, чем в первом квартале 2022 года или 1,3</w:t>
      </w:r>
      <w:r w:rsidRPr="00A126E4">
        <w:t>% к утвержденному плану (с учетом внесенных изменений).</w:t>
      </w:r>
    </w:p>
    <w:p w:rsidR="0052044D" w:rsidRDefault="0052044D" w:rsidP="0052044D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>
        <w:t>1</w:t>
      </w:r>
      <w:r w:rsidR="00910133">
        <w:t>4</w:t>
      </w:r>
      <w:r>
        <w:t xml:space="preserve"> 657,9 </w:t>
      </w:r>
      <w:r w:rsidRPr="00A126E4">
        <w:t xml:space="preserve">тыс. рублей, что на </w:t>
      </w:r>
      <w:r>
        <w:t xml:space="preserve">1 829,1 </w:t>
      </w:r>
      <w:r w:rsidRPr="00A126E4">
        <w:t xml:space="preserve">тыс. рублей  </w:t>
      </w:r>
      <w:r>
        <w:t xml:space="preserve">меньше  </w:t>
      </w:r>
      <w:r w:rsidRPr="00A126E4">
        <w:t>по данному подраз</w:t>
      </w:r>
      <w:r>
        <w:t>делу, чем в первом квартале 2022 года или 11,2</w:t>
      </w:r>
      <w:r w:rsidRPr="00A126E4">
        <w:t xml:space="preserve">% к утвержденному плану (с учетом внесенных изменений). </w:t>
      </w:r>
    </w:p>
    <w:p w:rsidR="0052044D" w:rsidRPr="00A126E4" w:rsidRDefault="0052044D" w:rsidP="0052044D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370D99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</w:t>
      </w:r>
      <w:r>
        <w:t xml:space="preserve">составили 53 403,4 тыс. рублей, в </w:t>
      </w:r>
      <w:r w:rsidR="00910133">
        <w:t>первом</w:t>
      </w:r>
      <w:r>
        <w:t xml:space="preserve"> квартале 2022 года - 0,0 тыс.</w:t>
      </w:r>
      <w:r w:rsidR="009217FC">
        <w:t xml:space="preserve"> </w:t>
      </w:r>
      <w:r>
        <w:t>рублей.</w:t>
      </w:r>
      <w:r w:rsidRPr="00A126E4">
        <w:t xml:space="preserve"> </w:t>
      </w:r>
    </w:p>
    <w:p w:rsidR="0052044D" w:rsidRPr="00732E35" w:rsidRDefault="0052044D" w:rsidP="0052044D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период составила </w:t>
      </w:r>
      <w:r>
        <w:t>61,0</w:t>
      </w:r>
      <w:r w:rsidRPr="00A126E4">
        <w:t>%.</w:t>
      </w:r>
    </w:p>
    <w:p w:rsidR="0052044D" w:rsidRDefault="0052044D" w:rsidP="0052044D">
      <w:pPr>
        <w:rPr>
          <w:b/>
        </w:rPr>
      </w:pPr>
    </w:p>
    <w:p w:rsidR="0052044D" w:rsidRDefault="0052044D" w:rsidP="0052044D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5.  Культура, кинематография.</w:t>
      </w:r>
      <w:r>
        <w:rPr>
          <w:b/>
          <w:sz w:val="28"/>
          <w:szCs w:val="28"/>
        </w:rPr>
        <w:tab/>
        <w:t xml:space="preserve"> </w:t>
      </w:r>
    </w:p>
    <w:p w:rsidR="0052044D" w:rsidRDefault="0052044D" w:rsidP="0052044D">
      <w:pPr>
        <w:jc w:val="center"/>
        <w:rPr>
          <w:b/>
          <w:sz w:val="28"/>
          <w:szCs w:val="28"/>
        </w:rPr>
      </w:pPr>
    </w:p>
    <w:p w:rsidR="0052044D" w:rsidRPr="00A126E4" w:rsidRDefault="0052044D" w:rsidP="0052044D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 xml:space="preserve">по разделу 0800 «Культура, кинематография» </w:t>
      </w:r>
      <w:r w:rsidRPr="00A126E4">
        <w:t xml:space="preserve">составили в сумме </w:t>
      </w:r>
      <w:r w:rsidR="004E14CE">
        <w:t>65</w:t>
      </w:r>
      <w:r>
        <w:t xml:space="preserve"> 131,4 </w:t>
      </w:r>
      <w:r w:rsidRPr="00A126E4">
        <w:t>тыс. рублей</w:t>
      </w:r>
      <w:r>
        <w:t xml:space="preserve"> </w:t>
      </w:r>
      <w:r w:rsidRPr="00A126E4">
        <w:t xml:space="preserve"> или </w:t>
      </w:r>
      <w:r>
        <w:t>13,1</w:t>
      </w:r>
      <w:r w:rsidRPr="00A126E4">
        <w:t>% от общей суммы расходов. По уточненному плану</w:t>
      </w:r>
      <w:r>
        <w:t xml:space="preserve"> 65 131,4 </w:t>
      </w:r>
      <w:r w:rsidRPr="00A126E4">
        <w:t xml:space="preserve">тыс. рублей или </w:t>
      </w:r>
      <w:r>
        <w:t>9,4</w:t>
      </w:r>
      <w:r w:rsidRPr="00A126E4">
        <w:t xml:space="preserve">% от общей суммы расходов. Согласно данным отчета об исполнении  бюджета городского поселения </w:t>
      </w:r>
      <w:r w:rsidR="0088712E">
        <w:t xml:space="preserve">- </w:t>
      </w:r>
      <w:r w:rsidRPr="00A126E4">
        <w:t xml:space="preserve">город Россошь за первый квартал </w:t>
      </w:r>
      <w:r>
        <w:t>2023</w:t>
      </w:r>
      <w:r w:rsidRPr="00A126E4">
        <w:t xml:space="preserve"> года, фактические расходы составили </w:t>
      </w:r>
      <w:r>
        <w:t xml:space="preserve">10 703,9 </w:t>
      </w:r>
      <w:r w:rsidRPr="00A126E4">
        <w:t xml:space="preserve">тыс. рублей или исполнены на </w:t>
      </w:r>
      <w:r>
        <w:t>16,4</w:t>
      </w:r>
      <w:r w:rsidRPr="00A126E4">
        <w:t>%.</w:t>
      </w:r>
    </w:p>
    <w:p w:rsidR="0052044D" w:rsidRPr="00A126E4" w:rsidRDefault="0052044D" w:rsidP="0052044D">
      <w:pPr>
        <w:ind w:firstLine="567"/>
        <w:jc w:val="both"/>
      </w:pPr>
      <w:r w:rsidRPr="00A126E4">
        <w:rPr>
          <w:color w:val="000000"/>
        </w:rPr>
        <w:lastRenderedPageBreak/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>
        <w:t>период составила 9,6</w:t>
      </w:r>
      <w:r w:rsidRPr="00A126E4">
        <w:t>%.</w:t>
      </w:r>
    </w:p>
    <w:p w:rsidR="0052044D" w:rsidRPr="00A126E4" w:rsidRDefault="0052044D" w:rsidP="0052044D">
      <w:pPr>
        <w:ind w:firstLine="540"/>
        <w:jc w:val="both"/>
      </w:pPr>
      <w:r w:rsidRPr="00A126E4">
        <w:rPr>
          <w:b/>
          <w:i/>
        </w:rPr>
        <w:t>По подразделу 0801 «</w:t>
      </w:r>
      <w:r>
        <w:rPr>
          <w:b/>
          <w:i/>
        </w:rPr>
        <w:t>К</w:t>
      </w:r>
      <w:r w:rsidRPr="00A126E4">
        <w:rPr>
          <w:b/>
          <w:i/>
        </w:rPr>
        <w:t>ультур</w:t>
      </w:r>
      <w:r>
        <w:rPr>
          <w:b/>
          <w:i/>
        </w:rPr>
        <w:t>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>
        <w:t xml:space="preserve">6 525,3 </w:t>
      </w:r>
      <w:r w:rsidRPr="00A126E4">
        <w:t xml:space="preserve">тыс. рублей или  </w:t>
      </w:r>
      <w:r>
        <w:t>15,7</w:t>
      </w:r>
      <w:r w:rsidRPr="00A126E4">
        <w:t xml:space="preserve">% от плана.  </w:t>
      </w:r>
    </w:p>
    <w:p w:rsidR="0052044D" w:rsidRPr="00A126E4" w:rsidRDefault="0052044D" w:rsidP="0052044D">
      <w:pPr>
        <w:ind w:firstLine="540"/>
        <w:jc w:val="both"/>
      </w:pPr>
      <w:r w:rsidRPr="00A126E4">
        <w:rPr>
          <w:b/>
          <w:i/>
        </w:rPr>
        <w:t>По подразделу 0804 «Другие вопросы в области культуры, кинематографии»</w:t>
      </w:r>
      <w:r w:rsidRPr="00A126E4">
        <w:t xml:space="preserve"> на расходы направлено </w:t>
      </w:r>
      <w:r>
        <w:t xml:space="preserve">4 178,6 </w:t>
      </w:r>
      <w:r w:rsidRPr="00A126E4">
        <w:t>тыс. рублей</w:t>
      </w:r>
      <w:r>
        <w:t xml:space="preserve"> или 17,8</w:t>
      </w:r>
      <w:r w:rsidRPr="00A126E4">
        <w:t xml:space="preserve">% от плана.  </w:t>
      </w:r>
    </w:p>
    <w:p w:rsidR="0052044D" w:rsidRPr="00A126E4" w:rsidRDefault="0052044D" w:rsidP="0052044D">
      <w:pPr>
        <w:ind w:firstLine="540"/>
        <w:jc w:val="both"/>
      </w:pPr>
    </w:p>
    <w:p w:rsidR="0052044D" w:rsidRDefault="0052044D" w:rsidP="0052044D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   </w:t>
      </w:r>
      <w:r>
        <w:rPr>
          <w:b/>
          <w:sz w:val="28"/>
          <w:szCs w:val="28"/>
        </w:rPr>
        <w:t>6.    Расходы на  социальную политику.</w:t>
      </w:r>
    </w:p>
    <w:p w:rsidR="0052044D" w:rsidRPr="00A126E4" w:rsidRDefault="0052044D" w:rsidP="0052044D">
      <w:pPr>
        <w:ind w:firstLine="567"/>
        <w:rPr>
          <w:b/>
        </w:rPr>
      </w:pPr>
    </w:p>
    <w:p w:rsidR="0052044D" w:rsidRPr="00A126E4" w:rsidRDefault="0052044D" w:rsidP="0052044D">
      <w:pPr>
        <w:ind w:firstLine="567"/>
        <w:jc w:val="both"/>
      </w:pPr>
      <w:r w:rsidRPr="00A126E4">
        <w:t xml:space="preserve">В соответствии с решением о бюджете городского поселения </w:t>
      </w:r>
      <w:r w:rsidR="00FF0491">
        <w:t xml:space="preserve">- </w:t>
      </w:r>
      <w:r w:rsidRPr="00A126E4">
        <w:t xml:space="preserve">город Россошь расходы </w:t>
      </w:r>
      <w:r w:rsidRPr="00A126E4">
        <w:rPr>
          <w:b/>
          <w:i/>
        </w:rPr>
        <w:t>по разделу 1000 «Социальная политика»</w:t>
      </w:r>
      <w:r w:rsidRPr="00A126E4">
        <w:t xml:space="preserve"> составляли </w:t>
      </w:r>
      <w:r>
        <w:t xml:space="preserve">2 332,2 </w:t>
      </w:r>
      <w:r w:rsidRPr="00A126E4">
        <w:t xml:space="preserve">тыс. рублей. Согласно данных отчета об исполнении городского бюджета за первый квартал </w:t>
      </w:r>
      <w:r>
        <w:t>2023</w:t>
      </w:r>
      <w:r w:rsidRPr="00A126E4">
        <w:t xml:space="preserve"> года, расходы на социальную политику составили </w:t>
      </w:r>
      <w:r>
        <w:t>590,5</w:t>
      </w:r>
      <w:r w:rsidRPr="00A126E4">
        <w:t xml:space="preserve"> тыс. рублей</w:t>
      </w:r>
      <w:r>
        <w:t xml:space="preserve"> </w:t>
      </w:r>
      <w:r w:rsidRPr="00A126E4">
        <w:t xml:space="preserve"> или</w:t>
      </w:r>
      <w:r>
        <w:t xml:space="preserve">  0,5</w:t>
      </w:r>
      <w:r w:rsidRPr="00A126E4">
        <w:t xml:space="preserve">% от общей суммы расходов, что составило </w:t>
      </w:r>
      <w:r>
        <w:t xml:space="preserve">25,3 </w:t>
      </w:r>
      <w:r w:rsidRPr="00A126E4">
        <w:t xml:space="preserve">%  от уточненного плана. В сравнении с показателями </w:t>
      </w:r>
      <w:r>
        <w:t>за первый квартал 2022</w:t>
      </w:r>
      <w:r w:rsidRPr="00A126E4">
        <w:t xml:space="preserve"> года расходы на социальную политику увеличились на  </w:t>
      </w:r>
      <w:r>
        <w:t xml:space="preserve">139,3 </w:t>
      </w:r>
      <w:r w:rsidRPr="00A126E4">
        <w:t xml:space="preserve">тыс. рублей. </w:t>
      </w:r>
    </w:p>
    <w:p w:rsidR="0052044D" w:rsidRPr="00A126E4" w:rsidRDefault="0052044D" w:rsidP="0052044D">
      <w:pPr>
        <w:ind w:firstLine="567"/>
        <w:jc w:val="both"/>
      </w:pPr>
      <w:r w:rsidRPr="00A126E4">
        <w:t xml:space="preserve">Согласно данным отчета об исполнении  бюджета городского поселения </w:t>
      </w:r>
      <w:r w:rsidR="00BC0E78">
        <w:t xml:space="preserve">- </w:t>
      </w:r>
      <w:r w:rsidRPr="00A126E4">
        <w:t xml:space="preserve">город Россошь за первый квартал </w:t>
      </w:r>
      <w:r>
        <w:t>2023</w:t>
      </w:r>
      <w:r w:rsidRPr="00A126E4">
        <w:t xml:space="preserve"> года,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>
        <w:t>590,5</w:t>
      </w:r>
      <w:r w:rsidRPr="00A126E4">
        <w:t xml:space="preserve"> тыс. рублей, т.е. исполнено </w:t>
      </w:r>
      <w:r>
        <w:t>27,7</w:t>
      </w:r>
      <w:r w:rsidRPr="00A126E4">
        <w:t>% к утвержденным плановым значениям.</w:t>
      </w:r>
    </w:p>
    <w:p w:rsidR="0052044D" w:rsidRDefault="0052044D" w:rsidP="0052044D">
      <w:pPr>
        <w:rPr>
          <w:b/>
        </w:rPr>
      </w:pPr>
    </w:p>
    <w:p w:rsidR="0052044D" w:rsidRDefault="0052044D" w:rsidP="00520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Физическая культура и спорт.</w:t>
      </w:r>
    </w:p>
    <w:p w:rsidR="0052044D" w:rsidRPr="00A126E4" w:rsidRDefault="0052044D" w:rsidP="0052044D">
      <w:pPr>
        <w:jc w:val="center"/>
      </w:pPr>
    </w:p>
    <w:p w:rsidR="0052044D" w:rsidRDefault="0052044D" w:rsidP="0052044D">
      <w:pPr>
        <w:jc w:val="both"/>
      </w:pPr>
      <w:r w:rsidRPr="00A126E4">
        <w:t xml:space="preserve"> </w:t>
      </w:r>
      <w:r>
        <w:t xml:space="preserve">        </w:t>
      </w:r>
      <w:r w:rsidRPr="00A126E4">
        <w:rPr>
          <w:b/>
          <w:i/>
        </w:rPr>
        <w:t xml:space="preserve">По разделу 1100 «Физическая культура и спорт» </w:t>
      </w:r>
      <w:r>
        <w:t>в 2023</w:t>
      </w:r>
      <w:r w:rsidRPr="00A126E4">
        <w:t xml:space="preserve"> году планировалось направит</w:t>
      </w:r>
      <w:r>
        <w:t>ь 2 000,0</w:t>
      </w:r>
      <w:r w:rsidRPr="00A126E4">
        <w:t xml:space="preserve"> тыс. рублей. Согласно данным отчета об исполнении городского бюджета за первый квартал </w:t>
      </w:r>
      <w:r>
        <w:t>2023</w:t>
      </w:r>
      <w:r w:rsidR="00BC0E78">
        <w:t xml:space="preserve"> года</w:t>
      </w:r>
      <w:r w:rsidRPr="00A126E4">
        <w:t xml:space="preserve"> исполнение по данному разделу составило </w:t>
      </w:r>
      <w:r>
        <w:t>2,6</w:t>
      </w:r>
      <w:r w:rsidRPr="00A126E4">
        <w:t>% (</w:t>
      </w:r>
      <w:r>
        <w:t>52,4</w:t>
      </w:r>
      <w:r w:rsidRPr="00A126E4">
        <w:t xml:space="preserve"> тыс. рублей).  По сравнению с показателем за первый квартал </w:t>
      </w:r>
      <w:r>
        <w:t>2022</w:t>
      </w:r>
      <w:r w:rsidRPr="00A126E4">
        <w:t xml:space="preserve"> года расходы на физическую культуру и спорт в первом квартале </w:t>
      </w:r>
      <w:r>
        <w:t>2022</w:t>
      </w:r>
      <w:r w:rsidRPr="00A126E4">
        <w:t xml:space="preserve"> года </w:t>
      </w:r>
      <w:r>
        <w:t>уменьшились на 50,9 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52044D" w:rsidRPr="00A126E4" w:rsidRDefault="0052044D" w:rsidP="0052044D">
      <w:pPr>
        <w:jc w:val="both"/>
      </w:pPr>
    </w:p>
    <w:p w:rsidR="0052044D" w:rsidRPr="00A126E4" w:rsidRDefault="0052044D" w:rsidP="005204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 Обслуживание государственного внутреннего долга.</w:t>
      </w:r>
    </w:p>
    <w:p w:rsidR="0052044D" w:rsidRPr="00A126E4" w:rsidRDefault="0052044D" w:rsidP="0052044D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 xml:space="preserve">по разделу 1300 «Обслуживание государственного внутреннего долга» </w:t>
      </w:r>
      <w:r w:rsidRPr="00A126E4">
        <w:t xml:space="preserve">в первом квартале </w:t>
      </w:r>
      <w:r>
        <w:t>2023</w:t>
      </w:r>
      <w:r w:rsidRPr="00A126E4">
        <w:t xml:space="preserve"> года составило </w:t>
      </w:r>
      <w:r>
        <w:t xml:space="preserve">0,0 </w:t>
      </w:r>
      <w:r w:rsidRPr="00A126E4">
        <w:t xml:space="preserve">тыс. рублей. </w:t>
      </w:r>
    </w:p>
    <w:p w:rsidR="000A648A" w:rsidRDefault="000A648A" w:rsidP="00114589">
      <w:pPr>
        <w:jc w:val="both"/>
        <w:rPr>
          <w:sz w:val="28"/>
          <w:szCs w:val="28"/>
        </w:rPr>
      </w:pPr>
    </w:p>
    <w:p w:rsidR="00C71EC8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0A648A" w:rsidRPr="00A126E4" w:rsidRDefault="000A648A" w:rsidP="00A126E4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</w:t>
      </w:r>
      <w:r w:rsidR="00DA61E7">
        <w:t xml:space="preserve">- </w:t>
      </w:r>
      <w:r w:rsidR="00DE6F5A" w:rsidRPr="00A126E4">
        <w:t xml:space="preserve">город Россошь </w:t>
      </w:r>
      <w:r w:rsidR="0032104C">
        <w:t>на 202</w:t>
      </w:r>
      <w:r w:rsidR="00DA61E7">
        <w:t>3</w:t>
      </w:r>
      <w:r w:rsidRPr="00A126E4">
        <w:t xml:space="preserve"> год</w:t>
      </w:r>
      <w:r w:rsidR="0032104C">
        <w:t xml:space="preserve"> и плановый период 202</w:t>
      </w:r>
      <w:r w:rsidR="00DA61E7">
        <w:t>4</w:t>
      </w:r>
      <w:r w:rsidR="0032104C">
        <w:t xml:space="preserve"> и 202</w:t>
      </w:r>
      <w:r w:rsidR="00DA61E7">
        <w:t>5</w:t>
      </w:r>
      <w:r w:rsidR="00B23B1D" w:rsidRPr="00A126E4">
        <w:t xml:space="preserve"> </w:t>
      </w:r>
      <w:r w:rsidRPr="00A126E4">
        <w:t>годов от 2</w:t>
      </w:r>
      <w:r w:rsidR="00DA61E7">
        <w:t>2</w:t>
      </w:r>
      <w:r w:rsidR="0032104C">
        <w:t>.12.202</w:t>
      </w:r>
      <w:r w:rsidR="00DA61E7">
        <w:t>2</w:t>
      </w:r>
      <w:r w:rsidR="00686C84" w:rsidRPr="00A126E4">
        <w:t xml:space="preserve"> </w:t>
      </w:r>
      <w:r w:rsidR="0032104C">
        <w:t>№</w:t>
      </w:r>
      <w:r w:rsidR="00DA61E7">
        <w:t>143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</w:t>
      </w:r>
      <w:r w:rsidR="00DA61E7">
        <w:t xml:space="preserve">- </w:t>
      </w:r>
      <w:r w:rsidR="00B23B1D" w:rsidRPr="00A126E4">
        <w:t xml:space="preserve">город Россошь </w:t>
      </w:r>
      <w:r w:rsidR="0032104C">
        <w:t>на 202</w:t>
      </w:r>
      <w:r w:rsidR="00DA61E7">
        <w:t>3</w:t>
      </w:r>
      <w:r w:rsidR="004D476A">
        <w:t xml:space="preserve"> год был установлен </w:t>
      </w:r>
      <w:r w:rsidRPr="00A126E4">
        <w:t xml:space="preserve"> в сумме </w:t>
      </w:r>
      <w:r w:rsidR="00B23B1D" w:rsidRPr="00A126E4">
        <w:t xml:space="preserve"> </w:t>
      </w:r>
      <w:r w:rsidR="0048675C">
        <w:t>0,0</w:t>
      </w:r>
      <w:r w:rsidR="0032104C">
        <w:t xml:space="preserve"> </w:t>
      </w:r>
      <w:r w:rsidRPr="00A126E4">
        <w:t>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32104C">
        <w:t xml:space="preserve"> изменений </w:t>
      </w:r>
      <w:proofErr w:type="spellStart"/>
      <w:r w:rsidR="009D00B5" w:rsidRPr="00A126E4">
        <w:t>профицит</w:t>
      </w:r>
      <w:proofErr w:type="spellEnd"/>
      <w:r w:rsidR="0032104C">
        <w:t xml:space="preserve"> </w:t>
      </w:r>
      <w:r w:rsidRPr="00A126E4">
        <w:t>бюджета был утвержде</w:t>
      </w:r>
      <w:r w:rsidR="00C71EC8" w:rsidRPr="00A126E4">
        <w:t xml:space="preserve">н в размере </w:t>
      </w:r>
      <w:r w:rsidR="008F2ADA">
        <w:t>2 880,0</w:t>
      </w:r>
      <w:r w:rsidR="0048675C">
        <w:t xml:space="preserve"> </w:t>
      </w:r>
      <w:r w:rsidR="00C71EC8" w:rsidRPr="00A126E4">
        <w:t>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</w:t>
      </w:r>
      <w:r w:rsidR="009D00B5">
        <w:t xml:space="preserve">- </w:t>
      </w:r>
      <w:r w:rsidR="00E447A7" w:rsidRPr="00A126E4">
        <w:t xml:space="preserve">город Россошь </w:t>
      </w:r>
      <w:r w:rsidRPr="00A126E4">
        <w:t xml:space="preserve"> за </w:t>
      </w:r>
      <w:r w:rsidR="00686C84" w:rsidRPr="00A126E4">
        <w:t xml:space="preserve">первый квартал </w:t>
      </w:r>
      <w:r w:rsidR="0032104C">
        <w:t>202</w:t>
      </w:r>
      <w:r w:rsidR="009D00B5">
        <w:t>3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 </w:t>
      </w:r>
      <w:r w:rsidR="00B05DB3" w:rsidRPr="00A126E4">
        <w:t>доходов</w:t>
      </w:r>
      <w:r w:rsidR="00E447A7" w:rsidRPr="00A126E4">
        <w:t xml:space="preserve"> </w:t>
      </w:r>
      <w:r w:rsidRPr="00A126E4">
        <w:t xml:space="preserve"> над </w:t>
      </w:r>
      <w:r w:rsidR="00B05DB3" w:rsidRPr="00A126E4">
        <w:t>расходами</w:t>
      </w:r>
      <w:r w:rsidRPr="00A126E4">
        <w:t xml:space="preserve"> (</w:t>
      </w:r>
      <w:proofErr w:type="spellStart"/>
      <w:r w:rsidR="00B05DB3" w:rsidRPr="00A126E4">
        <w:t>профицит</w:t>
      </w:r>
      <w:proofErr w:type="spellEnd"/>
      <w:r w:rsidRPr="00A126E4">
        <w:t xml:space="preserve">) бюджета в сумме </w:t>
      </w:r>
      <w:r w:rsidR="009D00B5">
        <w:t>2 880,0</w:t>
      </w:r>
      <w:r w:rsidR="0048675C">
        <w:t xml:space="preserve"> </w:t>
      </w:r>
      <w:r w:rsidRPr="00A126E4">
        <w:t>тыс. руб</w:t>
      </w:r>
      <w:r w:rsidR="009819EF">
        <w:t>лей</w:t>
      </w:r>
      <w:r w:rsidRPr="00A126E4">
        <w:t xml:space="preserve">. </w:t>
      </w:r>
    </w:p>
    <w:p w:rsidR="00C71EC8" w:rsidRDefault="00C71EC8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</w:t>
      </w:r>
      <w:r w:rsidR="00EB2614">
        <w:t xml:space="preserve">- </w:t>
      </w:r>
      <w:r w:rsidR="00C1454A" w:rsidRPr="00A126E4">
        <w:t>город Россошь</w:t>
      </w:r>
      <w:r w:rsidR="00BA087E">
        <w:t xml:space="preserve"> (таблица 6</w:t>
      </w:r>
      <w:r w:rsidR="001325E5" w:rsidRPr="00A126E4">
        <w:t>)</w:t>
      </w:r>
      <w:r w:rsidRPr="00A126E4">
        <w:t xml:space="preserve">. </w:t>
      </w:r>
    </w:p>
    <w:p w:rsidR="00BA087E" w:rsidRDefault="00BA087E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EB2614" w:rsidRDefault="00EB2614">
      <w:pPr>
        <w:ind w:firstLine="570"/>
        <w:jc w:val="both"/>
      </w:pPr>
    </w:p>
    <w:p w:rsidR="001325E5" w:rsidRDefault="00BA087E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  <w:r w:rsidR="001325E5">
        <w:rPr>
          <w:sz w:val="28"/>
          <w:szCs w:val="28"/>
        </w:rPr>
        <w:t>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B05DB3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EB2614">
              <w:rPr>
                <w:b/>
                <w:bCs/>
                <w:sz w:val="20"/>
              </w:rPr>
              <w:t>первый квартал 2023</w:t>
            </w:r>
            <w:r w:rsidRPr="0039749C">
              <w:rPr>
                <w:b/>
                <w:bCs/>
                <w:sz w:val="20"/>
              </w:rPr>
              <w:t xml:space="preserve"> год</w:t>
            </w:r>
            <w:r w:rsidR="00B05DB3">
              <w:rPr>
                <w:b/>
                <w:bCs/>
                <w:sz w:val="20"/>
              </w:rPr>
              <w:t>а</w:t>
            </w:r>
          </w:p>
          <w:p w:rsidR="003D4CB5" w:rsidRPr="0039749C" w:rsidRDefault="003D4CB5" w:rsidP="00920D0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214E24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DD51BE" w:rsidP="00FC542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</w:t>
            </w:r>
            <w:r w:rsidR="00AA3DA4">
              <w:rPr>
                <w:b/>
                <w:bCs/>
                <w:sz w:val="16"/>
                <w:szCs w:val="16"/>
              </w:rPr>
              <w:t>3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FC5423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B05DB3">
              <w:rPr>
                <w:b/>
                <w:bCs/>
                <w:sz w:val="16"/>
                <w:szCs w:val="16"/>
              </w:rPr>
              <w:t>по состоянию на 01.04.</w:t>
            </w:r>
            <w:r w:rsidR="00DD51BE">
              <w:rPr>
                <w:b/>
                <w:bCs/>
                <w:sz w:val="16"/>
                <w:szCs w:val="16"/>
              </w:rPr>
              <w:t>202</w:t>
            </w:r>
            <w:r w:rsidR="00AA3DA4">
              <w:rPr>
                <w:b/>
                <w:bCs/>
                <w:sz w:val="16"/>
                <w:szCs w:val="16"/>
              </w:rPr>
              <w:t>3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EB2614" w:rsidTr="00B05D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000 09 00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-2 880,0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-2 625,6</w:t>
            </w:r>
          </w:p>
        </w:tc>
      </w:tr>
      <w:tr w:rsidR="00EB2614" w:rsidTr="00B05D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B2614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B2614" w:rsidTr="00B05DB3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0,0 </w:t>
            </w:r>
          </w:p>
        </w:tc>
      </w:tr>
      <w:tr w:rsidR="00EB2614" w:rsidTr="00B05D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0,0</w:t>
            </w:r>
          </w:p>
        </w:tc>
      </w:tr>
      <w:tr w:rsidR="00EB2614" w:rsidTr="00B05DB3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000 01 03 00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0,0 </w:t>
            </w:r>
          </w:p>
        </w:tc>
      </w:tr>
      <w:tr w:rsidR="00EB2614" w:rsidTr="00B05DB3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000 01 03 00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0,0 </w:t>
            </w:r>
          </w:p>
        </w:tc>
      </w:tr>
      <w:tr w:rsidR="00EB2614" w:rsidTr="00B05D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-2 880,0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-2 625,6</w:t>
            </w:r>
          </w:p>
        </w:tc>
      </w:tr>
      <w:tr w:rsidR="00EB2614" w:rsidTr="00B05DB3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-692 723,4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-114 648,0</w:t>
            </w:r>
          </w:p>
        </w:tc>
      </w:tr>
      <w:tr w:rsidR="00EB2614" w:rsidTr="00B05DB3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689 843,4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112 022,4</w:t>
            </w:r>
          </w:p>
        </w:tc>
      </w:tr>
      <w:tr w:rsidR="00EB2614" w:rsidTr="00B05DB3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Pr="003B4B4E" w:rsidRDefault="00EB2614" w:rsidP="00D348F1">
            <w:pPr>
              <w:rPr>
                <w:color w:val="000000"/>
                <w:sz w:val="20"/>
                <w:szCs w:val="20"/>
              </w:rPr>
            </w:pPr>
            <w:r w:rsidRPr="003B4B4E">
              <w:rPr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Pr="003B4B4E" w:rsidRDefault="00EB2614" w:rsidP="00D348F1">
            <w:pPr>
              <w:jc w:val="center"/>
              <w:rPr>
                <w:color w:val="000000"/>
                <w:sz w:val="18"/>
                <w:szCs w:val="18"/>
              </w:rPr>
            </w:pPr>
            <w:r w:rsidRPr="003B4B4E">
              <w:rPr>
                <w:color w:val="000000"/>
                <w:sz w:val="18"/>
                <w:szCs w:val="18"/>
              </w:rPr>
              <w:t xml:space="preserve">000 90 00 </w:t>
            </w:r>
            <w:proofErr w:type="spellStart"/>
            <w:r w:rsidRPr="003B4B4E">
              <w:rPr>
                <w:color w:val="000000"/>
                <w:sz w:val="18"/>
                <w:szCs w:val="18"/>
              </w:rPr>
              <w:t>00</w:t>
            </w:r>
            <w:proofErr w:type="spellEnd"/>
            <w:r w:rsidRPr="003B4B4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4B4E">
              <w:rPr>
                <w:color w:val="000000"/>
                <w:sz w:val="18"/>
                <w:szCs w:val="18"/>
              </w:rPr>
              <w:t>00</w:t>
            </w:r>
            <w:proofErr w:type="spellEnd"/>
            <w:r w:rsidRPr="003B4B4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4B4E">
              <w:rPr>
                <w:color w:val="000000"/>
                <w:sz w:val="18"/>
                <w:szCs w:val="18"/>
              </w:rPr>
              <w:t>00</w:t>
            </w:r>
            <w:proofErr w:type="spellEnd"/>
            <w:r w:rsidRPr="003B4B4E"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614" w:rsidRPr="003B4B4E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 w:rsidRPr="003B4B4E">
              <w:rPr>
                <w:color w:val="000000"/>
                <w:sz w:val="20"/>
                <w:szCs w:val="20"/>
              </w:rPr>
              <w:t>-2 880,0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2614" w:rsidRPr="003B4B4E" w:rsidRDefault="00EB2614" w:rsidP="00D348F1">
            <w:pPr>
              <w:jc w:val="center"/>
              <w:rPr>
                <w:color w:val="000000"/>
                <w:sz w:val="20"/>
                <w:szCs w:val="20"/>
              </w:rPr>
            </w:pPr>
            <w:r w:rsidRPr="003B4B4E">
              <w:rPr>
                <w:color w:val="000000"/>
                <w:sz w:val="20"/>
                <w:szCs w:val="20"/>
              </w:rPr>
              <w:t>-2 625,6</w:t>
            </w:r>
          </w:p>
        </w:tc>
      </w:tr>
    </w:tbl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F92C2A" w:rsidRDefault="00F22F5E" w:rsidP="00F92C2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  <w:lang w:val="en-US"/>
        </w:rPr>
        <w:t>V</w:t>
      </w:r>
      <w:r w:rsidR="00114589">
        <w:rPr>
          <w:b/>
          <w:sz w:val="28"/>
          <w:szCs w:val="28"/>
        </w:rPr>
        <w:t xml:space="preserve">. </w:t>
      </w:r>
      <w:r w:rsidR="00F92C2A" w:rsidRPr="00AD30AA">
        <w:rPr>
          <w:b/>
          <w:sz w:val="32"/>
          <w:szCs w:val="32"/>
        </w:rPr>
        <w:t>СВЕДЕНИЯ</w:t>
      </w:r>
    </w:p>
    <w:p w:rsidR="00F92C2A" w:rsidRPr="00AD30AA" w:rsidRDefault="00F92C2A" w:rsidP="00F92C2A">
      <w:pPr>
        <w:jc w:val="center"/>
        <w:outlineLvl w:val="0"/>
        <w:rPr>
          <w:b/>
          <w:sz w:val="32"/>
          <w:szCs w:val="32"/>
        </w:rPr>
      </w:pP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о численности муниципальных служащих органов местного самоуправления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городского поселения город Россошь, работников муниципальных учреждений </w:t>
      </w:r>
    </w:p>
    <w:p w:rsidR="00F92C2A" w:rsidRPr="00800937" w:rsidRDefault="00F92C2A" w:rsidP="00F92C2A">
      <w:pPr>
        <w:jc w:val="center"/>
        <w:outlineLvl w:val="0"/>
        <w:rPr>
          <w:b/>
        </w:rPr>
      </w:pPr>
      <w:r w:rsidRPr="00800937">
        <w:rPr>
          <w:b/>
        </w:rPr>
        <w:t xml:space="preserve">и расходах на оплату их </w:t>
      </w:r>
      <w:r w:rsidR="0007276E">
        <w:rPr>
          <w:b/>
        </w:rPr>
        <w:t>труда по состоянию на 01.04.202</w:t>
      </w:r>
      <w:r w:rsidR="00EB0D79">
        <w:rPr>
          <w:b/>
        </w:rPr>
        <w:t>3</w:t>
      </w:r>
      <w:r w:rsidRPr="00800937">
        <w:rPr>
          <w:b/>
        </w:rPr>
        <w:t xml:space="preserve"> года</w:t>
      </w:r>
    </w:p>
    <w:p w:rsidR="00F92C2A" w:rsidRPr="00AD30AA" w:rsidRDefault="00F92C2A" w:rsidP="00F92C2A">
      <w:pPr>
        <w:jc w:val="center"/>
        <w:outlineLvl w:val="0"/>
        <w:rPr>
          <w:b/>
          <w:sz w:val="28"/>
          <w:szCs w:val="28"/>
        </w:rPr>
      </w:pPr>
    </w:p>
    <w:p w:rsidR="00F92C2A" w:rsidRDefault="00F92C2A" w:rsidP="00F92C2A">
      <w:pPr>
        <w:jc w:val="center"/>
        <w:outlineLvl w:val="0"/>
        <w:rPr>
          <w:b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92C2A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2A" w:rsidRDefault="00F92C2A" w:rsidP="004D490E">
            <w:pPr>
              <w:jc w:val="center"/>
              <w:outlineLvl w:val="0"/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2A" w:rsidRDefault="00F92C2A" w:rsidP="004D490E">
            <w:pPr>
              <w:jc w:val="center"/>
              <w:outlineLvl w:val="0"/>
            </w:pPr>
            <w:r>
              <w:t xml:space="preserve">Сумма </w:t>
            </w:r>
          </w:p>
          <w:p w:rsidR="00F92C2A" w:rsidRDefault="00F92C2A" w:rsidP="004D490E">
            <w:pPr>
              <w:jc w:val="center"/>
              <w:outlineLvl w:val="0"/>
            </w:pPr>
            <w:r>
              <w:t>(тыс. рублей)</w:t>
            </w:r>
          </w:p>
        </w:tc>
      </w:tr>
      <w:tr w:rsidR="00EB0D79" w:rsidTr="004D490E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4D490E">
            <w:pPr>
              <w:outlineLvl w:val="0"/>
            </w:pPr>
          </w:p>
          <w:p w:rsidR="00EB0D79" w:rsidRDefault="00EB0D79" w:rsidP="004D490E">
            <w:pPr>
              <w:outlineLvl w:val="0"/>
            </w:pPr>
            <w: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D348F1">
            <w:pPr>
              <w:jc w:val="center"/>
              <w:outlineLvl w:val="0"/>
            </w:pPr>
          </w:p>
          <w:p w:rsidR="00EB0D79" w:rsidRDefault="00EB0D79" w:rsidP="00D348F1">
            <w:pPr>
              <w:jc w:val="center"/>
              <w:outlineLvl w:val="0"/>
            </w:pPr>
            <w: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D348F1">
            <w:pPr>
              <w:jc w:val="center"/>
              <w:outlineLvl w:val="0"/>
            </w:pPr>
          </w:p>
          <w:p w:rsidR="00EB0D79" w:rsidRDefault="00EB0D79" w:rsidP="00D348F1">
            <w:pPr>
              <w:jc w:val="center"/>
              <w:outlineLvl w:val="0"/>
            </w:pPr>
            <w:r>
              <w:t>1 422,4</w:t>
            </w:r>
          </w:p>
        </w:tc>
      </w:tr>
      <w:tr w:rsidR="00EB0D79" w:rsidTr="004D490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4D490E">
            <w:pPr>
              <w:outlineLvl w:val="0"/>
            </w:pPr>
          </w:p>
          <w:p w:rsidR="00EB0D79" w:rsidRDefault="00EB0D79" w:rsidP="004D490E">
            <w:pPr>
              <w:outlineLvl w:val="0"/>
            </w:pPr>
            <w: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D348F1">
            <w:pPr>
              <w:jc w:val="center"/>
              <w:outlineLvl w:val="0"/>
            </w:pPr>
          </w:p>
          <w:p w:rsidR="00EB0D79" w:rsidRDefault="00EB0D79" w:rsidP="00D348F1">
            <w:pPr>
              <w:jc w:val="center"/>
              <w:outlineLvl w:val="0"/>
            </w:pPr>
            <w:r>
              <w:t>246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79" w:rsidRDefault="00EB0D79" w:rsidP="00D348F1">
            <w:pPr>
              <w:jc w:val="center"/>
              <w:outlineLvl w:val="0"/>
            </w:pPr>
          </w:p>
          <w:p w:rsidR="00EB0D79" w:rsidRDefault="00EB0D79" w:rsidP="00D348F1">
            <w:pPr>
              <w:jc w:val="center"/>
              <w:outlineLvl w:val="0"/>
            </w:pPr>
            <w:r>
              <w:t>18 484,5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C5423" w:rsidRDefault="00C71EC8" w:rsidP="00BA087E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BA087E">
        <w:rPr>
          <w:b/>
          <w:sz w:val="28"/>
          <w:szCs w:val="28"/>
        </w:rPr>
        <w:t xml:space="preserve">           </w:t>
      </w:r>
    </w:p>
    <w:p w:rsidR="00FC5423" w:rsidRDefault="00FC5423" w:rsidP="00BA087E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C71EC8" w:rsidRPr="00F325C5" w:rsidRDefault="006B2B42" w:rsidP="005C2ABD">
      <w:pPr>
        <w:tabs>
          <w:tab w:val="left" w:pos="4578"/>
        </w:tabs>
        <w:ind w:firstLine="900"/>
        <w:jc w:val="both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5B366B">
      <w:pPr>
        <w:ind w:firstLine="539"/>
        <w:jc w:val="both"/>
      </w:pPr>
      <w:r w:rsidRPr="00E11A6B">
        <w:t>Анализ представленного отчета об исполнении бюджета городского поселения</w:t>
      </w:r>
      <w:r w:rsidR="00D9735E">
        <w:t xml:space="preserve"> </w:t>
      </w:r>
      <w:r w:rsidR="00D567E1">
        <w:t xml:space="preserve">- </w:t>
      </w:r>
      <w:r w:rsidR="00EF5182">
        <w:t xml:space="preserve">город Россошь за </w:t>
      </w:r>
      <w:r w:rsidR="00D567E1">
        <w:t>первый</w:t>
      </w:r>
      <w:r w:rsidR="00EF5182">
        <w:t xml:space="preserve"> квартал 202</w:t>
      </w:r>
      <w:r w:rsidR="00D567E1">
        <w:t>3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2. В отчетном периоде в бюджет городского поселения </w:t>
      </w:r>
      <w:r w:rsidR="00D567E1">
        <w:t xml:space="preserve">- </w:t>
      </w:r>
      <w:r w:rsidRPr="00E11A6B">
        <w:t xml:space="preserve">город Россошь поступили доходы в объеме </w:t>
      </w:r>
      <w:r w:rsidR="00D567E1">
        <w:t>114 648,0</w:t>
      </w:r>
      <w:r w:rsidR="00FC5423">
        <w:t xml:space="preserve"> </w:t>
      </w:r>
      <w:r w:rsidR="00EF5182">
        <w:t xml:space="preserve">тыс. рублей или </w:t>
      </w:r>
      <w:r w:rsidR="00D567E1">
        <w:t>16,6</w:t>
      </w:r>
      <w:r w:rsidRPr="00E11A6B">
        <w:t xml:space="preserve">% от планового показателя, в том числе: </w:t>
      </w:r>
    </w:p>
    <w:p w:rsidR="00AC03EB" w:rsidRPr="00E11A6B" w:rsidRDefault="00AC03EB" w:rsidP="005B366B">
      <w:pPr>
        <w:ind w:firstLine="539"/>
        <w:jc w:val="both"/>
      </w:pPr>
      <w:r w:rsidRPr="00E11A6B">
        <w:t>- по групп</w:t>
      </w:r>
      <w:r w:rsidR="00D9735E">
        <w:t xml:space="preserve">е «Налоговые доходы»  </w:t>
      </w:r>
      <w:r w:rsidR="00AA3DA4">
        <w:t xml:space="preserve">- </w:t>
      </w:r>
      <w:r w:rsidR="00450442">
        <w:t>40 597,0</w:t>
      </w:r>
      <w:r w:rsidR="00FC5423">
        <w:t xml:space="preserve"> </w:t>
      </w:r>
      <w:r w:rsidR="00D9735E">
        <w:t xml:space="preserve">тыс. рублей или </w:t>
      </w:r>
      <w:r w:rsidRPr="00E11A6B">
        <w:t xml:space="preserve"> </w:t>
      </w:r>
      <w:r w:rsidR="0082171B">
        <w:t>1</w:t>
      </w:r>
      <w:r w:rsidR="00C45EE8">
        <w:t>6,6</w:t>
      </w:r>
      <w:r w:rsidRPr="00E11A6B">
        <w:t>% от утвержденных годовых назначений;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«Неналоговые доходы» </w:t>
      </w:r>
      <w:r w:rsidR="00AA3DA4">
        <w:t>-</w:t>
      </w:r>
      <w:r w:rsidR="0087677F">
        <w:t xml:space="preserve"> </w:t>
      </w:r>
      <w:r w:rsidR="00B533B0">
        <w:t>9 506,6</w:t>
      </w:r>
      <w:r w:rsidR="0082171B">
        <w:t xml:space="preserve"> тыс. рублей или </w:t>
      </w:r>
      <w:r w:rsidR="00EE21AA">
        <w:t>45,8</w:t>
      </w:r>
      <w:r w:rsidRPr="00E11A6B">
        <w:t xml:space="preserve">% от утвержденных годовых назначений; </w:t>
      </w:r>
    </w:p>
    <w:p w:rsidR="00AC03EB" w:rsidRPr="00E11A6B" w:rsidRDefault="00AC03EB" w:rsidP="005B366B">
      <w:pPr>
        <w:ind w:firstLine="539"/>
        <w:jc w:val="both"/>
      </w:pPr>
      <w:r w:rsidRPr="00E11A6B">
        <w:t xml:space="preserve">- по группе «Безвозмездные поступления» </w:t>
      </w:r>
      <w:r w:rsidR="00AA3DA4">
        <w:t xml:space="preserve">- </w:t>
      </w:r>
      <w:r w:rsidR="00A50366">
        <w:t>64 544,4</w:t>
      </w:r>
      <w:r w:rsidR="00FC5423">
        <w:t xml:space="preserve"> </w:t>
      </w:r>
      <w:r w:rsidRPr="00E11A6B">
        <w:t xml:space="preserve">тыс. рублей или </w:t>
      </w:r>
      <w:r w:rsidR="00EC2130">
        <w:t>15,4</w:t>
      </w:r>
      <w:r w:rsidR="005A0272">
        <w:t xml:space="preserve">% от </w:t>
      </w:r>
      <w:r w:rsidRPr="00E11A6B">
        <w:t xml:space="preserve">запланированных годовых назначений. </w:t>
      </w:r>
    </w:p>
    <w:p w:rsidR="00DD4917" w:rsidRPr="00E11A6B" w:rsidRDefault="00DD4917" w:rsidP="005B366B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городског</w:t>
      </w:r>
      <w:r w:rsidR="00F97734">
        <w:t>о бюджета за первый квартал 202</w:t>
      </w:r>
      <w:r w:rsidR="00A0143F">
        <w:t>3</w:t>
      </w:r>
      <w:r w:rsidR="00F97734">
        <w:t xml:space="preserve"> года составили </w:t>
      </w:r>
      <w:r w:rsidR="00A0143F">
        <w:t>81,0</w:t>
      </w:r>
      <w:r w:rsidRPr="00E11A6B">
        <w:t xml:space="preserve">% от собственных доходов городского бюджета. </w:t>
      </w:r>
      <w:r w:rsidRPr="00FE4081">
        <w:t>Основным</w:t>
      </w:r>
      <w:r w:rsidRPr="00E11A6B">
        <w:t xml:space="preserve"> (</w:t>
      </w:r>
      <w:proofErr w:type="spellStart"/>
      <w:r w:rsidRPr="00E11A6B">
        <w:t>бюджетообразующим</w:t>
      </w:r>
      <w:proofErr w:type="spellEnd"/>
      <w:r w:rsidRPr="00E11A6B">
        <w:t>) налоговым доходом городского бюджет</w:t>
      </w:r>
      <w:r w:rsidR="00F97734">
        <w:t>а является</w:t>
      </w:r>
      <w:r w:rsidR="00FE4081" w:rsidRPr="00FE4081">
        <w:t xml:space="preserve"> </w:t>
      </w:r>
      <w:r w:rsidR="00FE4081" w:rsidRPr="0030796C">
        <w:t>налог на доходы физических лиц</w:t>
      </w:r>
      <w:r w:rsidR="00F97734">
        <w:t xml:space="preserve"> (</w:t>
      </w:r>
      <w:r w:rsidR="00A0143F">
        <w:t>50,6</w:t>
      </w:r>
      <w:r w:rsidRPr="00E11A6B">
        <w:t>%) .</w:t>
      </w:r>
    </w:p>
    <w:p w:rsidR="00AC03EB" w:rsidRPr="00E11A6B" w:rsidRDefault="00F325C5" w:rsidP="005B366B">
      <w:pPr>
        <w:ind w:firstLine="539"/>
        <w:jc w:val="both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поселения</w:t>
      </w:r>
      <w:r w:rsidR="0013504A">
        <w:t xml:space="preserve"> </w:t>
      </w:r>
      <w:r w:rsidR="00502C15">
        <w:t xml:space="preserve">- </w:t>
      </w:r>
      <w:r w:rsidR="0013504A">
        <w:t>город Россошь за</w:t>
      </w:r>
      <w:r w:rsidR="00FE4081">
        <w:t xml:space="preserve"> </w:t>
      </w:r>
      <w:r w:rsidR="0013504A">
        <w:t>первый квартал 202</w:t>
      </w:r>
      <w:r w:rsidR="00502C15">
        <w:t>3</w:t>
      </w:r>
      <w:r w:rsidRPr="00E11A6B">
        <w:t xml:space="preserve"> года</w:t>
      </w:r>
      <w:r w:rsidR="00AC03EB" w:rsidRPr="00E11A6B">
        <w:t xml:space="preserve"> составили </w:t>
      </w:r>
      <w:r w:rsidR="00502C15">
        <w:t>112 022,4</w:t>
      </w:r>
      <w:r w:rsidR="00FE4081">
        <w:t xml:space="preserve"> </w:t>
      </w:r>
      <w:r w:rsidR="00AC03EB" w:rsidRPr="00E11A6B">
        <w:t xml:space="preserve">тыс. рублей или </w:t>
      </w:r>
      <w:r w:rsidR="00502C15">
        <w:t>16,2</w:t>
      </w:r>
      <w:r w:rsidR="00AC03EB" w:rsidRPr="00E11A6B">
        <w:t xml:space="preserve">% от годовых назначений. </w:t>
      </w:r>
    </w:p>
    <w:p w:rsidR="00790FB2" w:rsidRPr="00297943" w:rsidRDefault="00F325C5" w:rsidP="00790FB2">
      <w:pPr>
        <w:jc w:val="both"/>
      </w:pPr>
      <w:r w:rsidRPr="00E11A6B">
        <w:t xml:space="preserve">  </w:t>
      </w:r>
      <w:r w:rsidR="00790FB2">
        <w:t xml:space="preserve">     </w:t>
      </w:r>
      <w:r w:rsidRPr="00E11A6B">
        <w:t xml:space="preserve"> 4</w:t>
      </w:r>
      <w:r w:rsidR="00AC03EB" w:rsidRPr="00E11A6B">
        <w:t xml:space="preserve">. </w:t>
      </w:r>
      <w:r w:rsidR="00790FB2" w:rsidRPr="00297943">
        <w:t>Основную долю расходов бюджета горо</w:t>
      </w:r>
      <w:r w:rsidR="00790FB2">
        <w:t xml:space="preserve">дского поселения </w:t>
      </w:r>
      <w:r w:rsidR="00076075">
        <w:t xml:space="preserve">- </w:t>
      </w:r>
      <w:r w:rsidR="00790FB2">
        <w:t xml:space="preserve">город Россошь </w:t>
      </w:r>
      <w:r w:rsidR="00790FB2" w:rsidRPr="00297943">
        <w:t xml:space="preserve">в </w:t>
      </w:r>
      <w:r w:rsidR="00790FB2">
        <w:t>первом квартале 202</w:t>
      </w:r>
      <w:r w:rsidR="00076075">
        <w:t>3</w:t>
      </w:r>
      <w:r w:rsidR="00790FB2" w:rsidRPr="00297943">
        <w:t xml:space="preserve"> года (с учетом изменений) составили расходы:</w:t>
      </w:r>
    </w:p>
    <w:p w:rsidR="00AA3DA4" w:rsidRPr="00297943" w:rsidRDefault="00767E5C" w:rsidP="00AA3DA4">
      <w:pPr>
        <w:ind w:firstLine="570"/>
        <w:jc w:val="both"/>
      </w:pPr>
      <w:r>
        <w:t xml:space="preserve"> </w:t>
      </w:r>
      <w:r w:rsidR="00AA3DA4" w:rsidRPr="00297943">
        <w:t xml:space="preserve">- общегосударственные вопросы </w:t>
      </w:r>
      <w:r w:rsidR="00AA3DA4">
        <w:t>– 9,8</w:t>
      </w:r>
      <w:r w:rsidR="00AA3DA4" w:rsidRPr="00297943">
        <w:t>%</w:t>
      </w:r>
      <w:r w:rsidR="00AA3DA4">
        <w:t>;</w:t>
      </w:r>
    </w:p>
    <w:p w:rsidR="00AA3DA4" w:rsidRPr="00297943" w:rsidRDefault="00AA3DA4" w:rsidP="00AA3DA4">
      <w:pPr>
        <w:ind w:firstLine="570"/>
        <w:jc w:val="both"/>
      </w:pPr>
      <w:r w:rsidRPr="00297943">
        <w:t xml:space="preserve"> - национальная  экономика – </w:t>
      </w:r>
      <w:r>
        <w:t>14,0</w:t>
      </w:r>
      <w:r w:rsidRPr="00297943">
        <w:t>%</w:t>
      </w:r>
      <w:r>
        <w:t>;</w:t>
      </w:r>
      <w:r w:rsidRPr="00297943">
        <w:t xml:space="preserve"> </w:t>
      </w:r>
    </w:p>
    <w:p w:rsidR="00AA3DA4" w:rsidRPr="00297943" w:rsidRDefault="00AA3DA4" w:rsidP="00AA3DA4">
      <w:pPr>
        <w:ind w:firstLine="570"/>
        <w:jc w:val="both"/>
      </w:pPr>
      <w:r w:rsidRPr="00297943">
        <w:t xml:space="preserve"> - жилищно-коммунальное хозяйство – </w:t>
      </w:r>
      <w:r>
        <w:t>61,0</w:t>
      </w:r>
      <w:r w:rsidRPr="00297943">
        <w:t>%</w:t>
      </w:r>
      <w:r>
        <w:t>;</w:t>
      </w:r>
      <w:r w:rsidRPr="00297943">
        <w:t xml:space="preserve"> </w:t>
      </w:r>
    </w:p>
    <w:p w:rsidR="00AA3DA4" w:rsidRPr="00297943" w:rsidRDefault="00AA3DA4" w:rsidP="00AA3DA4">
      <w:pPr>
        <w:ind w:firstLine="570"/>
        <w:jc w:val="both"/>
      </w:pPr>
      <w:r w:rsidRPr="00297943">
        <w:t xml:space="preserve"> - культура и кинематография –</w:t>
      </w:r>
      <w:r>
        <w:t xml:space="preserve"> 9,6</w:t>
      </w:r>
      <w:r w:rsidRPr="00297943">
        <w:t>%.</w:t>
      </w:r>
    </w:p>
    <w:p w:rsidR="00AC03EB" w:rsidRPr="00E11A6B" w:rsidRDefault="00790FB2" w:rsidP="00AA3DA4">
      <w:pPr>
        <w:jc w:val="both"/>
      </w:pPr>
      <w:r>
        <w:rPr>
          <w:color w:val="000000"/>
        </w:rPr>
        <w:t xml:space="preserve">       </w:t>
      </w:r>
      <w:r w:rsidR="005845E9">
        <w:rPr>
          <w:color w:val="000000"/>
        </w:rPr>
        <w:t xml:space="preserve"> </w:t>
      </w:r>
      <w:r w:rsidR="00DD4917"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proofErr w:type="spellStart"/>
      <w:r w:rsidR="00AC03EB" w:rsidRPr="00E11A6B">
        <w:rPr>
          <w:color w:val="000000"/>
        </w:rPr>
        <w:t>профицит</w:t>
      </w:r>
      <w:proofErr w:type="spellEnd"/>
      <w:r w:rsidR="00AC03EB" w:rsidRPr="00E11A6B">
        <w:rPr>
          <w:color w:val="000000"/>
        </w:rPr>
        <w:t xml:space="preserve"> бюджета составил </w:t>
      </w:r>
      <w:r w:rsidR="00FE4081">
        <w:rPr>
          <w:color w:val="000000"/>
        </w:rPr>
        <w:t xml:space="preserve"> </w:t>
      </w:r>
      <w:r w:rsidR="00AA3DA4">
        <w:rPr>
          <w:color w:val="000000"/>
        </w:rPr>
        <w:t>2 880,0</w:t>
      </w:r>
      <w:r w:rsidR="00FE4081">
        <w:rPr>
          <w:color w:val="000000"/>
        </w:rPr>
        <w:t xml:space="preserve"> </w:t>
      </w:r>
      <w:r w:rsidR="00AC03EB" w:rsidRPr="00E11A6B">
        <w:t xml:space="preserve">тыс. рублей. </w:t>
      </w:r>
    </w:p>
    <w:p w:rsidR="00AC03EB" w:rsidRPr="00E11A6B" w:rsidRDefault="00790FB2" w:rsidP="00AC03EB">
      <w:pPr>
        <w:ind w:firstLine="397"/>
        <w:outlineLvl w:val="0"/>
      </w:pPr>
      <w:r>
        <w:t xml:space="preserve"> </w:t>
      </w:r>
      <w:r w:rsidR="005845E9">
        <w:t xml:space="preserve"> </w:t>
      </w:r>
      <w:r w:rsidR="00DD4917" w:rsidRPr="00FE4081">
        <w:t xml:space="preserve">6. </w:t>
      </w:r>
      <w:r w:rsidR="00AC03EB" w:rsidRPr="00FE4081">
        <w:t>На</w:t>
      </w:r>
      <w:r w:rsidR="006754FE">
        <w:t xml:space="preserve"> </w:t>
      </w:r>
      <w:r w:rsidR="00AC03EB" w:rsidRPr="00FE4081">
        <w:t xml:space="preserve"> долю</w:t>
      </w:r>
      <w:r w:rsidR="006754FE">
        <w:t xml:space="preserve"> </w:t>
      </w:r>
      <w:r w:rsidR="00AC03EB" w:rsidRPr="00FE4081">
        <w:t xml:space="preserve"> «программных» </w:t>
      </w:r>
      <w:r w:rsidR="006754FE">
        <w:t xml:space="preserve"> </w:t>
      </w:r>
      <w:r w:rsidR="00AC03EB" w:rsidRPr="00FE4081">
        <w:t>расходов</w:t>
      </w:r>
      <w:r w:rsidR="006754FE">
        <w:t xml:space="preserve"> </w:t>
      </w:r>
      <w:r w:rsidR="00AC03EB" w:rsidRPr="00FE4081">
        <w:t xml:space="preserve"> в </w:t>
      </w:r>
      <w:r w:rsidR="006754FE">
        <w:t xml:space="preserve"> </w:t>
      </w:r>
      <w:r w:rsidR="00AC03EB" w:rsidRPr="00FE4081">
        <w:t xml:space="preserve">общей </w:t>
      </w:r>
      <w:r w:rsidR="006754FE">
        <w:t xml:space="preserve"> </w:t>
      </w:r>
      <w:r w:rsidR="00AC03EB" w:rsidRPr="00FE4081">
        <w:t xml:space="preserve">сумме </w:t>
      </w:r>
      <w:r w:rsidR="006754FE">
        <w:t xml:space="preserve"> </w:t>
      </w:r>
      <w:r w:rsidR="00AC03EB" w:rsidRPr="00FE4081">
        <w:t xml:space="preserve">расходов городского бюджета в </w:t>
      </w:r>
      <w:r w:rsidRPr="00FE4081">
        <w:t>первом квартале 202</w:t>
      </w:r>
      <w:r w:rsidR="00A30C51">
        <w:t>3</w:t>
      </w:r>
      <w:r w:rsidR="001D58EE" w:rsidRPr="00FE4081">
        <w:t xml:space="preserve"> года </w:t>
      </w:r>
      <w:r w:rsidRPr="00FE4081">
        <w:t>пришлось 100</w:t>
      </w:r>
      <w:r w:rsidR="00A30C51">
        <w:t>,0</w:t>
      </w:r>
      <w:r w:rsidRPr="00FE4081">
        <w:t>%. Бюджетом на 202</w:t>
      </w:r>
      <w:r w:rsidR="00A30C51">
        <w:t>3</w:t>
      </w:r>
      <w:r w:rsidR="001D58EE" w:rsidRPr="00FE4081">
        <w:t xml:space="preserve"> год предусмотрено 100</w:t>
      </w:r>
      <w:r w:rsidR="00A30C51">
        <w:t>,0</w:t>
      </w:r>
      <w:r w:rsidR="00AC03EB" w:rsidRPr="00FE4081">
        <w:t>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</w:t>
      </w:r>
      <w:r w:rsidR="005845E9">
        <w:t xml:space="preserve"> </w:t>
      </w:r>
      <w:r w:rsidR="00790FB2">
        <w:t xml:space="preserve"> </w:t>
      </w:r>
      <w:r w:rsidR="005845E9">
        <w:t xml:space="preserve"> </w:t>
      </w:r>
      <w:r w:rsidRPr="00E11A6B">
        <w:t xml:space="preserve">7. Норматив для формирования расходов на оплату труда муниципальных служащих органов местного самоуправления городского поселения </w:t>
      </w:r>
      <w:r w:rsidR="00C71394">
        <w:t xml:space="preserve">- </w:t>
      </w:r>
      <w:r w:rsidRPr="00E11A6B">
        <w:t>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</w:t>
      </w:r>
      <w:r w:rsidR="005845E9">
        <w:t xml:space="preserve">  </w:t>
      </w:r>
      <w:r w:rsidRPr="00E11A6B">
        <w:t>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</w:t>
      </w:r>
      <w:r w:rsidR="007F3928">
        <w:t>-</w:t>
      </w:r>
      <w:r w:rsidR="00225586" w:rsidRPr="00E11A6B">
        <w:t xml:space="preserve">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</w:t>
      </w:r>
      <w:r w:rsidR="00C71394">
        <w:t xml:space="preserve"> -</w:t>
      </w:r>
      <w:r w:rsidR="00A14AE4" w:rsidRPr="00E11A6B">
        <w:t xml:space="preserve"> город Россошь  за</w:t>
      </w:r>
      <w:r w:rsidR="00790FB2">
        <w:t xml:space="preserve"> первый квартал 202</w:t>
      </w:r>
      <w:r w:rsidR="00C71394">
        <w:t>3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C71EC8" w:rsidRDefault="00794145">
      <w:pPr>
        <w:jc w:val="both"/>
      </w:pPr>
      <w:r w:rsidRPr="00E11A6B">
        <w:t xml:space="preserve">городского поселения </w:t>
      </w:r>
      <w:r w:rsidR="00C71394">
        <w:t xml:space="preserve">- </w:t>
      </w:r>
      <w:r w:rsidRPr="00E11A6B">
        <w:t xml:space="preserve">город Россошь                               </w:t>
      </w:r>
      <w:r w:rsidR="00192D56">
        <w:t xml:space="preserve">                     </w:t>
      </w:r>
      <w:r w:rsidRPr="00E11A6B">
        <w:t xml:space="preserve">     Ю. А. </w:t>
      </w:r>
      <w:proofErr w:type="spellStart"/>
      <w:r w:rsidRPr="00E11A6B">
        <w:t>Коновальцева</w:t>
      </w:r>
      <w:proofErr w:type="spellEnd"/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2D7" w:rsidRPr="000744BF" w:rsidRDefault="003D42D7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3D42D7" w:rsidRPr="000744BF" w:rsidRDefault="003D42D7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8F1" w:rsidRDefault="00EA509C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D348F1" w:rsidRPr="00FE7CC7" w:rsidRDefault="00EA509C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7F3928" w:rsidRPr="007F3928">
                    <w:rPr>
                      <w:noProof/>
                      <w:color w:val="4F81BD"/>
                    </w:rPr>
                    <w:t>12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2D7" w:rsidRPr="000744BF" w:rsidRDefault="003D42D7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3D42D7" w:rsidRPr="000744BF" w:rsidRDefault="003D42D7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5058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3ED5"/>
    <w:rsid w:val="000061B1"/>
    <w:rsid w:val="000123D2"/>
    <w:rsid w:val="00012CBE"/>
    <w:rsid w:val="00014094"/>
    <w:rsid w:val="00015142"/>
    <w:rsid w:val="0001573C"/>
    <w:rsid w:val="00016883"/>
    <w:rsid w:val="00017B6C"/>
    <w:rsid w:val="00017C2B"/>
    <w:rsid w:val="00025C97"/>
    <w:rsid w:val="0003219B"/>
    <w:rsid w:val="00035541"/>
    <w:rsid w:val="0004051B"/>
    <w:rsid w:val="000405D7"/>
    <w:rsid w:val="000408F7"/>
    <w:rsid w:val="00045CBD"/>
    <w:rsid w:val="00047277"/>
    <w:rsid w:val="00055598"/>
    <w:rsid w:val="00055B58"/>
    <w:rsid w:val="00056F9C"/>
    <w:rsid w:val="00057EC6"/>
    <w:rsid w:val="00063030"/>
    <w:rsid w:val="000651A5"/>
    <w:rsid w:val="0007276E"/>
    <w:rsid w:val="00073010"/>
    <w:rsid w:val="0007448B"/>
    <w:rsid w:val="000744BF"/>
    <w:rsid w:val="00076075"/>
    <w:rsid w:val="00077264"/>
    <w:rsid w:val="0008067C"/>
    <w:rsid w:val="0009180B"/>
    <w:rsid w:val="00092B01"/>
    <w:rsid w:val="00093854"/>
    <w:rsid w:val="000A4C0A"/>
    <w:rsid w:val="000A648A"/>
    <w:rsid w:val="000B01F7"/>
    <w:rsid w:val="000B181A"/>
    <w:rsid w:val="000C0B26"/>
    <w:rsid w:val="000C119D"/>
    <w:rsid w:val="000C288D"/>
    <w:rsid w:val="000C31F8"/>
    <w:rsid w:val="000C476A"/>
    <w:rsid w:val="000C67AF"/>
    <w:rsid w:val="000D570C"/>
    <w:rsid w:val="000D6C13"/>
    <w:rsid w:val="000E0972"/>
    <w:rsid w:val="000E2750"/>
    <w:rsid w:val="000F0209"/>
    <w:rsid w:val="000F0F54"/>
    <w:rsid w:val="000F1604"/>
    <w:rsid w:val="000F3EBD"/>
    <w:rsid w:val="000F4704"/>
    <w:rsid w:val="00102EBC"/>
    <w:rsid w:val="001112E1"/>
    <w:rsid w:val="00112E8F"/>
    <w:rsid w:val="00114589"/>
    <w:rsid w:val="00116343"/>
    <w:rsid w:val="001165AB"/>
    <w:rsid w:val="00116A3B"/>
    <w:rsid w:val="001256D5"/>
    <w:rsid w:val="00125914"/>
    <w:rsid w:val="001325E5"/>
    <w:rsid w:val="001327C4"/>
    <w:rsid w:val="0013504A"/>
    <w:rsid w:val="001401E0"/>
    <w:rsid w:val="00140EB4"/>
    <w:rsid w:val="00152E88"/>
    <w:rsid w:val="00153F0C"/>
    <w:rsid w:val="00154842"/>
    <w:rsid w:val="00154BCC"/>
    <w:rsid w:val="001561C2"/>
    <w:rsid w:val="00157602"/>
    <w:rsid w:val="00161D6E"/>
    <w:rsid w:val="00165923"/>
    <w:rsid w:val="00167784"/>
    <w:rsid w:val="00170257"/>
    <w:rsid w:val="00170BA6"/>
    <w:rsid w:val="0017497B"/>
    <w:rsid w:val="00174BFF"/>
    <w:rsid w:val="00177663"/>
    <w:rsid w:val="001779AE"/>
    <w:rsid w:val="00181B84"/>
    <w:rsid w:val="00182C38"/>
    <w:rsid w:val="001858D1"/>
    <w:rsid w:val="00187082"/>
    <w:rsid w:val="00192D56"/>
    <w:rsid w:val="00194047"/>
    <w:rsid w:val="00194897"/>
    <w:rsid w:val="00196082"/>
    <w:rsid w:val="00196B21"/>
    <w:rsid w:val="00196FE4"/>
    <w:rsid w:val="001A5FA8"/>
    <w:rsid w:val="001A6B03"/>
    <w:rsid w:val="001B0471"/>
    <w:rsid w:val="001B0723"/>
    <w:rsid w:val="001B14CE"/>
    <w:rsid w:val="001C1541"/>
    <w:rsid w:val="001C4770"/>
    <w:rsid w:val="001C6BE8"/>
    <w:rsid w:val="001D53A1"/>
    <w:rsid w:val="001D58EE"/>
    <w:rsid w:val="001D59AB"/>
    <w:rsid w:val="001D6B0A"/>
    <w:rsid w:val="001F0998"/>
    <w:rsid w:val="001F1B62"/>
    <w:rsid w:val="001F2B83"/>
    <w:rsid w:val="00201352"/>
    <w:rsid w:val="0020444B"/>
    <w:rsid w:val="0020469C"/>
    <w:rsid w:val="0020538E"/>
    <w:rsid w:val="00206A80"/>
    <w:rsid w:val="00207862"/>
    <w:rsid w:val="00210AB4"/>
    <w:rsid w:val="00211AE0"/>
    <w:rsid w:val="00213AA1"/>
    <w:rsid w:val="00214E24"/>
    <w:rsid w:val="00221E8F"/>
    <w:rsid w:val="00222786"/>
    <w:rsid w:val="00223514"/>
    <w:rsid w:val="00224B53"/>
    <w:rsid w:val="00225586"/>
    <w:rsid w:val="002256E0"/>
    <w:rsid w:val="0023301C"/>
    <w:rsid w:val="00237867"/>
    <w:rsid w:val="00240C7E"/>
    <w:rsid w:val="00241E55"/>
    <w:rsid w:val="00243F94"/>
    <w:rsid w:val="002456DC"/>
    <w:rsid w:val="0025643F"/>
    <w:rsid w:val="00257278"/>
    <w:rsid w:val="002639A7"/>
    <w:rsid w:val="00270F11"/>
    <w:rsid w:val="002715EE"/>
    <w:rsid w:val="002723EF"/>
    <w:rsid w:val="00274CD0"/>
    <w:rsid w:val="0027513F"/>
    <w:rsid w:val="0027704D"/>
    <w:rsid w:val="00280DAD"/>
    <w:rsid w:val="00284F28"/>
    <w:rsid w:val="00290E15"/>
    <w:rsid w:val="0029576B"/>
    <w:rsid w:val="00295B2E"/>
    <w:rsid w:val="0029789C"/>
    <w:rsid w:val="00297943"/>
    <w:rsid w:val="002A2497"/>
    <w:rsid w:val="002A77D9"/>
    <w:rsid w:val="002B1962"/>
    <w:rsid w:val="002B30A0"/>
    <w:rsid w:val="002B687A"/>
    <w:rsid w:val="002C1452"/>
    <w:rsid w:val="002C4D66"/>
    <w:rsid w:val="002D4E61"/>
    <w:rsid w:val="002D68A0"/>
    <w:rsid w:val="002E2B78"/>
    <w:rsid w:val="002F58D1"/>
    <w:rsid w:val="003004CE"/>
    <w:rsid w:val="0030435D"/>
    <w:rsid w:val="003044EB"/>
    <w:rsid w:val="0030796C"/>
    <w:rsid w:val="00316BF2"/>
    <w:rsid w:val="003209E6"/>
    <w:rsid w:val="0032104C"/>
    <w:rsid w:val="00321422"/>
    <w:rsid w:val="00327166"/>
    <w:rsid w:val="00334C15"/>
    <w:rsid w:val="00335182"/>
    <w:rsid w:val="00336014"/>
    <w:rsid w:val="00342609"/>
    <w:rsid w:val="00346CA3"/>
    <w:rsid w:val="00351565"/>
    <w:rsid w:val="00351578"/>
    <w:rsid w:val="00355DB9"/>
    <w:rsid w:val="003563BE"/>
    <w:rsid w:val="0036247B"/>
    <w:rsid w:val="00364A45"/>
    <w:rsid w:val="0036537B"/>
    <w:rsid w:val="00370D99"/>
    <w:rsid w:val="00372B97"/>
    <w:rsid w:val="0037353A"/>
    <w:rsid w:val="003745BD"/>
    <w:rsid w:val="0038034F"/>
    <w:rsid w:val="003809A2"/>
    <w:rsid w:val="00380B31"/>
    <w:rsid w:val="00381D8D"/>
    <w:rsid w:val="003864F0"/>
    <w:rsid w:val="00386FA9"/>
    <w:rsid w:val="00387293"/>
    <w:rsid w:val="003A0E7C"/>
    <w:rsid w:val="003A148D"/>
    <w:rsid w:val="003C111A"/>
    <w:rsid w:val="003C5275"/>
    <w:rsid w:val="003C5857"/>
    <w:rsid w:val="003C604C"/>
    <w:rsid w:val="003C63FE"/>
    <w:rsid w:val="003C74C4"/>
    <w:rsid w:val="003D0B2F"/>
    <w:rsid w:val="003D18F3"/>
    <w:rsid w:val="003D42D7"/>
    <w:rsid w:val="003D4CB5"/>
    <w:rsid w:val="003D7817"/>
    <w:rsid w:val="003E0EF5"/>
    <w:rsid w:val="003E7F3E"/>
    <w:rsid w:val="003F003C"/>
    <w:rsid w:val="003F47BB"/>
    <w:rsid w:val="004000E3"/>
    <w:rsid w:val="0040085D"/>
    <w:rsid w:val="00401363"/>
    <w:rsid w:val="00403A64"/>
    <w:rsid w:val="004076DA"/>
    <w:rsid w:val="00410A90"/>
    <w:rsid w:val="004151B1"/>
    <w:rsid w:val="00423FCF"/>
    <w:rsid w:val="0042474E"/>
    <w:rsid w:val="00434C0F"/>
    <w:rsid w:val="00435771"/>
    <w:rsid w:val="00435AF6"/>
    <w:rsid w:val="00437A7B"/>
    <w:rsid w:val="00441637"/>
    <w:rsid w:val="0044177C"/>
    <w:rsid w:val="00445369"/>
    <w:rsid w:val="004455B1"/>
    <w:rsid w:val="00450442"/>
    <w:rsid w:val="00452711"/>
    <w:rsid w:val="004612EE"/>
    <w:rsid w:val="0046234E"/>
    <w:rsid w:val="0046539C"/>
    <w:rsid w:val="00465C95"/>
    <w:rsid w:val="00473519"/>
    <w:rsid w:val="00474343"/>
    <w:rsid w:val="00476D2F"/>
    <w:rsid w:val="004776FE"/>
    <w:rsid w:val="00482A92"/>
    <w:rsid w:val="00485EC1"/>
    <w:rsid w:val="0048675C"/>
    <w:rsid w:val="00487537"/>
    <w:rsid w:val="004A4C4B"/>
    <w:rsid w:val="004B0916"/>
    <w:rsid w:val="004B1C46"/>
    <w:rsid w:val="004B53ED"/>
    <w:rsid w:val="004C220F"/>
    <w:rsid w:val="004C5425"/>
    <w:rsid w:val="004C79F3"/>
    <w:rsid w:val="004D004C"/>
    <w:rsid w:val="004D1691"/>
    <w:rsid w:val="004D1D37"/>
    <w:rsid w:val="004D41BE"/>
    <w:rsid w:val="004D476A"/>
    <w:rsid w:val="004D490E"/>
    <w:rsid w:val="004D79F2"/>
    <w:rsid w:val="004E092C"/>
    <w:rsid w:val="004E14CE"/>
    <w:rsid w:val="004E2A71"/>
    <w:rsid w:val="004E3B12"/>
    <w:rsid w:val="004E4DCE"/>
    <w:rsid w:val="004E5722"/>
    <w:rsid w:val="004F1533"/>
    <w:rsid w:val="004F1D7A"/>
    <w:rsid w:val="004F4AD2"/>
    <w:rsid w:val="004F4D7B"/>
    <w:rsid w:val="004F6D3C"/>
    <w:rsid w:val="004F6E81"/>
    <w:rsid w:val="00502C15"/>
    <w:rsid w:val="00505B7F"/>
    <w:rsid w:val="005124B6"/>
    <w:rsid w:val="005138F5"/>
    <w:rsid w:val="0051400D"/>
    <w:rsid w:val="00514CBF"/>
    <w:rsid w:val="0052044D"/>
    <w:rsid w:val="005246D1"/>
    <w:rsid w:val="00526EF5"/>
    <w:rsid w:val="005275E8"/>
    <w:rsid w:val="00530636"/>
    <w:rsid w:val="00534DFC"/>
    <w:rsid w:val="00536B5C"/>
    <w:rsid w:val="00541BC8"/>
    <w:rsid w:val="00544609"/>
    <w:rsid w:val="005477A8"/>
    <w:rsid w:val="00555674"/>
    <w:rsid w:val="00556716"/>
    <w:rsid w:val="00557BBD"/>
    <w:rsid w:val="00557D83"/>
    <w:rsid w:val="00560900"/>
    <w:rsid w:val="0056647F"/>
    <w:rsid w:val="00570A50"/>
    <w:rsid w:val="00574BDD"/>
    <w:rsid w:val="005762B1"/>
    <w:rsid w:val="00577989"/>
    <w:rsid w:val="005816E6"/>
    <w:rsid w:val="005845E9"/>
    <w:rsid w:val="00591E8A"/>
    <w:rsid w:val="005A0272"/>
    <w:rsid w:val="005A1216"/>
    <w:rsid w:val="005A3388"/>
    <w:rsid w:val="005A6552"/>
    <w:rsid w:val="005A795F"/>
    <w:rsid w:val="005A7DE5"/>
    <w:rsid w:val="005B0DFF"/>
    <w:rsid w:val="005B366B"/>
    <w:rsid w:val="005B4603"/>
    <w:rsid w:val="005B4ADC"/>
    <w:rsid w:val="005B4F0E"/>
    <w:rsid w:val="005C15A0"/>
    <w:rsid w:val="005C1F17"/>
    <w:rsid w:val="005C242A"/>
    <w:rsid w:val="005C2ABD"/>
    <w:rsid w:val="005C3A83"/>
    <w:rsid w:val="005C462C"/>
    <w:rsid w:val="005C6FF9"/>
    <w:rsid w:val="005C741E"/>
    <w:rsid w:val="005D2AD6"/>
    <w:rsid w:val="005D2AF2"/>
    <w:rsid w:val="005D3923"/>
    <w:rsid w:val="005D673F"/>
    <w:rsid w:val="005D757E"/>
    <w:rsid w:val="005E3A12"/>
    <w:rsid w:val="005E656C"/>
    <w:rsid w:val="005F09C3"/>
    <w:rsid w:val="005F159D"/>
    <w:rsid w:val="005F3D84"/>
    <w:rsid w:val="0060046E"/>
    <w:rsid w:val="00600836"/>
    <w:rsid w:val="00603332"/>
    <w:rsid w:val="006219C8"/>
    <w:rsid w:val="0062235A"/>
    <w:rsid w:val="0062241C"/>
    <w:rsid w:val="00624A60"/>
    <w:rsid w:val="006265CF"/>
    <w:rsid w:val="006313C5"/>
    <w:rsid w:val="00631C07"/>
    <w:rsid w:val="006341CD"/>
    <w:rsid w:val="0063499F"/>
    <w:rsid w:val="006361E8"/>
    <w:rsid w:val="00636B6D"/>
    <w:rsid w:val="006455E3"/>
    <w:rsid w:val="00646288"/>
    <w:rsid w:val="0064720B"/>
    <w:rsid w:val="006473F2"/>
    <w:rsid w:val="006517F2"/>
    <w:rsid w:val="006520AD"/>
    <w:rsid w:val="006668CB"/>
    <w:rsid w:val="006754FE"/>
    <w:rsid w:val="006765B1"/>
    <w:rsid w:val="006848AE"/>
    <w:rsid w:val="00684A18"/>
    <w:rsid w:val="006859F4"/>
    <w:rsid w:val="00685AAB"/>
    <w:rsid w:val="00686C84"/>
    <w:rsid w:val="0069179D"/>
    <w:rsid w:val="00695C40"/>
    <w:rsid w:val="006A1B12"/>
    <w:rsid w:val="006A21E5"/>
    <w:rsid w:val="006A5D91"/>
    <w:rsid w:val="006A6F46"/>
    <w:rsid w:val="006A7900"/>
    <w:rsid w:val="006B14B2"/>
    <w:rsid w:val="006B2B42"/>
    <w:rsid w:val="006B5373"/>
    <w:rsid w:val="006C00BA"/>
    <w:rsid w:val="006C5F4E"/>
    <w:rsid w:val="006C695D"/>
    <w:rsid w:val="006D1481"/>
    <w:rsid w:val="006D4AD3"/>
    <w:rsid w:val="006D518E"/>
    <w:rsid w:val="006D5881"/>
    <w:rsid w:val="006E11FC"/>
    <w:rsid w:val="006E23F5"/>
    <w:rsid w:val="006E290C"/>
    <w:rsid w:val="006E5E02"/>
    <w:rsid w:val="006F2FEB"/>
    <w:rsid w:val="006F3AB0"/>
    <w:rsid w:val="007007E1"/>
    <w:rsid w:val="00703E1B"/>
    <w:rsid w:val="0070412F"/>
    <w:rsid w:val="00704D4D"/>
    <w:rsid w:val="00705302"/>
    <w:rsid w:val="00711265"/>
    <w:rsid w:val="0071647F"/>
    <w:rsid w:val="00720BEF"/>
    <w:rsid w:val="007322EB"/>
    <w:rsid w:val="00732E35"/>
    <w:rsid w:val="0073506A"/>
    <w:rsid w:val="007368ED"/>
    <w:rsid w:val="00736A8A"/>
    <w:rsid w:val="00742AEA"/>
    <w:rsid w:val="00745311"/>
    <w:rsid w:val="00745820"/>
    <w:rsid w:val="00747336"/>
    <w:rsid w:val="00756602"/>
    <w:rsid w:val="00756974"/>
    <w:rsid w:val="007619FE"/>
    <w:rsid w:val="0076261E"/>
    <w:rsid w:val="00762F38"/>
    <w:rsid w:val="007654C8"/>
    <w:rsid w:val="00767E5C"/>
    <w:rsid w:val="00770F8C"/>
    <w:rsid w:val="00772C2B"/>
    <w:rsid w:val="00772E96"/>
    <w:rsid w:val="00773543"/>
    <w:rsid w:val="007749C9"/>
    <w:rsid w:val="00775FD0"/>
    <w:rsid w:val="00776FA3"/>
    <w:rsid w:val="00784665"/>
    <w:rsid w:val="00786651"/>
    <w:rsid w:val="007870C3"/>
    <w:rsid w:val="007873F3"/>
    <w:rsid w:val="00790FB2"/>
    <w:rsid w:val="007918D8"/>
    <w:rsid w:val="00792808"/>
    <w:rsid w:val="0079368F"/>
    <w:rsid w:val="00794145"/>
    <w:rsid w:val="00796103"/>
    <w:rsid w:val="007A0536"/>
    <w:rsid w:val="007A34E7"/>
    <w:rsid w:val="007B08CC"/>
    <w:rsid w:val="007B0EEE"/>
    <w:rsid w:val="007B472E"/>
    <w:rsid w:val="007B5D39"/>
    <w:rsid w:val="007C37B4"/>
    <w:rsid w:val="007D4B3E"/>
    <w:rsid w:val="007D66C1"/>
    <w:rsid w:val="007E21C5"/>
    <w:rsid w:val="007E54E5"/>
    <w:rsid w:val="007F03D0"/>
    <w:rsid w:val="007F3928"/>
    <w:rsid w:val="007F5300"/>
    <w:rsid w:val="007F761E"/>
    <w:rsid w:val="00802673"/>
    <w:rsid w:val="00802BD0"/>
    <w:rsid w:val="008037EB"/>
    <w:rsid w:val="0081468D"/>
    <w:rsid w:val="008147A4"/>
    <w:rsid w:val="00815460"/>
    <w:rsid w:val="00815D64"/>
    <w:rsid w:val="00817944"/>
    <w:rsid w:val="00820811"/>
    <w:rsid w:val="0082171B"/>
    <w:rsid w:val="00823036"/>
    <w:rsid w:val="0082537C"/>
    <w:rsid w:val="008302A2"/>
    <w:rsid w:val="00832003"/>
    <w:rsid w:val="00833B85"/>
    <w:rsid w:val="00842263"/>
    <w:rsid w:val="0084697A"/>
    <w:rsid w:val="00846AA0"/>
    <w:rsid w:val="008474F2"/>
    <w:rsid w:val="00847E80"/>
    <w:rsid w:val="00852D8D"/>
    <w:rsid w:val="0086267F"/>
    <w:rsid w:val="008635CE"/>
    <w:rsid w:val="00866E43"/>
    <w:rsid w:val="00867F85"/>
    <w:rsid w:val="00871C54"/>
    <w:rsid w:val="00872CA5"/>
    <w:rsid w:val="00873CB4"/>
    <w:rsid w:val="0087677F"/>
    <w:rsid w:val="00877A69"/>
    <w:rsid w:val="00882D1A"/>
    <w:rsid w:val="0088712E"/>
    <w:rsid w:val="008937B6"/>
    <w:rsid w:val="00895BB2"/>
    <w:rsid w:val="00896DDD"/>
    <w:rsid w:val="008A0060"/>
    <w:rsid w:val="008A1734"/>
    <w:rsid w:val="008A392C"/>
    <w:rsid w:val="008A4F11"/>
    <w:rsid w:val="008A52F3"/>
    <w:rsid w:val="008B3C3F"/>
    <w:rsid w:val="008B64BB"/>
    <w:rsid w:val="008B65E2"/>
    <w:rsid w:val="008C0718"/>
    <w:rsid w:val="008C1AB3"/>
    <w:rsid w:val="008C5CC6"/>
    <w:rsid w:val="008C5D63"/>
    <w:rsid w:val="008C7520"/>
    <w:rsid w:val="008D3D85"/>
    <w:rsid w:val="008E096A"/>
    <w:rsid w:val="008E4174"/>
    <w:rsid w:val="008F24FE"/>
    <w:rsid w:val="008F29BD"/>
    <w:rsid w:val="008F2ADA"/>
    <w:rsid w:val="008F5E09"/>
    <w:rsid w:val="008F67FA"/>
    <w:rsid w:val="008F76FA"/>
    <w:rsid w:val="00910133"/>
    <w:rsid w:val="00914ED3"/>
    <w:rsid w:val="00917AD3"/>
    <w:rsid w:val="00920D0E"/>
    <w:rsid w:val="00920F1D"/>
    <w:rsid w:val="009217FC"/>
    <w:rsid w:val="00922302"/>
    <w:rsid w:val="0092242F"/>
    <w:rsid w:val="00924EAB"/>
    <w:rsid w:val="00932EB0"/>
    <w:rsid w:val="0093359F"/>
    <w:rsid w:val="009364EA"/>
    <w:rsid w:val="009406CC"/>
    <w:rsid w:val="00942373"/>
    <w:rsid w:val="00942658"/>
    <w:rsid w:val="00944760"/>
    <w:rsid w:val="00945D18"/>
    <w:rsid w:val="009460E1"/>
    <w:rsid w:val="009643E0"/>
    <w:rsid w:val="00965AD3"/>
    <w:rsid w:val="00966D9F"/>
    <w:rsid w:val="009708AA"/>
    <w:rsid w:val="009720CC"/>
    <w:rsid w:val="00972DD7"/>
    <w:rsid w:val="009762E4"/>
    <w:rsid w:val="009819EF"/>
    <w:rsid w:val="009867EB"/>
    <w:rsid w:val="009952C6"/>
    <w:rsid w:val="00995AAD"/>
    <w:rsid w:val="009B4A9F"/>
    <w:rsid w:val="009B5104"/>
    <w:rsid w:val="009B5AC1"/>
    <w:rsid w:val="009B6379"/>
    <w:rsid w:val="009C3418"/>
    <w:rsid w:val="009C572A"/>
    <w:rsid w:val="009C5AF6"/>
    <w:rsid w:val="009D00B5"/>
    <w:rsid w:val="009D34E8"/>
    <w:rsid w:val="009D38A3"/>
    <w:rsid w:val="009D4450"/>
    <w:rsid w:val="009D59C1"/>
    <w:rsid w:val="009D5F3C"/>
    <w:rsid w:val="009E0C79"/>
    <w:rsid w:val="009E0D2C"/>
    <w:rsid w:val="009E1109"/>
    <w:rsid w:val="009E3C1B"/>
    <w:rsid w:val="009E45CE"/>
    <w:rsid w:val="009E747A"/>
    <w:rsid w:val="009F3346"/>
    <w:rsid w:val="009F465B"/>
    <w:rsid w:val="009F5821"/>
    <w:rsid w:val="00A0021F"/>
    <w:rsid w:val="00A0143F"/>
    <w:rsid w:val="00A044DC"/>
    <w:rsid w:val="00A1220D"/>
    <w:rsid w:val="00A126E4"/>
    <w:rsid w:val="00A136DF"/>
    <w:rsid w:val="00A14AE4"/>
    <w:rsid w:val="00A16665"/>
    <w:rsid w:val="00A2228F"/>
    <w:rsid w:val="00A232DC"/>
    <w:rsid w:val="00A248BF"/>
    <w:rsid w:val="00A274D5"/>
    <w:rsid w:val="00A30C51"/>
    <w:rsid w:val="00A30D33"/>
    <w:rsid w:val="00A33189"/>
    <w:rsid w:val="00A3444B"/>
    <w:rsid w:val="00A353C9"/>
    <w:rsid w:val="00A37F32"/>
    <w:rsid w:val="00A50366"/>
    <w:rsid w:val="00A50C18"/>
    <w:rsid w:val="00A563D6"/>
    <w:rsid w:val="00A6540D"/>
    <w:rsid w:val="00A66236"/>
    <w:rsid w:val="00A665DB"/>
    <w:rsid w:val="00A712C4"/>
    <w:rsid w:val="00A75D89"/>
    <w:rsid w:val="00A77E33"/>
    <w:rsid w:val="00A8247F"/>
    <w:rsid w:val="00A83883"/>
    <w:rsid w:val="00A83D85"/>
    <w:rsid w:val="00A85B65"/>
    <w:rsid w:val="00A930A2"/>
    <w:rsid w:val="00A95546"/>
    <w:rsid w:val="00A960ED"/>
    <w:rsid w:val="00AA11D7"/>
    <w:rsid w:val="00AA3DA4"/>
    <w:rsid w:val="00AB00DE"/>
    <w:rsid w:val="00AB2F49"/>
    <w:rsid w:val="00AC03EB"/>
    <w:rsid w:val="00AC3652"/>
    <w:rsid w:val="00AC36F8"/>
    <w:rsid w:val="00AC3F71"/>
    <w:rsid w:val="00AC42F7"/>
    <w:rsid w:val="00AC6DC7"/>
    <w:rsid w:val="00AD07C7"/>
    <w:rsid w:val="00AD1A82"/>
    <w:rsid w:val="00AD5B69"/>
    <w:rsid w:val="00AD7C4F"/>
    <w:rsid w:val="00AE36E6"/>
    <w:rsid w:val="00AE3C62"/>
    <w:rsid w:val="00AE75B8"/>
    <w:rsid w:val="00AE78C2"/>
    <w:rsid w:val="00AF0C23"/>
    <w:rsid w:val="00AF1FA3"/>
    <w:rsid w:val="00AF398D"/>
    <w:rsid w:val="00AF3B73"/>
    <w:rsid w:val="00AF51FB"/>
    <w:rsid w:val="00AF530E"/>
    <w:rsid w:val="00AF5EA4"/>
    <w:rsid w:val="00AF6824"/>
    <w:rsid w:val="00B04733"/>
    <w:rsid w:val="00B0535D"/>
    <w:rsid w:val="00B05C13"/>
    <w:rsid w:val="00B05DB3"/>
    <w:rsid w:val="00B0671D"/>
    <w:rsid w:val="00B20635"/>
    <w:rsid w:val="00B23B1D"/>
    <w:rsid w:val="00B25761"/>
    <w:rsid w:val="00B26332"/>
    <w:rsid w:val="00B26A89"/>
    <w:rsid w:val="00B3033C"/>
    <w:rsid w:val="00B32ECE"/>
    <w:rsid w:val="00B41B34"/>
    <w:rsid w:val="00B5058F"/>
    <w:rsid w:val="00B507AD"/>
    <w:rsid w:val="00B50C95"/>
    <w:rsid w:val="00B51929"/>
    <w:rsid w:val="00B51F1F"/>
    <w:rsid w:val="00B533B0"/>
    <w:rsid w:val="00B548D4"/>
    <w:rsid w:val="00B566E0"/>
    <w:rsid w:val="00B630C3"/>
    <w:rsid w:val="00B70C1A"/>
    <w:rsid w:val="00B74D6E"/>
    <w:rsid w:val="00B74D87"/>
    <w:rsid w:val="00B766C8"/>
    <w:rsid w:val="00B7699D"/>
    <w:rsid w:val="00B76F61"/>
    <w:rsid w:val="00B77021"/>
    <w:rsid w:val="00B77390"/>
    <w:rsid w:val="00B855F6"/>
    <w:rsid w:val="00B8767D"/>
    <w:rsid w:val="00B9016F"/>
    <w:rsid w:val="00B931DB"/>
    <w:rsid w:val="00BA087E"/>
    <w:rsid w:val="00BA2532"/>
    <w:rsid w:val="00BA3DF7"/>
    <w:rsid w:val="00BA5A0A"/>
    <w:rsid w:val="00BA6A01"/>
    <w:rsid w:val="00BA7114"/>
    <w:rsid w:val="00BA792F"/>
    <w:rsid w:val="00BB4200"/>
    <w:rsid w:val="00BB4B44"/>
    <w:rsid w:val="00BB4D16"/>
    <w:rsid w:val="00BB6067"/>
    <w:rsid w:val="00BB61F1"/>
    <w:rsid w:val="00BB62B7"/>
    <w:rsid w:val="00BB676F"/>
    <w:rsid w:val="00BC013F"/>
    <w:rsid w:val="00BC0E78"/>
    <w:rsid w:val="00BC2EC8"/>
    <w:rsid w:val="00BC4BAE"/>
    <w:rsid w:val="00BD20AE"/>
    <w:rsid w:val="00BD544B"/>
    <w:rsid w:val="00BF27F2"/>
    <w:rsid w:val="00BF2993"/>
    <w:rsid w:val="00BF5ABE"/>
    <w:rsid w:val="00C03E2B"/>
    <w:rsid w:val="00C06F65"/>
    <w:rsid w:val="00C10D67"/>
    <w:rsid w:val="00C1454A"/>
    <w:rsid w:val="00C15BA0"/>
    <w:rsid w:val="00C215A8"/>
    <w:rsid w:val="00C3083B"/>
    <w:rsid w:val="00C30B23"/>
    <w:rsid w:val="00C30FAC"/>
    <w:rsid w:val="00C32B30"/>
    <w:rsid w:val="00C349C3"/>
    <w:rsid w:val="00C36381"/>
    <w:rsid w:val="00C3667B"/>
    <w:rsid w:val="00C36756"/>
    <w:rsid w:val="00C41F25"/>
    <w:rsid w:val="00C45EE8"/>
    <w:rsid w:val="00C53544"/>
    <w:rsid w:val="00C56B52"/>
    <w:rsid w:val="00C63135"/>
    <w:rsid w:val="00C6348E"/>
    <w:rsid w:val="00C674F1"/>
    <w:rsid w:val="00C71394"/>
    <w:rsid w:val="00C71EC8"/>
    <w:rsid w:val="00C72CFF"/>
    <w:rsid w:val="00C72E01"/>
    <w:rsid w:val="00C8174A"/>
    <w:rsid w:val="00C83E12"/>
    <w:rsid w:val="00C87162"/>
    <w:rsid w:val="00CA076F"/>
    <w:rsid w:val="00CA2DE7"/>
    <w:rsid w:val="00CA3059"/>
    <w:rsid w:val="00CA4541"/>
    <w:rsid w:val="00CA4749"/>
    <w:rsid w:val="00CA68B3"/>
    <w:rsid w:val="00CA6F2A"/>
    <w:rsid w:val="00CB08BA"/>
    <w:rsid w:val="00CB4011"/>
    <w:rsid w:val="00CB4847"/>
    <w:rsid w:val="00CB5098"/>
    <w:rsid w:val="00CB5EB1"/>
    <w:rsid w:val="00CB784E"/>
    <w:rsid w:val="00CC247F"/>
    <w:rsid w:val="00CC6133"/>
    <w:rsid w:val="00CD19CB"/>
    <w:rsid w:val="00CD1C1C"/>
    <w:rsid w:val="00CD4185"/>
    <w:rsid w:val="00CD4C42"/>
    <w:rsid w:val="00CD6E1B"/>
    <w:rsid w:val="00CE15D2"/>
    <w:rsid w:val="00CE5190"/>
    <w:rsid w:val="00CE5F55"/>
    <w:rsid w:val="00CF3F48"/>
    <w:rsid w:val="00CF4580"/>
    <w:rsid w:val="00CF5B92"/>
    <w:rsid w:val="00D00FA1"/>
    <w:rsid w:val="00D01B0D"/>
    <w:rsid w:val="00D055A0"/>
    <w:rsid w:val="00D11373"/>
    <w:rsid w:val="00D11828"/>
    <w:rsid w:val="00D11945"/>
    <w:rsid w:val="00D15107"/>
    <w:rsid w:val="00D168CF"/>
    <w:rsid w:val="00D174D9"/>
    <w:rsid w:val="00D20217"/>
    <w:rsid w:val="00D20E27"/>
    <w:rsid w:val="00D218D0"/>
    <w:rsid w:val="00D2252B"/>
    <w:rsid w:val="00D2379C"/>
    <w:rsid w:val="00D30C66"/>
    <w:rsid w:val="00D3186C"/>
    <w:rsid w:val="00D348F1"/>
    <w:rsid w:val="00D37E24"/>
    <w:rsid w:val="00D51CC5"/>
    <w:rsid w:val="00D567E1"/>
    <w:rsid w:val="00D60583"/>
    <w:rsid w:val="00D6432E"/>
    <w:rsid w:val="00D65773"/>
    <w:rsid w:val="00D70712"/>
    <w:rsid w:val="00D715EA"/>
    <w:rsid w:val="00D7258A"/>
    <w:rsid w:val="00D74D9B"/>
    <w:rsid w:val="00D83D37"/>
    <w:rsid w:val="00D83EA6"/>
    <w:rsid w:val="00D90308"/>
    <w:rsid w:val="00D90DFB"/>
    <w:rsid w:val="00D96029"/>
    <w:rsid w:val="00D9735E"/>
    <w:rsid w:val="00DA61E7"/>
    <w:rsid w:val="00DB008C"/>
    <w:rsid w:val="00DB09D4"/>
    <w:rsid w:val="00DB5FC2"/>
    <w:rsid w:val="00DB75A6"/>
    <w:rsid w:val="00DC5471"/>
    <w:rsid w:val="00DC5F73"/>
    <w:rsid w:val="00DC6D37"/>
    <w:rsid w:val="00DD0063"/>
    <w:rsid w:val="00DD0EAD"/>
    <w:rsid w:val="00DD2496"/>
    <w:rsid w:val="00DD40A6"/>
    <w:rsid w:val="00DD4917"/>
    <w:rsid w:val="00DD4BF4"/>
    <w:rsid w:val="00DD51BE"/>
    <w:rsid w:val="00DD5966"/>
    <w:rsid w:val="00DD5D18"/>
    <w:rsid w:val="00DE4527"/>
    <w:rsid w:val="00DE6F5A"/>
    <w:rsid w:val="00DF11DB"/>
    <w:rsid w:val="00DF3FE4"/>
    <w:rsid w:val="00E00A8D"/>
    <w:rsid w:val="00E10F5C"/>
    <w:rsid w:val="00E11A6B"/>
    <w:rsid w:val="00E1357A"/>
    <w:rsid w:val="00E13B95"/>
    <w:rsid w:val="00E15F71"/>
    <w:rsid w:val="00E206B3"/>
    <w:rsid w:val="00E22127"/>
    <w:rsid w:val="00E224ED"/>
    <w:rsid w:val="00E2298D"/>
    <w:rsid w:val="00E22F3E"/>
    <w:rsid w:val="00E241CA"/>
    <w:rsid w:val="00E2535F"/>
    <w:rsid w:val="00E2691E"/>
    <w:rsid w:val="00E30D34"/>
    <w:rsid w:val="00E34D0A"/>
    <w:rsid w:val="00E4120C"/>
    <w:rsid w:val="00E43368"/>
    <w:rsid w:val="00E447A7"/>
    <w:rsid w:val="00E46291"/>
    <w:rsid w:val="00E47357"/>
    <w:rsid w:val="00E476A9"/>
    <w:rsid w:val="00E50D58"/>
    <w:rsid w:val="00E511E6"/>
    <w:rsid w:val="00E5197E"/>
    <w:rsid w:val="00E5324F"/>
    <w:rsid w:val="00E53FF7"/>
    <w:rsid w:val="00E5538E"/>
    <w:rsid w:val="00E63037"/>
    <w:rsid w:val="00E65178"/>
    <w:rsid w:val="00E702A4"/>
    <w:rsid w:val="00E77BA4"/>
    <w:rsid w:val="00E84AAC"/>
    <w:rsid w:val="00E934BA"/>
    <w:rsid w:val="00E9355C"/>
    <w:rsid w:val="00E96663"/>
    <w:rsid w:val="00EA3887"/>
    <w:rsid w:val="00EA509C"/>
    <w:rsid w:val="00EA511C"/>
    <w:rsid w:val="00EA68D4"/>
    <w:rsid w:val="00EB0D79"/>
    <w:rsid w:val="00EB0EA8"/>
    <w:rsid w:val="00EB103B"/>
    <w:rsid w:val="00EB2614"/>
    <w:rsid w:val="00EB3B31"/>
    <w:rsid w:val="00EB4EEF"/>
    <w:rsid w:val="00EB56FC"/>
    <w:rsid w:val="00EB7895"/>
    <w:rsid w:val="00EC2130"/>
    <w:rsid w:val="00EC5305"/>
    <w:rsid w:val="00ED1B37"/>
    <w:rsid w:val="00ED44F4"/>
    <w:rsid w:val="00EE21AA"/>
    <w:rsid w:val="00EE32DC"/>
    <w:rsid w:val="00EE5E95"/>
    <w:rsid w:val="00EF0C5D"/>
    <w:rsid w:val="00EF0F65"/>
    <w:rsid w:val="00EF1D32"/>
    <w:rsid w:val="00EF2B59"/>
    <w:rsid w:val="00EF5182"/>
    <w:rsid w:val="00EF524D"/>
    <w:rsid w:val="00EF78C1"/>
    <w:rsid w:val="00F00071"/>
    <w:rsid w:val="00F0281A"/>
    <w:rsid w:val="00F03615"/>
    <w:rsid w:val="00F15132"/>
    <w:rsid w:val="00F2195C"/>
    <w:rsid w:val="00F22F5E"/>
    <w:rsid w:val="00F23BFB"/>
    <w:rsid w:val="00F3182D"/>
    <w:rsid w:val="00F325C5"/>
    <w:rsid w:val="00F37A47"/>
    <w:rsid w:val="00F41E01"/>
    <w:rsid w:val="00F448DE"/>
    <w:rsid w:val="00F44B60"/>
    <w:rsid w:val="00F50532"/>
    <w:rsid w:val="00F52C9D"/>
    <w:rsid w:val="00F54E6B"/>
    <w:rsid w:val="00F56953"/>
    <w:rsid w:val="00F610BA"/>
    <w:rsid w:val="00F615E8"/>
    <w:rsid w:val="00F631A6"/>
    <w:rsid w:val="00F639E4"/>
    <w:rsid w:val="00F71438"/>
    <w:rsid w:val="00F77601"/>
    <w:rsid w:val="00F77D43"/>
    <w:rsid w:val="00F84F04"/>
    <w:rsid w:val="00F876A9"/>
    <w:rsid w:val="00F92C2A"/>
    <w:rsid w:val="00F94E39"/>
    <w:rsid w:val="00F97734"/>
    <w:rsid w:val="00F97C55"/>
    <w:rsid w:val="00F97DAE"/>
    <w:rsid w:val="00FA308D"/>
    <w:rsid w:val="00FA38E0"/>
    <w:rsid w:val="00FA3F07"/>
    <w:rsid w:val="00FB0F63"/>
    <w:rsid w:val="00FB119F"/>
    <w:rsid w:val="00FB20DD"/>
    <w:rsid w:val="00FB2A72"/>
    <w:rsid w:val="00FB6412"/>
    <w:rsid w:val="00FC3A98"/>
    <w:rsid w:val="00FC5423"/>
    <w:rsid w:val="00FC5448"/>
    <w:rsid w:val="00FC5CC4"/>
    <w:rsid w:val="00FC5F2E"/>
    <w:rsid w:val="00FD245A"/>
    <w:rsid w:val="00FD72C2"/>
    <w:rsid w:val="00FE0419"/>
    <w:rsid w:val="00FE0BCB"/>
    <w:rsid w:val="00FE4081"/>
    <w:rsid w:val="00FE6BBE"/>
    <w:rsid w:val="00FE7CC7"/>
    <w:rsid w:val="00FF0491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E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4B47C-CCAC-4962-B625-4B89F39D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4826</Words>
  <Characters>27514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130</cp:revision>
  <cp:lastPrinted>2023-06-15T08:04:00Z</cp:lastPrinted>
  <dcterms:created xsi:type="dcterms:W3CDTF">2023-06-06T12:09:00Z</dcterms:created>
  <dcterms:modified xsi:type="dcterms:W3CDTF">2023-06-15T08:05:00Z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