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docProps/custom.xml" ContentType="application/vnd.openxmlformats-officedocument.custom-properti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Pr="00357D59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 xml:space="preserve">КОНТРОЛЬНО-СЧЕТНАЯ КОМИССИЯ ГОРОДСКОГО ПОСЕЛЕНИЯ </w:t>
      </w:r>
      <w:r w:rsidR="009A759B">
        <w:rPr>
          <w:i/>
          <w:color w:val="00000A"/>
          <w:sz w:val="36"/>
          <w:szCs w:val="36"/>
        </w:rPr>
        <w:t xml:space="preserve">- </w:t>
      </w:r>
      <w:r w:rsidRPr="008635CE">
        <w:rPr>
          <w:i/>
          <w:color w:val="00000A"/>
          <w:sz w:val="36"/>
          <w:szCs w:val="36"/>
        </w:rPr>
        <w:t>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3B5A56" w:rsidRDefault="00154BCC" w:rsidP="00154BCC">
      <w:pPr>
        <w:jc w:val="center"/>
        <w:rPr>
          <w:rStyle w:val="a5"/>
          <w:iCs/>
          <w:sz w:val="26"/>
          <w:szCs w:val="26"/>
        </w:rPr>
      </w:pPr>
      <w:r w:rsidRPr="003B5A56">
        <w:rPr>
          <w:rStyle w:val="a5"/>
          <w:iCs/>
          <w:sz w:val="26"/>
          <w:szCs w:val="26"/>
        </w:rPr>
        <w:t>по результатам внешней проверки годового отчета</w:t>
      </w:r>
    </w:p>
    <w:p w:rsidR="00C71EC8" w:rsidRPr="003E7F3E" w:rsidRDefault="00154BCC" w:rsidP="003E7F3E">
      <w:pPr>
        <w:jc w:val="center"/>
      </w:pPr>
      <w:r w:rsidRPr="003B5A56">
        <w:rPr>
          <w:rStyle w:val="a5"/>
          <w:iCs/>
          <w:sz w:val="26"/>
          <w:szCs w:val="26"/>
        </w:rPr>
        <w:t xml:space="preserve">об исполнении бюджета городского поселения </w:t>
      </w:r>
      <w:r w:rsidR="009A759B">
        <w:rPr>
          <w:rStyle w:val="a5"/>
          <w:iCs/>
          <w:sz w:val="26"/>
          <w:szCs w:val="26"/>
        </w:rPr>
        <w:t xml:space="preserve">- </w:t>
      </w:r>
      <w:r w:rsidRPr="003B5A56">
        <w:rPr>
          <w:rStyle w:val="a5"/>
          <w:iCs/>
          <w:sz w:val="26"/>
          <w:szCs w:val="26"/>
        </w:rPr>
        <w:t>город Россошь Россошанского муниципального  района Воронежской области</w:t>
      </w:r>
      <w:r w:rsidR="002E3844">
        <w:rPr>
          <w:rStyle w:val="a5"/>
          <w:iCs/>
          <w:sz w:val="26"/>
          <w:szCs w:val="26"/>
        </w:rPr>
        <w:t xml:space="preserve"> за 2023</w:t>
      </w:r>
      <w:r w:rsidRPr="003B5A56">
        <w:rPr>
          <w:rStyle w:val="a5"/>
          <w:iCs/>
          <w:sz w:val="26"/>
          <w:szCs w:val="26"/>
        </w:rPr>
        <w:t xml:space="preserve"> год </w:t>
      </w:r>
      <w:r w:rsidR="00C71EC8" w:rsidRPr="003B5A56">
        <w:rPr>
          <w:sz w:val="26"/>
          <w:szCs w:val="26"/>
        </w:rPr>
        <w:t xml:space="preserve">                                                            </w:t>
      </w:r>
      <w:r w:rsidR="00C71EC8" w:rsidRPr="003B5A56">
        <w:rPr>
          <w:b/>
          <w:bCs/>
          <w:color w:val="000000"/>
          <w:sz w:val="26"/>
          <w:szCs w:val="26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2E3844">
      <w:pPr>
        <w:jc w:val="both"/>
        <w:rPr>
          <w:sz w:val="28"/>
        </w:rPr>
      </w:pPr>
      <w:r>
        <w:rPr>
          <w:sz w:val="28"/>
        </w:rPr>
        <w:t>22 марта 2024</w:t>
      </w:r>
      <w:r w:rsidR="00C71EC8" w:rsidRPr="00587C9A">
        <w:rPr>
          <w:sz w:val="28"/>
        </w:rPr>
        <w:t xml:space="preserve"> года                                                                    </w:t>
      </w:r>
      <w:r w:rsidR="008635CE" w:rsidRPr="00587C9A">
        <w:rPr>
          <w:sz w:val="28"/>
        </w:rPr>
        <w:t xml:space="preserve">             </w:t>
      </w:r>
      <w:r w:rsidR="00125914" w:rsidRPr="00587C9A">
        <w:rPr>
          <w:sz w:val="28"/>
        </w:rPr>
        <w:t xml:space="preserve">   </w:t>
      </w:r>
      <w:r w:rsidR="00811682">
        <w:rPr>
          <w:sz w:val="28"/>
        </w:rPr>
        <w:t xml:space="preserve">      </w:t>
      </w:r>
      <w:r w:rsidR="00125914" w:rsidRPr="00587C9A">
        <w:rPr>
          <w:sz w:val="28"/>
        </w:rPr>
        <w:t xml:space="preserve"> </w:t>
      </w:r>
      <w:r w:rsidR="00A9461A">
        <w:rPr>
          <w:sz w:val="28"/>
        </w:rPr>
        <w:t xml:space="preserve">    №16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3E7F3E" w:rsidRDefault="0040085D" w:rsidP="0040085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Основание для проведения внешней проверки</w:t>
      </w:r>
      <w:r w:rsidRPr="00757956">
        <w:rPr>
          <w:b/>
          <w:sz w:val="26"/>
          <w:szCs w:val="26"/>
        </w:rPr>
        <w:t>.</w:t>
      </w:r>
      <w:r w:rsidRPr="00757956">
        <w:rPr>
          <w:sz w:val="28"/>
          <w:szCs w:val="28"/>
        </w:rPr>
        <w:t xml:space="preserve"> </w:t>
      </w:r>
      <w:r w:rsidRPr="003E7F3E">
        <w:rPr>
          <w:sz w:val="28"/>
          <w:szCs w:val="28"/>
        </w:rPr>
        <w:t xml:space="preserve">Пункт 1 статьи 157, </w:t>
      </w:r>
      <w:r w:rsidR="00B32ECE" w:rsidRPr="003E7F3E">
        <w:rPr>
          <w:sz w:val="28"/>
          <w:szCs w:val="28"/>
        </w:rPr>
        <w:t>статья 264.4</w:t>
      </w:r>
      <w:r w:rsidRPr="003E7F3E">
        <w:rPr>
          <w:sz w:val="28"/>
          <w:szCs w:val="28"/>
        </w:rPr>
        <w:t xml:space="preserve"> Бюджетного кодекса Российской Федерации (далее – БК РФ),</w:t>
      </w:r>
      <w:r w:rsidR="008F007E">
        <w:rPr>
          <w:spacing w:val="-1"/>
          <w:sz w:val="28"/>
          <w:szCs w:val="28"/>
        </w:rPr>
        <w:t xml:space="preserve"> статья</w:t>
      </w:r>
      <w:r w:rsidRPr="003E7F3E">
        <w:rPr>
          <w:spacing w:val="-1"/>
          <w:sz w:val="28"/>
          <w:szCs w:val="28"/>
        </w:rPr>
        <w:t xml:space="preserve"> </w:t>
      </w:r>
      <w:r w:rsidR="008F007E">
        <w:rPr>
          <w:spacing w:val="-1"/>
          <w:sz w:val="28"/>
          <w:szCs w:val="28"/>
        </w:rPr>
        <w:t>61</w:t>
      </w:r>
      <w:r w:rsidRPr="003E7F3E">
        <w:rPr>
          <w:spacing w:val="-1"/>
          <w:sz w:val="28"/>
          <w:szCs w:val="28"/>
        </w:rPr>
        <w:t xml:space="preserve"> Положения о бюджетном процессе в городском поселении </w:t>
      </w:r>
      <w:r w:rsidR="00326577">
        <w:rPr>
          <w:spacing w:val="-1"/>
          <w:sz w:val="28"/>
          <w:szCs w:val="28"/>
        </w:rPr>
        <w:t xml:space="preserve">- </w:t>
      </w:r>
      <w:r w:rsidRPr="003E7F3E">
        <w:rPr>
          <w:spacing w:val="-1"/>
          <w:sz w:val="28"/>
          <w:szCs w:val="28"/>
        </w:rPr>
        <w:t>город Россошь,</w:t>
      </w:r>
      <w:r w:rsidR="00917AD3" w:rsidRPr="003E7F3E">
        <w:rPr>
          <w:spacing w:val="-1"/>
          <w:sz w:val="28"/>
          <w:szCs w:val="28"/>
        </w:rPr>
        <w:t xml:space="preserve"> </w:t>
      </w:r>
      <w:r w:rsidRPr="003E7F3E">
        <w:rPr>
          <w:sz w:val="28"/>
          <w:szCs w:val="28"/>
        </w:rPr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3E7F3E">
        <w:rPr>
          <w:spacing w:val="-10"/>
          <w:sz w:val="28"/>
          <w:szCs w:val="28"/>
        </w:rPr>
        <w:t xml:space="preserve">Положения  </w:t>
      </w:r>
      <w:r w:rsidRPr="003E7F3E">
        <w:rPr>
          <w:spacing w:val="-1"/>
          <w:sz w:val="28"/>
          <w:szCs w:val="28"/>
        </w:rPr>
        <w:t xml:space="preserve">о Контрольно-счетной комиссии городского поселения </w:t>
      </w:r>
      <w:r w:rsidR="00326577">
        <w:rPr>
          <w:spacing w:val="-1"/>
          <w:sz w:val="28"/>
          <w:szCs w:val="28"/>
        </w:rPr>
        <w:t xml:space="preserve">- </w:t>
      </w:r>
      <w:r w:rsidRPr="003E7F3E">
        <w:rPr>
          <w:spacing w:val="-1"/>
          <w:sz w:val="28"/>
          <w:szCs w:val="28"/>
        </w:rPr>
        <w:t>город Россошь  Россошанского муниципального района Воронежской области</w:t>
      </w:r>
      <w:r w:rsidR="00560900" w:rsidRPr="003E7F3E">
        <w:rPr>
          <w:spacing w:val="-1"/>
          <w:sz w:val="28"/>
          <w:szCs w:val="28"/>
        </w:rPr>
        <w:t>,</w:t>
      </w:r>
      <w:r w:rsidR="00B32ECE" w:rsidRPr="003E7F3E">
        <w:rPr>
          <w:sz w:val="28"/>
          <w:szCs w:val="28"/>
        </w:rPr>
        <w:t xml:space="preserve"> </w:t>
      </w:r>
      <w:r w:rsidR="008F007E">
        <w:rPr>
          <w:sz w:val="28"/>
          <w:szCs w:val="28"/>
        </w:rPr>
        <w:t xml:space="preserve">п. 1.1 </w:t>
      </w:r>
      <w:r w:rsidR="004F6E81" w:rsidRPr="003E7F3E">
        <w:rPr>
          <w:sz w:val="28"/>
          <w:szCs w:val="28"/>
        </w:rPr>
        <w:t>П</w:t>
      </w:r>
      <w:r w:rsidRPr="003E7F3E">
        <w:rPr>
          <w:sz w:val="28"/>
          <w:szCs w:val="28"/>
        </w:rPr>
        <w:t>лан</w:t>
      </w:r>
      <w:r w:rsidR="008F007E">
        <w:rPr>
          <w:sz w:val="28"/>
          <w:szCs w:val="28"/>
        </w:rPr>
        <w:t xml:space="preserve">а работы </w:t>
      </w:r>
      <w:r w:rsidRPr="003E7F3E">
        <w:rPr>
          <w:sz w:val="28"/>
          <w:szCs w:val="28"/>
        </w:rPr>
        <w:t>Контрольно-счетной комиссии городского</w:t>
      </w:r>
      <w:r w:rsidR="004F6E81" w:rsidRPr="003E7F3E">
        <w:rPr>
          <w:sz w:val="28"/>
          <w:szCs w:val="28"/>
        </w:rPr>
        <w:t xml:space="preserve"> поселения </w:t>
      </w:r>
      <w:r w:rsidR="00426D7C">
        <w:rPr>
          <w:sz w:val="28"/>
          <w:szCs w:val="28"/>
        </w:rPr>
        <w:t xml:space="preserve">- </w:t>
      </w:r>
      <w:r w:rsidR="004F6E81" w:rsidRPr="003E7F3E">
        <w:rPr>
          <w:sz w:val="28"/>
          <w:szCs w:val="28"/>
        </w:rPr>
        <w:t xml:space="preserve">город </w:t>
      </w:r>
      <w:r w:rsidR="00CD0796">
        <w:rPr>
          <w:sz w:val="28"/>
          <w:szCs w:val="28"/>
        </w:rPr>
        <w:t>Россошь на 2024 год.</w:t>
      </w:r>
    </w:p>
    <w:p w:rsidR="0040085D" w:rsidRPr="003E7F3E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F3E">
        <w:rPr>
          <w:rFonts w:ascii="Times New Roman" w:hAnsi="Times New Roman" w:cs="Times New Roman"/>
          <w:b/>
          <w:sz w:val="28"/>
          <w:szCs w:val="28"/>
        </w:rPr>
        <w:t xml:space="preserve">     Цель внешней проверки.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Проверить: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соответствие перечня представленных в составе отчета об исполнении бюджета городского</w:t>
      </w:r>
      <w:r w:rsidR="00E66273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1C3B0C">
        <w:rPr>
          <w:rFonts w:ascii="Times New Roman" w:hAnsi="Times New Roman" w:cs="Times New Roman"/>
          <w:sz w:val="28"/>
          <w:szCs w:val="28"/>
        </w:rPr>
        <w:t xml:space="preserve">- </w:t>
      </w:r>
      <w:r w:rsidR="00E66273">
        <w:rPr>
          <w:rFonts w:ascii="Times New Roman" w:hAnsi="Times New Roman" w:cs="Times New Roman"/>
          <w:sz w:val="28"/>
          <w:szCs w:val="28"/>
        </w:rPr>
        <w:t>город Россо</w:t>
      </w:r>
      <w:r w:rsidR="00CD0796">
        <w:rPr>
          <w:rFonts w:ascii="Times New Roman" w:hAnsi="Times New Roman" w:cs="Times New Roman"/>
          <w:sz w:val="28"/>
          <w:szCs w:val="28"/>
        </w:rPr>
        <w:t>шь за 2023</w:t>
      </w:r>
      <w:r>
        <w:rPr>
          <w:rFonts w:ascii="Times New Roman" w:hAnsi="Times New Roman" w:cs="Times New Roman"/>
          <w:sz w:val="28"/>
          <w:szCs w:val="28"/>
        </w:rPr>
        <w:t xml:space="preserve"> год  документов требованиям Положения о бюджетном процессе в городском поселении </w:t>
      </w:r>
      <w:r w:rsidR="0032657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город Россошь, соответствие сведе</w:t>
      </w:r>
      <w:r w:rsidR="00CD0796">
        <w:rPr>
          <w:rFonts w:ascii="Times New Roman" w:hAnsi="Times New Roman" w:cs="Times New Roman"/>
          <w:sz w:val="28"/>
          <w:szCs w:val="28"/>
        </w:rPr>
        <w:t>ний, отраженных в отчете за 2023</w:t>
      </w:r>
      <w:r>
        <w:rPr>
          <w:rFonts w:ascii="Times New Roman" w:hAnsi="Times New Roman" w:cs="Times New Roman"/>
          <w:sz w:val="28"/>
          <w:szCs w:val="28"/>
        </w:rPr>
        <w:t xml:space="preserve"> год операциям по фактическому поступлению и расходованию средств  бюджета городского поселения </w:t>
      </w:r>
      <w:r w:rsidR="001C3B0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город Россошь, в том числе по источникам финансирования дефицита бюджета за отчетный год;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исполнение текстовых статей решения </w:t>
      </w:r>
      <w:r w:rsidR="00E66273">
        <w:rPr>
          <w:rFonts w:ascii="Times New Roman" w:hAnsi="Times New Roman" w:cs="Times New Roman"/>
          <w:sz w:val="28"/>
          <w:szCs w:val="28"/>
        </w:rPr>
        <w:t>от</w:t>
      </w:r>
      <w:r w:rsidR="00DD151A">
        <w:rPr>
          <w:rFonts w:ascii="Times New Roman" w:hAnsi="Times New Roman" w:cs="Times New Roman"/>
          <w:sz w:val="28"/>
          <w:szCs w:val="28"/>
        </w:rPr>
        <w:t xml:space="preserve"> 22.12.2022</w:t>
      </w:r>
      <w:r w:rsidR="0020457C">
        <w:rPr>
          <w:rFonts w:ascii="Times New Roman" w:hAnsi="Times New Roman" w:cs="Times New Roman"/>
          <w:sz w:val="28"/>
          <w:szCs w:val="28"/>
        </w:rPr>
        <w:t xml:space="preserve"> №143</w:t>
      </w:r>
      <w:r w:rsidR="00E66273" w:rsidRPr="00E66273">
        <w:rPr>
          <w:rFonts w:ascii="Times New Roman" w:hAnsi="Times New Roman" w:cs="Times New Roman"/>
          <w:sz w:val="28"/>
          <w:szCs w:val="28"/>
        </w:rPr>
        <w:t xml:space="preserve"> «О бюджете городского</w:t>
      </w:r>
      <w:r w:rsidR="00FF7251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D151A">
        <w:rPr>
          <w:rFonts w:ascii="Times New Roman" w:hAnsi="Times New Roman" w:cs="Times New Roman"/>
          <w:sz w:val="28"/>
          <w:szCs w:val="28"/>
        </w:rPr>
        <w:t>- город Россошь на 2023</w:t>
      </w:r>
      <w:r w:rsidR="00E66273" w:rsidRPr="00E66273">
        <w:rPr>
          <w:rFonts w:ascii="Times New Roman" w:hAnsi="Times New Roman" w:cs="Times New Roman"/>
          <w:sz w:val="28"/>
          <w:szCs w:val="28"/>
        </w:rPr>
        <w:t xml:space="preserve"> год и на план</w:t>
      </w:r>
      <w:r w:rsidR="004C2EDC">
        <w:rPr>
          <w:rFonts w:ascii="Times New Roman" w:hAnsi="Times New Roman" w:cs="Times New Roman"/>
          <w:sz w:val="28"/>
          <w:szCs w:val="28"/>
        </w:rPr>
        <w:t xml:space="preserve">овый период </w:t>
      </w:r>
      <w:r w:rsidR="00DD151A">
        <w:rPr>
          <w:rFonts w:ascii="Times New Roman" w:hAnsi="Times New Roman" w:cs="Times New Roman"/>
          <w:sz w:val="28"/>
          <w:szCs w:val="28"/>
        </w:rPr>
        <w:t>2024 и 2025</w:t>
      </w:r>
      <w:r w:rsidR="00FF3DCA">
        <w:rPr>
          <w:rFonts w:ascii="Times New Roman" w:hAnsi="Times New Roman" w:cs="Times New Roman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sz w:val="28"/>
          <w:szCs w:val="28"/>
        </w:rPr>
        <w:t xml:space="preserve">(с учетом изменений и дополнений);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бюджетных н</w:t>
      </w:r>
      <w:r w:rsidR="00DD151A">
        <w:rPr>
          <w:rFonts w:ascii="Times New Roman" w:hAnsi="Times New Roman" w:cs="Times New Roman"/>
          <w:sz w:val="28"/>
          <w:szCs w:val="28"/>
        </w:rPr>
        <w:t>азначений и использование в 2023</w:t>
      </w:r>
      <w:r>
        <w:rPr>
          <w:rFonts w:ascii="Times New Roman" w:hAnsi="Times New Roman" w:cs="Times New Roman"/>
          <w:sz w:val="28"/>
          <w:szCs w:val="28"/>
        </w:rPr>
        <w:t xml:space="preserve"> году средств бюджета городского поселения </w:t>
      </w:r>
      <w:r w:rsidR="00FF725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город Россошь;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достоверность бюджетной отчетности </w:t>
      </w:r>
      <w:r w:rsidR="00E10F5C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7B0DE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город Россошь</w:t>
      </w:r>
      <w:r w:rsidR="00025C97">
        <w:rPr>
          <w:rFonts w:ascii="Times New Roman" w:hAnsi="Times New Roman" w:cs="Times New Roman"/>
          <w:sz w:val="28"/>
          <w:szCs w:val="28"/>
        </w:rPr>
        <w:t>.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Анализ: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анализ исполнения основных характеристик бюджета (доходы по группам, расходы по разделам классификации расходов бюджетов, источники финансирования дефицита бюджета, а именно: по удельному весу показателей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общем объеме, по проценту исполнения к утвержденному бюджету </w:t>
      </w:r>
      <w:r w:rsidRPr="005C1F17">
        <w:rPr>
          <w:rFonts w:ascii="Times New Roman" w:hAnsi="Times New Roman" w:cs="Times New Roman"/>
          <w:sz w:val="28"/>
          <w:szCs w:val="28"/>
        </w:rPr>
        <w:t>и к предыдущему году);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51A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отклонений при исполнении доходов бюджета городского</w:t>
      </w:r>
      <w:r w:rsidR="004C2ED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D151A">
        <w:rPr>
          <w:rFonts w:ascii="Times New Roman" w:hAnsi="Times New Roman" w:cs="Times New Roman"/>
          <w:sz w:val="28"/>
          <w:szCs w:val="28"/>
        </w:rPr>
        <w:t>- город Россошь за 2023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DD151A">
        <w:rPr>
          <w:rFonts w:ascii="Times New Roman" w:hAnsi="Times New Roman" w:cs="Times New Roman"/>
          <w:sz w:val="28"/>
          <w:szCs w:val="28"/>
        </w:rPr>
        <w:t xml:space="preserve">д и их причины; </w:t>
      </w:r>
    </w:p>
    <w:p w:rsidR="0040085D" w:rsidRDefault="00DD151A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0085D">
        <w:rPr>
          <w:rFonts w:ascii="Times New Roman" w:hAnsi="Times New Roman" w:cs="Times New Roman"/>
          <w:sz w:val="28"/>
          <w:szCs w:val="28"/>
        </w:rPr>
        <w:t>ценка эффективности реализации муниципальных программ городского</w:t>
      </w:r>
      <w:r w:rsidR="004C2ED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FB1023">
        <w:rPr>
          <w:rFonts w:ascii="Times New Roman" w:hAnsi="Times New Roman" w:cs="Times New Roman"/>
          <w:sz w:val="28"/>
          <w:szCs w:val="28"/>
        </w:rPr>
        <w:t>- город Россошь за 2023</w:t>
      </w:r>
      <w:r w:rsidR="0040085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0085D" w:rsidRDefault="0040085D" w:rsidP="003809A2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  <w:r>
        <w:rPr>
          <w:b/>
          <w:sz w:val="28"/>
          <w:szCs w:val="28"/>
        </w:rPr>
        <w:t xml:space="preserve">    Предмет внешней проверки: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</w:p>
    <w:p w:rsidR="0040085D" w:rsidRPr="00F74250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 xml:space="preserve">- годовой отчет об исполнении  бюджета </w:t>
      </w:r>
      <w:r>
        <w:rPr>
          <w:sz w:val="28"/>
          <w:szCs w:val="28"/>
        </w:rPr>
        <w:t xml:space="preserve">городского поселения </w:t>
      </w:r>
      <w:r w:rsidR="0040681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</w:t>
      </w:r>
      <w:r w:rsidR="00DE74C8">
        <w:rPr>
          <w:sz w:val="28"/>
          <w:szCs w:val="28"/>
        </w:rPr>
        <w:t>за 2023</w:t>
      </w:r>
      <w:r w:rsidRPr="00F74250">
        <w:rPr>
          <w:sz w:val="28"/>
          <w:szCs w:val="28"/>
        </w:rPr>
        <w:t xml:space="preserve"> год  с приложениями; </w:t>
      </w:r>
    </w:p>
    <w:p w:rsidR="0040085D" w:rsidRPr="00F74250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>- пояснительная записка к годовому отчету;</w:t>
      </w: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>- отчеты главн</w:t>
      </w:r>
      <w:r>
        <w:rPr>
          <w:sz w:val="28"/>
          <w:szCs w:val="28"/>
        </w:rPr>
        <w:t>ого распорядителя</w:t>
      </w:r>
      <w:r w:rsidR="00DE74C8">
        <w:rPr>
          <w:sz w:val="28"/>
          <w:szCs w:val="28"/>
        </w:rPr>
        <w:t xml:space="preserve"> бюджетных средств за 2023</w:t>
      </w:r>
      <w:r w:rsidRPr="00F74250">
        <w:rPr>
          <w:sz w:val="28"/>
          <w:szCs w:val="28"/>
        </w:rPr>
        <w:t xml:space="preserve"> год</w:t>
      </w:r>
      <w:r w:rsidR="005C1F17">
        <w:rPr>
          <w:sz w:val="28"/>
          <w:szCs w:val="28"/>
        </w:rPr>
        <w:t>.</w:t>
      </w:r>
      <w:r w:rsidRPr="00F74250">
        <w:rPr>
          <w:sz w:val="28"/>
          <w:szCs w:val="28"/>
        </w:rPr>
        <w:t xml:space="preserve"> </w:t>
      </w:r>
    </w:p>
    <w:p w:rsidR="0040085D" w:rsidRDefault="0040085D" w:rsidP="005C1F17">
      <w:pPr>
        <w:shd w:val="clear" w:color="auto" w:fill="FFFFFF"/>
        <w:ind w:right="-5"/>
        <w:rPr>
          <w:sz w:val="28"/>
          <w:szCs w:val="28"/>
        </w:rPr>
      </w:pPr>
    </w:p>
    <w:p w:rsidR="0040085D" w:rsidRDefault="002B1962" w:rsidP="0040085D">
      <w:pPr>
        <w:shd w:val="clear" w:color="auto" w:fill="FFFFFF"/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Объект</w:t>
      </w:r>
      <w:r w:rsidR="0040085D">
        <w:rPr>
          <w:b/>
          <w:sz w:val="28"/>
          <w:szCs w:val="28"/>
        </w:rPr>
        <w:t xml:space="preserve"> внешней проверки: </w:t>
      </w:r>
    </w:p>
    <w:p w:rsidR="0040085D" w:rsidRPr="008B65E2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8B65E2">
        <w:rPr>
          <w:sz w:val="28"/>
          <w:szCs w:val="28"/>
        </w:rPr>
        <w:t xml:space="preserve">Администрация городского поселения </w:t>
      </w:r>
      <w:r w:rsidR="00406815">
        <w:rPr>
          <w:sz w:val="28"/>
          <w:szCs w:val="28"/>
        </w:rPr>
        <w:t xml:space="preserve">- </w:t>
      </w:r>
      <w:r w:rsidRPr="008B65E2">
        <w:rPr>
          <w:sz w:val="28"/>
          <w:szCs w:val="28"/>
        </w:rPr>
        <w:t>город Россошь</w:t>
      </w:r>
      <w:r w:rsidR="0046234E">
        <w:rPr>
          <w:sz w:val="28"/>
          <w:szCs w:val="28"/>
        </w:rPr>
        <w:t>.</w:t>
      </w:r>
    </w:p>
    <w:p w:rsidR="0040085D" w:rsidRDefault="0040085D" w:rsidP="0040085D">
      <w:pPr>
        <w:shd w:val="clear" w:color="auto" w:fill="FFFFFF"/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40085D" w:rsidRDefault="0040085D" w:rsidP="0040085D">
      <w:pPr>
        <w:shd w:val="clear" w:color="auto" w:fill="FFFFFF"/>
        <w:ind w:right="-5"/>
        <w:rPr>
          <w:b/>
          <w:sz w:val="28"/>
          <w:szCs w:val="28"/>
        </w:rPr>
      </w:pPr>
    </w:p>
    <w:p w:rsidR="0040085D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Внешняя проверка годового отчета об исполнении</w:t>
      </w:r>
    </w:p>
    <w:p w:rsidR="0040085D" w:rsidRDefault="0040085D" w:rsidP="0040085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DE74C8">
        <w:rPr>
          <w:b/>
          <w:sz w:val="28"/>
          <w:szCs w:val="28"/>
        </w:rPr>
        <w:t xml:space="preserve">                 бюджета за 2023</w:t>
      </w:r>
      <w:r>
        <w:rPr>
          <w:b/>
          <w:sz w:val="28"/>
          <w:szCs w:val="28"/>
        </w:rPr>
        <w:t xml:space="preserve"> год</w:t>
      </w:r>
    </w:p>
    <w:p w:rsidR="005C1F17" w:rsidRPr="008302A2" w:rsidRDefault="0040085D" w:rsidP="00A35C03">
      <w:pPr>
        <w:pStyle w:val="aff2"/>
        <w:jc w:val="both"/>
      </w:pPr>
      <w:r>
        <w:rPr>
          <w:sz w:val="28"/>
          <w:szCs w:val="28"/>
        </w:rPr>
        <w:t xml:space="preserve">        Отчет об исполнении  бюджета</w:t>
      </w:r>
      <w:r w:rsidRPr="008B6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</w:t>
      </w:r>
      <w:r w:rsidR="00F506D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и все затребованные документы предоставлены администрацией городского поселения </w:t>
      </w:r>
      <w:r w:rsidR="00F506D8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 в срок, установленный для проведения внешней проверки</w:t>
      </w:r>
      <w:r w:rsidR="00A35C03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определенный   законодательством    Российской   Федерации</w:t>
      </w:r>
      <w:r w:rsidR="00A35C03">
        <w:rPr>
          <w:sz w:val="28"/>
          <w:szCs w:val="28"/>
        </w:rPr>
        <w:t>,</w:t>
      </w:r>
      <w:r w:rsidR="008302A2">
        <w:rPr>
          <w:sz w:val="28"/>
          <w:szCs w:val="28"/>
        </w:rPr>
        <w:t xml:space="preserve"> и проект решения Совета народных депутатов городского поселения </w:t>
      </w:r>
      <w:r w:rsidR="00F506D8">
        <w:rPr>
          <w:sz w:val="28"/>
          <w:szCs w:val="28"/>
        </w:rPr>
        <w:t xml:space="preserve">- </w:t>
      </w:r>
      <w:r w:rsidR="008302A2">
        <w:rPr>
          <w:sz w:val="28"/>
          <w:szCs w:val="28"/>
        </w:rPr>
        <w:t xml:space="preserve">город Россошь </w:t>
      </w:r>
      <w:r w:rsidR="008302A2" w:rsidRPr="008302A2">
        <w:rPr>
          <w:sz w:val="28"/>
          <w:szCs w:val="28"/>
        </w:rPr>
        <w:t>«Об исполнении бюджета городского</w:t>
      </w:r>
      <w:r w:rsidR="00EF27A2">
        <w:rPr>
          <w:sz w:val="28"/>
          <w:szCs w:val="28"/>
        </w:rPr>
        <w:t xml:space="preserve"> поселения </w:t>
      </w:r>
      <w:r w:rsidR="00204604">
        <w:rPr>
          <w:sz w:val="28"/>
          <w:szCs w:val="28"/>
        </w:rPr>
        <w:t>- город Россошь за 2023</w:t>
      </w:r>
      <w:r w:rsidR="008302A2" w:rsidRPr="008302A2">
        <w:rPr>
          <w:sz w:val="28"/>
          <w:szCs w:val="28"/>
        </w:rPr>
        <w:t xml:space="preserve"> год» </w:t>
      </w:r>
      <w:r w:rsidRPr="008302A2">
        <w:rPr>
          <w:sz w:val="28"/>
          <w:szCs w:val="28"/>
        </w:rPr>
        <w:t>–</w:t>
      </w:r>
      <w:r w:rsidR="00204604">
        <w:rPr>
          <w:sz w:val="28"/>
          <w:szCs w:val="28"/>
        </w:rPr>
        <w:t xml:space="preserve"> до 01 апреля 2024</w:t>
      </w:r>
      <w:r w:rsidR="00EF27A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8501E1">
        <w:rPr>
          <w:sz w:val="28"/>
          <w:szCs w:val="28"/>
        </w:rPr>
        <w:t>ода</w:t>
      </w:r>
      <w:r w:rsidR="008302A2">
        <w:rPr>
          <w:sz w:val="28"/>
          <w:szCs w:val="28"/>
        </w:rPr>
        <w:t>.</w:t>
      </w:r>
    </w:p>
    <w:p w:rsidR="0040085D" w:rsidRPr="002E2B78" w:rsidRDefault="0040085D" w:rsidP="00B23B1D">
      <w:pPr>
        <w:jc w:val="both"/>
        <w:rPr>
          <w:sz w:val="28"/>
          <w:szCs w:val="28"/>
        </w:rPr>
      </w:pPr>
      <w:r w:rsidRPr="002E2B78">
        <w:rPr>
          <w:sz w:val="28"/>
          <w:szCs w:val="28"/>
        </w:rPr>
        <w:t xml:space="preserve">     Настоящее заключение подготовлено в соответствии с требованиями статьи 264.4 БК РФ, </w:t>
      </w:r>
      <w:r w:rsidRPr="002E2B78">
        <w:rPr>
          <w:spacing w:val="-1"/>
          <w:sz w:val="28"/>
          <w:szCs w:val="28"/>
        </w:rPr>
        <w:t xml:space="preserve">статьи </w:t>
      </w:r>
      <w:r w:rsidR="00A35C03">
        <w:rPr>
          <w:spacing w:val="-1"/>
          <w:sz w:val="28"/>
          <w:szCs w:val="28"/>
        </w:rPr>
        <w:t>61</w:t>
      </w:r>
      <w:r w:rsidRPr="002E2B78">
        <w:rPr>
          <w:spacing w:val="-1"/>
          <w:sz w:val="28"/>
          <w:szCs w:val="28"/>
        </w:rPr>
        <w:t xml:space="preserve"> Положения о бюджетном процессе в городском поселении </w:t>
      </w:r>
      <w:r w:rsidR="00576374">
        <w:rPr>
          <w:spacing w:val="-1"/>
          <w:sz w:val="28"/>
          <w:szCs w:val="28"/>
        </w:rPr>
        <w:t xml:space="preserve">- </w:t>
      </w:r>
      <w:r w:rsidRPr="002E2B78">
        <w:rPr>
          <w:spacing w:val="-1"/>
          <w:sz w:val="28"/>
          <w:szCs w:val="28"/>
        </w:rPr>
        <w:t xml:space="preserve">город Россошь, </w:t>
      </w:r>
      <w:r w:rsidR="00A20136">
        <w:rPr>
          <w:sz w:val="28"/>
          <w:szCs w:val="28"/>
        </w:rPr>
        <w:t>Федерального закона</w:t>
      </w:r>
      <w:r w:rsidRPr="002E2B78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6234E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85D">
        <w:rPr>
          <w:sz w:val="28"/>
          <w:szCs w:val="28"/>
        </w:rPr>
        <w:t xml:space="preserve">Оценка достоверности бюджетной отчетности проводилась на выборочной основе и включала в себя изучение и оценку: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полноты годовой бюджетной отчетности и ее соответствие установленным формам;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- форм бюджетной отчетности, в части соблюдения требований составления отчетности и контрольных соотношений между формами отчетности;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187B">
        <w:rPr>
          <w:sz w:val="28"/>
          <w:szCs w:val="28"/>
        </w:rPr>
        <w:t>- соблюдение требований Пр</w:t>
      </w:r>
      <w:r w:rsidR="007C243B">
        <w:rPr>
          <w:sz w:val="28"/>
          <w:szCs w:val="28"/>
        </w:rPr>
        <w:t>иказа Минфина РФ от 28.12.2010</w:t>
      </w:r>
      <w:r w:rsidRPr="000E187B">
        <w:rPr>
          <w:sz w:val="28"/>
          <w:szCs w:val="28"/>
        </w:rPr>
        <w:t xml:space="preserve">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Инструкция №191н), в части полноты</w:t>
      </w:r>
      <w:r w:rsidR="00362D29">
        <w:rPr>
          <w:sz w:val="28"/>
          <w:szCs w:val="28"/>
        </w:rPr>
        <w:t xml:space="preserve"> объема форм годовой отчетности,</w:t>
      </w:r>
      <w:r w:rsidRPr="000E187B">
        <w:rPr>
          <w:sz w:val="28"/>
          <w:szCs w:val="28"/>
        </w:rPr>
        <w:t xml:space="preserve"> правильности их заполнения и своевременности представления.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451408">
        <w:rPr>
          <w:sz w:val="28"/>
          <w:szCs w:val="28"/>
        </w:rPr>
        <w:t xml:space="preserve"> </w:t>
      </w:r>
      <w:r w:rsidR="00A20136">
        <w:rPr>
          <w:sz w:val="28"/>
          <w:szCs w:val="28"/>
        </w:rPr>
        <w:t xml:space="preserve">Бюджетная отчетность </w:t>
      </w:r>
      <w:r w:rsidR="00CB3D47">
        <w:rPr>
          <w:sz w:val="28"/>
          <w:szCs w:val="28"/>
        </w:rPr>
        <w:t>за 2023</w:t>
      </w:r>
      <w:r>
        <w:rPr>
          <w:sz w:val="28"/>
          <w:szCs w:val="28"/>
        </w:rPr>
        <w:t xml:space="preserve"> год представлена в Контрольно-счетную комиссию  на бумажном носителе, что соответствует требованиям Инструкции №191н.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Годовой отчет, в виде форм бюджетной отчетности, установленных Инструкцией 191н, представлен отделом финансов и бухгалтерского учета администрации  городского поселения </w:t>
      </w:r>
      <w:r w:rsidR="00D204C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в соблюдении п.2 </w:t>
      </w:r>
      <w:r w:rsidR="00DE6B3C">
        <w:rPr>
          <w:sz w:val="28"/>
          <w:szCs w:val="28"/>
        </w:rPr>
        <w:t xml:space="preserve">          </w:t>
      </w:r>
      <w:r w:rsidR="00561427">
        <w:rPr>
          <w:sz w:val="28"/>
          <w:szCs w:val="28"/>
        </w:rPr>
        <w:t>ст.</w:t>
      </w:r>
      <w:r>
        <w:rPr>
          <w:sz w:val="28"/>
          <w:szCs w:val="28"/>
        </w:rPr>
        <w:t xml:space="preserve">264.4 БК РФ. </w:t>
      </w:r>
    </w:p>
    <w:p w:rsidR="0040085D" w:rsidRDefault="0046234E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085D">
        <w:rPr>
          <w:sz w:val="28"/>
          <w:szCs w:val="28"/>
        </w:rPr>
        <w:t>В соо</w:t>
      </w:r>
      <w:r w:rsidR="00561427">
        <w:rPr>
          <w:sz w:val="28"/>
          <w:szCs w:val="28"/>
        </w:rPr>
        <w:t>тветствии с требованием п.2 ст.</w:t>
      </w:r>
      <w:r w:rsidR="0040085D">
        <w:rPr>
          <w:sz w:val="28"/>
          <w:szCs w:val="28"/>
        </w:rPr>
        <w:t>264.5 Бюджетного кодекса РФ одновременно с годовым отчетом об исполнени</w:t>
      </w:r>
      <w:r w:rsidR="00561427">
        <w:rPr>
          <w:sz w:val="28"/>
          <w:szCs w:val="28"/>
        </w:rPr>
        <w:t>и бюджета за</w:t>
      </w:r>
      <w:r w:rsidR="00CB3D47">
        <w:rPr>
          <w:sz w:val="28"/>
          <w:szCs w:val="28"/>
        </w:rPr>
        <w:t xml:space="preserve"> 2023</w:t>
      </w:r>
      <w:r w:rsidR="0040085D">
        <w:rPr>
          <w:sz w:val="28"/>
          <w:szCs w:val="28"/>
        </w:rPr>
        <w:t xml:space="preserve"> год представлен проект решения об исполнении  бюджета</w:t>
      </w:r>
      <w:r w:rsidR="0040085D" w:rsidRPr="00E77BA4"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>городского</w:t>
      </w:r>
      <w:r w:rsidR="00561427">
        <w:rPr>
          <w:sz w:val="28"/>
          <w:szCs w:val="28"/>
        </w:rPr>
        <w:t xml:space="preserve"> поселения</w:t>
      </w:r>
      <w:r w:rsidR="00346767">
        <w:rPr>
          <w:sz w:val="28"/>
          <w:szCs w:val="28"/>
        </w:rPr>
        <w:t xml:space="preserve"> - город Россошь за 2023</w:t>
      </w:r>
      <w:r w:rsidR="0040085D">
        <w:rPr>
          <w:sz w:val="28"/>
          <w:szCs w:val="28"/>
        </w:rPr>
        <w:t xml:space="preserve"> год со всеми приложениями.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проверке контрольных соотношений между показателями форм бюджетной отчетности несоответствия </w:t>
      </w:r>
      <w:r w:rsidRPr="00194047">
        <w:rPr>
          <w:sz w:val="28"/>
          <w:szCs w:val="28"/>
        </w:rPr>
        <w:t>показателей не установлено.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п.3 ст.264.1 БК </w:t>
      </w:r>
      <w:r w:rsidR="00FF3DCA">
        <w:rPr>
          <w:sz w:val="28"/>
          <w:szCs w:val="28"/>
        </w:rPr>
        <w:t xml:space="preserve">РФ </w:t>
      </w:r>
      <w:r>
        <w:rPr>
          <w:sz w:val="28"/>
          <w:szCs w:val="28"/>
        </w:rPr>
        <w:t>в состав бюджетной отчетности отдела финансов и бухгалтерского учета  администрации</w:t>
      </w:r>
      <w:r w:rsidRPr="00972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</w:t>
      </w:r>
      <w:r w:rsidR="00D204C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</w:t>
      </w:r>
      <w:r w:rsidRPr="00194047">
        <w:rPr>
          <w:sz w:val="28"/>
          <w:szCs w:val="28"/>
        </w:rPr>
        <w:t>Россошь как органа,</w:t>
      </w:r>
      <w:r>
        <w:rPr>
          <w:sz w:val="28"/>
          <w:szCs w:val="28"/>
        </w:rPr>
        <w:t xml:space="preserve"> уполномоченного на формирование бюджетной отчетности об исполнении бюджета, включены следующие формы отчетов: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отчет об исполнении бюджета;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баланс исполнения бюджета;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отчет о финансовых результатах деятельности;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отчет о движении денежных средств; </w:t>
      </w:r>
    </w:p>
    <w:p w:rsidR="0040085D" w:rsidRDefault="00FA3878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5) пояснительная записка.</w:t>
      </w:r>
      <w:r w:rsidR="0040085D"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Отчет об исполнении бюджета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40085D" w:rsidRDefault="00FF3DCA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Баланс исполнения бюджета содержит данные о нефинансовых и финансовых активах на первый и последний день отчетного периода по счетам плана счетов бюджетного учета.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Отчет о финансовых результатах деятельности содержит данные о финансовом результате деятельности в отчетном периоде и составляется по кодам бюджетной классификации.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Отчет о движении денежных средств отражает операции по счетам бюджетов.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Пояснительная записка содержит анализ исполнения бюджета и бюджетной отчетности  и иных результатах использования бюджетных средств в отчетном финансовом году. </w:t>
      </w:r>
    </w:p>
    <w:p w:rsidR="0040085D" w:rsidRDefault="0040085D" w:rsidP="0040085D">
      <w:pPr>
        <w:shd w:val="clear" w:color="auto" w:fill="FFFFFF"/>
        <w:ind w:right="-5"/>
        <w:jc w:val="both"/>
        <w:rPr>
          <w:b/>
        </w:rPr>
      </w:pPr>
      <w:r>
        <w:rPr>
          <w:sz w:val="28"/>
          <w:szCs w:val="28"/>
        </w:rPr>
        <w:t xml:space="preserve">   </w:t>
      </w:r>
      <w:r w:rsidR="00561427">
        <w:rPr>
          <w:sz w:val="28"/>
          <w:szCs w:val="28"/>
        </w:rPr>
        <w:t xml:space="preserve">      Годо</w:t>
      </w:r>
      <w:r w:rsidR="009B1030">
        <w:rPr>
          <w:sz w:val="28"/>
          <w:szCs w:val="28"/>
        </w:rPr>
        <w:t>вая отчетность за 2023</w:t>
      </w:r>
      <w:r>
        <w:rPr>
          <w:sz w:val="28"/>
          <w:szCs w:val="28"/>
        </w:rPr>
        <w:t xml:space="preserve"> год составлена по состоянию на </w:t>
      </w:r>
      <w:r w:rsidR="009B1030">
        <w:rPr>
          <w:sz w:val="28"/>
          <w:szCs w:val="28"/>
        </w:rPr>
        <w:t>01 января 2024</w:t>
      </w:r>
      <w:r>
        <w:rPr>
          <w:sz w:val="28"/>
          <w:szCs w:val="28"/>
        </w:rPr>
        <w:t xml:space="preserve"> года, нарастающим итогом с начала года в рублях с точностью до второго десятичного знака после запятой, что соответствует п.9 Инструкции 191н.</w:t>
      </w:r>
    </w:p>
    <w:p w:rsidR="0040085D" w:rsidRDefault="00FA6CF8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 Внешня</w:t>
      </w:r>
      <w:r w:rsidR="00474343">
        <w:rPr>
          <w:sz w:val="28"/>
          <w:szCs w:val="28"/>
        </w:rPr>
        <w:t xml:space="preserve">я проверка бюджетной отчетности </w:t>
      </w:r>
      <w:r w:rsidR="0040085D">
        <w:rPr>
          <w:sz w:val="28"/>
          <w:szCs w:val="28"/>
        </w:rPr>
        <w:t xml:space="preserve">проведена смешанным способом. Сплошным методом проверен Отчет об исполнении бюджета (форма 0503117). </w:t>
      </w:r>
    </w:p>
    <w:p w:rsidR="0040085D" w:rsidRDefault="0040085D" w:rsidP="000408F7">
      <w:pPr>
        <w:pStyle w:val="a0"/>
        <w:ind w:right="175"/>
        <w:rPr>
          <w:szCs w:val="28"/>
        </w:rPr>
      </w:pPr>
      <w:r>
        <w:rPr>
          <w:szCs w:val="28"/>
        </w:rPr>
        <w:t xml:space="preserve">    </w:t>
      </w:r>
      <w:r w:rsidR="00FA6CF8">
        <w:rPr>
          <w:szCs w:val="28"/>
        </w:rPr>
        <w:t xml:space="preserve">   </w:t>
      </w:r>
      <w:r>
        <w:rPr>
          <w:szCs w:val="28"/>
        </w:rPr>
        <w:t xml:space="preserve">  Бюджетная отчетность представлена в сроки, </w:t>
      </w:r>
      <w:r w:rsidR="00474343">
        <w:rPr>
          <w:szCs w:val="28"/>
        </w:rPr>
        <w:t xml:space="preserve">установленные </w:t>
      </w:r>
      <w:r w:rsidR="00493947" w:rsidRPr="008948CA">
        <w:rPr>
          <w:szCs w:val="28"/>
        </w:rPr>
        <w:t>распоряжением</w:t>
      </w:r>
      <w:r w:rsidR="00474343" w:rsidRPr="008948CA">
        <w:rPr>
          <w:szCs w:val="28"/>
        </w:rPr>
        <w:t xml:space="preserve"> </w:t>
      </w:r>
      <w:r w:rsidR="00474343" w:rsidRPr="00FF1B09">
        <w:rPr>
          <w:szCs w:val="28"/>
        </w:rPr>
        <w:t xml:space="preserve">от </w:t>
      </w:r>
      <w:r w:rsidR="001022AE" w:rsidRPr="00FF1B09">
        <w:rPr>
          <w:szCs w:val="28"/>
        </w:rPr>
        <w:t>27.12.2023 №410</w:t>
      </w:r>
      <w:r w:rsidR="007C73A3" w:rsidRPr="00FF1B09">
        <w:rPr>
          <w:szCs w:val="28"/>
        </w:rPr>
        <w:t>-р</w:t>
      </w:r>
      <w:r w:rsidR="008948CA" w:rsidRPr="00FF1B09">
        <w:rPr>
          <w:szCs w:val="28"/>
        </w:rPr>
        <w:t xml:space="preserve"> «О сроках пред</w:t>
      </w:r>
      <w:r w:rsidR="00474343" w:rsidRPr="00FF1B09">
        <w:rPr>
          <w:szCs w:val="28"/>
        </w:rPr>
        <w:t>ставления отчетности»,</w:t>
      </w:r>
      <w:r w:rsidR="008948CA" w:rsidRPr="00FF1B09">
        <w:rPr>
          <w:szCs w:val="28"/>
        </w:rPr>
        <w:t xml:space="preserve"> Приказом Отдела</w:t>
      </w:r>
      <w:r w:rsidR="001022AE" w:rsidRPr="00FF1B09">
        <w:rPr>
          <w:szCs w:val="28"/>
        </w:rPr>
        <w:t xml:space="preserve"> по финансам</w:t>
      </w:r>
      <w:r w:rsidR="008948CA" w:rsidRPr="00FF1B09">
        <w:rPr>
          <w:szCs w:val="28"/>
        </w:rPr>
        <w:t xml:space="preserve"> </w:t>
      </w:r>
      <w:r w:rsidR="001022AE" w:rsidRPr="00FF1B09">
        <w:rPr>
          <w:szCs w:val="28"/>
        </w:rPr>
        <w:t xml:space="preserve">администрации </w:t>
      </w:r>
      <w:r w:rsidR="008948CA" w:rsidRPr="00FF1B09">
        <w:rPr>
          <w:szCs w:val="28"/>
        </w:rPr>
        <w:t xml:space="preserve">Россошанского муниципального района </w:t>
      </w:r>
      <w:r w:rsidR="001022AE" w:rsidRPr="00FF1B09">
        <w:rPr>
          <w:szCs w:val="28"/>
        </w:rPr>
        <w:t xml:space="preserve">Воронежской области </w:t>
      </w:r>
      <w:r w:rsidR="008948CA" w:rsidRPr="00FF1B09">
        <w:rPr>
          <w:szCs w:val="28"/>
        </w:rPr>
        <w:t>от 2</w:t>
      </w:r>
      <w:r w:rsidR="001022AE" w:rsidRPr="00FF1B09">
        <w:rPr>
          <w:szCs w:val="28"/>
        </w:rPr>
        <w:t>5.12.2023 №74</w:t>
      </w:r>
      <w:r w:rsidR="008948CA" w:rsidRPr="00FF1B09">
        <w:rPr>
          <w:szCs w:val="28"/>
        </w:rPr>
        <w:t>,</w:t>
      </w:r>
      <w:r w:rsidR="00474343">
        <w:rPr>
          <w:szCs w:val="28"/>
        </w:rPr>
        <w:t xml:space="preserve"> что соответствует пункту 10 «Инструкции о порядке составления и представления </w:t>
      </w:r>
      <w:r w:rsidR="00474343">
        <w:rPr>
          <w:szCs w:val="28"/>
        </w:rPr>
        <w:lastRenderedPageBreak/>
        <w:t>годовой, квартальной и месячной отчетности об исполнении бюджетов бюджетной системы Российской Федерации», утвержденной приказом Министерства финансов Российской Федерации от 28.12.2010 №191н (далее – Инструкция 191н).</w:t>
      </w:r>
      <w:r w:rsidR="00DD40A6">
        <w:rPr>
          <w:szCs w:val="28"/>
        </w:rPr>
        <w:t xml:space="preserve"> </w:t>
      </w:r>
      <w:r w:rsidR="00DD40A6" w:rsidRPr="00DD40A6">
        <w:rPr>
          <w:szCs w:val="28"/>
        </w:rPr>
        <w:t>Исполнение бюджета</w:t>
      </w:r>
      <w:r w:rsidR="00DD40A6">
        <w:rPr>
          <w:szCs w:val="28"/>
        </w:rPr>
        <w:t xml:space="preserve"> городского</w:t>
      </w:r>
      <w:r w:rsidR="00DD40A6" w:rsidRPr="00DD40A6">
        <w:rPr>
          <w:szCs w:val="28"/>
        </w:rPr>
        <w:t xml:space="preserve"> поселения</w:t>
      </w:r>
      <w:r w:rsidR="00DD40A6">
        <w:rPr>
          <w:szCs w:val="28"/>
        </w:rPr>
        <w:t xml:space="preserve"> </w:t>
      </w:r>
      <w:r w:rsidR="008308BB">
        <w:rPr>
          <w:szCs w:val="28"/>
        </w:rPr>
        <w:t xml:space="preserve">- </w:t>
      </w:r>
      <w:r w:rsidR="00DD40A6">
        <w:rPr>
          <w:szCs w:val="28"/>
        </w:rPr>
        <w:t>город Россошь</w:t>
      </w:r>
      <w:r w:rsidR="00DD40A6" w:rsidRPr="00DD40A6">
        <w:rPr>
          <w:szCs w:val="28"/>
        </w:rPr>
        <w:t xml:space="preserve"> осуществлялось на основе сводной бюджетной росписи по расходам бюджета и поступлениям из источников финансирования бюджета и соответствует ст.</w:t>
      </w:r>
      <w:r w:rsidR="00734A08">
        <w:rPr>
          <w:szCs w:val="28"/>
        </w:rPr>
        <w:t xml:space="preserve"> </w:t>
      </w:r>
      <w:r w:rsidR="00DD40A6" w:rsidRPr="00DD40A6">
        <w:rPr>
          <w:szCs w:val="28"/>
        </w:rPr>
        <w:t xml:space="preserve">217 Бюджетного кодекса Российской Федерации. </w:t>
      </w:r>
    </w:p>
    <w:p w:rsidR="00E05CA3" w:rsidRPr="000408F7" w:rsidRDefault="00E05CA3" w:rsidP="000408F7">
      <w:pPr>
        <w:pStyle w:val="a0"/>
        <w:ind w:right="175"/>
        <w:rPr>
          <w:szCs w:val="28"/>
        </w:rPr>
      </w:pPr>
    </w:p>
    <w:p w:rsidR="0040085D" w:rsidRDefault="0040085D" w:rsidP="0040085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Полнота бюджетной отчетности </w:t>
      </w:r>
    </w:p>
    <w:p w:rsidR="0040085D" w:rsidRDefault="008302A2" w:rsidP="0040085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поселения </w:t>
      </w:r>
      <w:r w:rsidR="008308BB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Россошь </w:t>
      </w:r>
    </w:p>
    <w:p w:rsidR="0040085D" w:rsidRDefault="0040085D" w:rsidP="0040085D">
      <w:pPr>
        <w:pStyle w:val="a0"/>
        <w:ind w:right="175"/>
        <w:jc w:val="center"/>
        <w:rPr>
          <w:szCs w:val="28"/>
        </w:rPr>
      </w:pPr>
    </w:p>
    <w:p w:rsidR="0040085D" w:rsidRDefault="00B74D87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финансов и бухгалтерского </w:t>
      </w:r>
      <w:r w:rsidR="004B53ED">
        <w:rPr>
          <w:sz w:val="28"/>
          <w:szCs w:val="28"/>
        </w:rPr>
        <w:t>учета</w:t>
      </w:r>
      <w:r>
        <w:rPr>
          <w:sz w:val="28"/>
          <w:szCs w:val="28"/>
        </w:rPr>
        <w:t xml:space="preserve"> администрации</w:t>
      </w:r>
      <w:r w:rsidR="008302A2">
        <w:rPr>
          <w:sz w:val="28"/>
          <w:szCs w:val="28"/>
        </w:rPr>
        <w:t xml:space="preserve"> городского поселения </w:t>
      </w:r>
      <w:r w:rsidR="008308BB">
        <w:rPr>
          <w:sz w:val="28"/>
          <w:szCs w:val="28"/>
        </w:rPr>
        <w:t xml:space="preserve">- </w:t>
      </w:r>
      <w:r w:rsidR="008302A2">
        <w:rPr>
          <w:sz w:val="28"/>
          <w:szCs w:val="28"/>
        </w:rPr>
        <w:t>город Россошь</w:t>
      </w:r>
      <w:r w:rsidR="0040085D">
        <w:rPr>
          <w:sz w:val="28"/>
          <w:szCs w:val="28"/>
        </w:rPr>
        <w:t xml:space="preserve"> в соответствии с пунктом 1 Инструкции 191н  составил</w:t>
      </w:r>
      <w:r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 xml:space="preserve">годовую бюджетную отчетность в составе форм отчетов </w:t>
      </w:r>
      <w:r>
        <w:rPr>
          <w:sz w:val="28"/>
          <w:szCs w:val="28"/>
        </w:rPr>
        <w:t xml:space="preserve">согласно </w:t>
      </w:r>
      <w:r w:rsidR="0040085D">
        <w:rPr>
          <w:sz w:val="28"/>
          <w:szCs w:val="28"/>
        </w:rPr>
        <w:t>пункту 11.</w:t>
      </w:r>
      <w:r>
        <w:rPr>
          <w:sz w:val="28"/>
          <w:szCs w:val="28"/>
        </w:rPr>
        <w:t>2</w:t>
      </w:r>
      <w:r w:rsidR="004A06C0">
        <w:rPr>
          <w:sz w:val="28"/>
          <w:szCs w:val="28"/>
        </w:rPr>
        <w:t xml:space="preserve"> Инструкции 191н, что</w:t>
      </w:r>
      <w:r w:rsidR="0040085D">
        <w:rPr>
          <w:sz w:val="28"/>
          <w:szCs w:val="28"/>
        </w:rPr>
        <w:t xml:space="preserve"> позволяет внутренним и внешним пользователям оценить бюджетную деятельность субъектов бюджетной отчетности в проверяемом периоде. В связи с отсутствием числовых значений показат</w:t>
      </w:r>
      <w:r w:rsidR="005C6CEB">
        <w:rPr>
          <w:sz w:val="28"/>
          <w:szCs w:val="28"/>
        </w:rPr>
        <w:t>елей формы бюджетной отчетности</w:t>
      </w:r>
      <w:r w:rsidR="0040085D">
        <w:rPr>
          <w:sz w:val="28"/>
          <w:szCs w:val="28"/>
        </w:rPr>
        <w:t xml:space="preserve"> не представлены в составе бюджетной отчетности, что соответствует пункту 8 Инструкции 191н.</w:t>
      </w:r>
    </w:p>
    <w:p w:rsidR="0040085D" w:rsidRDefault="0040085D" w:rsidP="00B23B1D">
      <w:pPr>
        <w:pStyle w:val="ConsNonformat"/>
        <w:widowControl/>
        <w:ind w:right="17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форм отчетности, таблиц, текстовой части Пояснительных записок в основном содержат полную информацию об исполнении бюджета городского поселения </w:t>
      </w:r>
      <w:r w:rsidR="0021478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город Россошь главным администратором  бюджетных средств, информацию о состоянии финансовых и нефинансовых активах, обязательствах.</w:t>
      </w:r>
      <w:r w:rsidR="00B23B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3B1D" w:rsidRDefault="00B23B1D" w:rsidP="00BB676F">
      <w:pPr>
        <w:shd w:val="clear" w:color="auto" w:fill="FFFFFF"/>
        <w:tabs>
          <w:tab w:val="left" w:pos="3385"/>
        </w:tabs>
        <w:ind w:right="-5"/>
        <w:rPr>
          <w:b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Достоверность бюджетной отчетности</w:t>
      </w:r>
    </w:p>
    <w:p w:rsidR="004B53ED" w:rsidRDefault="004B53ED" w:rsidP="004B53E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поселения </w:t>
      </w:r>
      <w:r w:rsidR="0021478F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Россошь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40085D" w:rsidRDefault="0040085D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внешней проверки оценивалась достоверность показателей Отчета об исполнении бюджета - «утвержденные бюджетные назначения» и «и</w:t>
      </w:r>
      <w:r w:rsidR="00B360F7">
        <w:rPr>
          <w:sz w:val="28"/>
          <w:szCs w:val="28"/>
        </w:rPr>
        <w:t>сполнено</w:t>
      </w:r>
      <w:r>
        <w:rPr>
          <w:sz w:val="28"/>
          <w:szCs w:val="28"/>
        </w:rPr>
        <w:t xml:space="preserve">», лежащие в основе формирования Отчета об исполнении бюджета (форма 0503117). Показатели иных форм бюджетной отчетности рассматривались как источники информации, отраженные в отчете об исполнении бюджета. </w:t>
      </w:r>
    </w:p>
    <w:p w:rsidR="00B23B1D" w:rsidRPr="003C63FE" w:rsidRDefault="0040085D" w:rsidP="003C63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внешней проверки получены доказательства, подтверждающие числовые показатели Отчета об исполнении бюджета (форма 0503117) (далее – Отчет), представленного </w:t>
      </w:r>
      <w:r w:rsidR="000408F7">
        <w:rPr>
          <w:sz w:val="28"/>
          <w:szCs w:val="28"/>
        </w:rPr>
        <w:t xml:space="preserve">отделом финансов и бухгалтерского учета администрации городского поселения </w:t>
      </w:r>
      <w:r w:rsidR="0021478F">
        <w:rPr>
          <w:sz w:val="28"/>
          <w:szCs w:val="28"/>
        </w:rPr>
        <w:t xml:space="preserve">- </w:t>
      </w:r>
      <w:r w:rsidR="000408F7">
        <w:rPr>
          <w:sz w:val="28"/>
          <w:szCs w:val="28"/>
        </w:rPr>
        <w:t>город Россошь.</w:t>
      </w:r>
    </w:p>
    <w:p w:rsidR="00E05CA3" w:rsidRDefault="00E05CA3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6B431C" w:rsidRDefault="006B431C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 w:rsidR="00C5280D">
        <w:rPr>
          <w:b/>
          <w:sz w:val="28"/>
          <w:szCs w:val="28"/>
        </w:rPr>
        <w:t xml:space="preserve"> поселения </w:t>
      </w:r>
      <w:r w:rsidR="00CF7B17">
        <w:rPr>
          <w:b/>
          <w:sz w:val="28"/>
          <w:szCs w:val="28"/>
        </w:rPr>
        <w:t>- город Россошь за 2023</w:t>
      </w:r>
      <w:r>
        <w:rPr>
          <w:b/>
          <w:sz w:val="28"/>
          <w:szCs w:val="28"/>
        </w:rPr>
        <w:t xml:space="preserve"> год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B9016F" w:rsidRDefault="0040085D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</w:t>
      </w:r>
      <w:r w:rsidR="001F1E6F">
        <w:rPr>
          <w:sz w:val="28"/>
          <w:szCs w:val="28"/>
        </w:rPr>
        <w:t xml:space="preserve">ответствии со </w:t>
      </w:r>
      <w:r w:rsidR="001F1E6F" w:rsidRPr="00706425">
        <w:rPr>
          <w:sz w:val="26"/>
          <w:szCs w:val="26"/>
        </w:rPr>
        <w:t xml:space="preserve">статьей  </w:t>
      </w:r>
      <w:r w:rsidR="001F1E6F" w:rsidRPr="00706425">
        <w:rPr>
          <w:sz w:val="28"/>
          <w:szCs w:val="28"/>
        </w:rPr>
        <w:t>9</w:t>
      </w:r>
      <w:r w:rsidRPr="00706425">
        <w:rPr>
          <w:sz w:val="28"/>
          <w:szCs w:val="28"/>
        </w:rPr>
        <w:t xml:space="preserve"> </w:t>
      </w:r>
      <w:r w:rsidRPr="00706425">
        <w:rPr>
          <w:spacing w:val="-1"/>
          <w:sz w:val="28"/>
          <w:szCs w:val="28"/>
        </w:rPr>
        <w:t xml:space="preserve"> Положения о бюджетном процессе в городском поселении </w:t>
      </w:r>
      <w:r w:rsidR="0042779C" w:rsidRPr="00706425">
        <w:rPr>
          <w:spacing w:val="-1"/>
          <w:sz w:val="28"/>
          <w:szCs w:val="28"/>
        </w:rPr>
        <w:t xml:space="preserve">- </w:t>
      </w:r>
      <w:r w:rsidRPr="00706425">
        <w:rPr>
          <w:spacing w:val="-1"/>
          <w:sz w:val="28"/>
          <w:szCs w:val="28"/>
        </w:rPr>
        <w:t>город Россошь</w:t>
      </w:r>
      <w:r w:rsidR="0009180B" w:rsidRPr="00706425">
        <w:rPr>
          <w:spacing w:val="-1"/>
          <w:sz w:val="28"/>
          <w:szCs w:val="28"/>
        </w:rPr>
        <w:t xml:space="preserve"> </w:t>
      </w:r>
      <w:r w:rsidRPr="00706425">
        <w:rPr>
          <w:sz w:val="28"/>
          <w:szCs w:val="28"/>
        </w:rPr>
        <w:t xml:space="preserve"> составлен</w:t>
      </w:r>
      <w:r>
        <w:rPr>
          <w:sz w:val="28"/>
          <w:szCs w:val="28"/>
        </w:rPr>
        <w:t xml:space="preserve">  Отчет об исполнении бюджета городского п</w:t>
      </w:r>
      <w:r w:rsidR="00CC47FF">
        <w:rPr>
          <w:sz w:val="28"/>
          <w:szCs w:val="28"/>
        </w:rPr>
        <w:t xml:space="preserve">оселения </w:t>
      </w:r>
      <w:r w:rsidR="00CF7B17">
        <w:rPr>
          <w:sz w:val="28"/>
          <w:szCs w:val="28"/>
        </w:rPr>
        <w:t>- город Россошь  за  2023</w:t>
      </w:r>
      <w:r>
        <w:rPr>
          <w:sz w:val="28"/>
          <w:szCs w:val="28"/>
        </w:rPr>
        <w:t xml:space="preserve"> год. </w:t>
      </w:r>
    </w:p>
    <w:p w:rsidR="0040085D" w:rsidRDefault="0040085D" w:rsidP="004008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Отдел финансов и бухгалтерского учета – </w:t>
      </w:r>
      <w:r w:rsidR="00AC3F71">
        <w:rPr>
          <w:sz w:val="28"/>
        </w:rPr>
        <w:t>структурное подразделение</w:t>
      </w:r>
      <w:r>
        <w:rPr>
          <w:sz w:val="28"/>
        </w:rPr>
        <w:t xml:space="preserve"> </w:t>
      </w:r>
      <w:r>
        <w:rPr>
          <w:sz w:val="28"/>
        </w:rPr>
        <w:lastRenderedPageBreak/>
        <w:t xml:space="preserve">администрации городского поселения </w:t>
      </w:r>
      <w:r w:rsidR="0021478F">
        <w:rPr>
          <w:sz w:val="28"/>
        </w:rPr>
        <w:t xml:space="preserve">- </w:t>
      </w:r>
      <w:r>
        <w:rPr>
          <w:sz w:val="28"/>
        </w:rPr>
        <w:t xml:space="preserve">город Россошь Россошанского муниципального района, </w:t>
      </w:r>
      <w:r w:rsidR="00AC3F71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 составление отчета об исполнении бюджета городского поселения </w:t>
      </w:r>
      <w:r w:rsidR="0021478F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Россошь.</w:t>
      </w:r>
    </w:p>
    <w:p w:rsidR="0040085D" w:rsidRPr="00B566E0" w:rsidRDefault="00CF7B17" w:rsidP="004008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города на 2023</w:t>
      </w:r>
      <w:r w:rsidR="0040085D" w:rsidRPr="00E9707A">
        <w:rPr>
          <w:sz w:val="28"/>
          <w:szCs w:val="28"/>
        </w:rPr>
        <w:t xml:space="preserve"> год утвержден решением Совета народных депутатов город</w:t>
      </w:r>
      <w:r w:rsidR="0021478F" w:rsidRPr="00E9707A">
        <w:rPr>
          <w:sz w:val="28"/>
          <w:szCs w:val="28"/>
        </w:rPr>
        <w:t>ского</w:t>
      </w:r>
      <w:r w:rsidR="0021478F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- город Россошь 22 декабря 2022</w:t>
      </w:r>
      <w:r w:rsidR="009231E3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143</w:t>
      </w:r>
      <w:r w:rsidR="0040085D" w:rsidRPr="00B566E0">
        <w:rPr>
          <w:sz w:val="28"/>
          <w:szCs w:val="28"/>
        </w:rPr>
        <w:t xml:space="preserve"> по доходам в сумме </w:t>
      </w:r>
      <w:r>
        <w:rPr>
          <w:b/>
          <w:sz w:val="28"/>
          <w:szCs w:val="28"/>
        </w:rPr>
        <w:t>498 035,1</w:t>
      </w:r>
      <w:r w:rsidR="00150E0A" w:rsidRPr="00F24A6C">
        <w:t xml:space="preserve"> </w:t>
      </w:r>
      <w:r w:rsidR="0040085D" w:rsidRPr="00B566E0">
        <w:rPr>
          <w:b/>
          <w:sz w:val="28"/>
          <w:szCs w:val="28"/>
        </w:rPr>
        <w:t>тыс. руб</w:t>
      </w:r>
      <w:r w:rsidR="0040085D">
        <w:rPr>
          <w:b/>
          <w:sz w:val="28"/>
          <w:szCs w:val="28"/>
        </w:rPr>
        <w:t>.</w:t>
      </w:r>
      <w:r w:rsidR="0040085D" w:rsidRPr="00B566E0">
        <w:rPr>
          <w:sz w:val="28"/>
          <w:szCs w:val="28"/>
        </w:rPr>
        <w:t xml:space="preserve">, по расходам в сумме </w:t>
      </w:r>
      <w:r>
        <w:rPr>
          <w:b/>
          <w:sz w:val="28"/>
          <w:szCs w:val="28"/>
        </w:rPr>
        <w:t>498 035,1</w:t>
      </w:r>
      <w:r w:rsidR="00090A4B">
        <w:rPr>
          <w:b/>
          <w:sz w:val="28"/>
          <w:szCs w:val="28"/>
        </w:rPr>
        <w:t xml:space="preserve"> </w:t>
      </w:r>
      <w:r w:rsidR="0040085D" w:rsidRPr="00B566E0">
        <w:rPr>
          <w:b/>
          <w:sz w:val="28"/>
          <w:szCs w:val="28"/>
        </w:rPr>
        <w:t>тыс.</w:t>
      </w:r>
      <w:r w:rsidR="0040085D" w:rsidRPr="00B566E0">
        <w:rPr>
          <w:sz w:val="28"/>
          <w:szCs w:val="28"/>
        </w:rPr>
        <w:t xml:space="preserve"> </w:t>
      </w:r>
      <w:r w:rsidR="0040085D" w:rsidRPr="00B566E0">
        <w:rPr>
          <w:b/>
          <w:sz w:val="28"/>
          <w:szCs w:val="28"/>
        </w:rPr>
        <w:t>руб</w:t>
      </w:r>
      <w:r w:rsidR="0040085D">
        <w:rPr>
          <w:b/>
          <w:sz w:val="28"/>
          <w:szCs w:val="28"/>
        </w:rPr>
        <w:t>.</w:t>
      </w:r>
      <w:r w:rsidR="00E65DB9" w:rsidRPr="00E65DB9">
        <w:rPr>
          <w:sz w:val="28"/>
          <w:szCs w:val="28"/>
        </w:rPr>
        <w:t>,</w:t>
      </w:r>
      <w:r w:rsidR="0040085D" w:rsidRPr="00B566E0">
        <w:rPr>
          <w:sz w:val="28"/>
          <w:szCs w:val="28"/>
        </w:rPr>
        <w:t xml:space="preserve"> </w:t>
      </w:r>
      <w:r w:rsidR="00E65DB9" w:rsidRPr="00E65DB9">
        <w:rPr>
          <w:sz w:val="28"/>
          <w:szCs w:val="28"/>
        </w:rPr>
        <w:t>предельный объем дефицита бюджета городского поселения в сумме 0,0 тыс. рублей</w:t>
      </w:r>
      <w:r w:rsidR="0040085D" w:rsidRPr="00AB0616">
        <w:rPr>
          <w:sz w:val="28"/>
          <w:szCs w:val="28"/>
        </w:rPr>
        <w:t>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 пр</w:t>
      </w:r>
      <w:r w:rsidR="00C0311F">
        <w:rPr>
          <w:sz w:val="28"/>
          <w:szCs w:val="28"/>
        </w:rPr>
        <w:t xml:space="preserve">оцессе </w:t>
      </w:r>
      <w:r w:rsidR="00BD483B">
        <w:rPr>
          <w:sz w:val="28"/>
          <w:szCs w:val="28"/>
        </w:rPr>
        <w:t>ис</w:t>
      </w:r>
      <w:r w:rsidR="00F4227F">
        <w:rPr>
          <w:sz w:val="28"/>
          <w:szCs w:val="28"/>
        </w:rPr>
        <w:t>полнения бюджета в 2023</w:t>
      </w:r>
      <w:r>
        <w:rPr>
          <w:sz w:val="28"/>
          <w:szCs w:val="28"/>
        </w:rPr>
        <w:t xml:space="preserve"> году Советом народных депутатов городского поселения </w:t>
      </w:r>
      <w:r w:rsidR="00A66BA4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 Россошанского муниципального района по инициативе администрации городского п</w:t>
      </w:r>
      <w:r w:rsidR="00063FC9">
        <w:rPr>
          <w:sz w:val="28"/>
          <w:szCs w:val="28"/>
        </w:rPr>
        <w:t>ос</w:t>
      </w:r>
      <w:r w:rsidR="00CC47FF">
        <w:rPr>
          <w:sz w:val="28"/>
          <w:szCs w:val="28"/>
        </w:rPr>
        <w:t xml:space="preserve">еления </w:t>
      </w:r>
      <w:r w:rsidR="00A66BA4">
        <w:rPr>
          <w:sz w:val="28"/>
          <w:szCs w:val="28"/>
        </w:rPr>
        <w:t xml:space="preserve">- </w:t>
      </w:r>
      <w:r w:rsidR="00CC47FF">
        <w:rPr>
          <w:sz w:val="28"/>
          <w:szCs w:val="28"/>
        </w:rPr>
        <w:t>город Россошь приняты   6</w:t>
      </w:r>
      <w:r>
        <w:rPr>
          <w:sz w:val="28"/>
          <w:szCs w:val="28"/>
        </w:rPr>
        <w:t xml:space="preserve"> решений о внесении изменений и дополнений в утвержденный бюджет  (Решения Совета народных депутатов городско</w:t>
      </w:r>
      <w:r w:rsidR="00A66BA4">
        <w:rPr>
          <w:sz w:val="28"/>
          <w:szCs w:val="28"/>
        </w:rPr>
        <w:t xml:space="preserve">го поселения </w:t>
      </w:r>
      <w:r w:rsidR="0042779C">
        <w:rPr>
          <w:sz w:val="28"/>
          <w:szCs w:val="28"/>
        </w:rPr>
        <w:t xml:space="preserve">- </w:t>
      </w:r>
      <w:r w:rsidR="00F4227F">
        <w:rPr>
          <w:sz w:val="28"/>
          <w:szCs w:val="28"/>
        </w:rPr>
        <w:t>город Россошь от 16 февраля 2023 года  №155</w:t>
      </w:r>
      <w:r>
        <w:rPr>
          <w:sz w:val="28"/>
          <w:szCs w:val="28"/>
        </w:rPr>
        <w:t xml:space="preserve">; </w:t>
      </w:r>
      <w:r w:rsidR="00F4227F">
        <w:rPr>
          <w:sz w:val="28"/>
          <w:szCs w:val="28"/>
        </w:rPr>
        <w:t>от 27 апреля 2023 года №165</w:t>
      </w:r>
      <w:r w:rsidR="00892158">
        <w:rPr>
          <w:sz w:val="28"/>
          <w:szCs w:val="28"/>
        </w:rPr>
        <w:t xml:space="preserve">; </w:t>
      </w:r>
      <w:r w:rsidR="00892158" w:rsidRPr="00CB4116">
        <w:rPr>
          <w:sz w:val="28"/>
          <w:szCs w:val="28"/>
        </w:rPr>
        <w:t xml:space="preserve">от </w:t>
      </w:r>
      <w:r w:rsidR="00F4227F">
        <w:rPr>
          <w:sz w:val="28"/>
          <w:szCs w:val="28"/>
        </w:rPr>
        <w:t>22</w:t>
      </w:r>
      <w:r w:rsidR="00892158" w:rsidRPr="00CB4116">
        <w:rPr>
          <w:sz w:val="28"/>
          <w:szCs w:val="28"/>
        </w:rPr>
        <w:t xml:space="preserve"> </w:t>
      </w:r>
      <w:r w:rsidR="00EB5263">
        <w:rPr>
          <w:sz w:val="28"/>
          <w:szCs w:val="28"/>
        </w:rPr>
        <w:t>июня 2023 года №169</w:t>
      </w:r>
      <w:r w:rsidR="00E40C3C">
        <w:rPr>
          <w:sz w:val="28"/>
          <w:szCs w:val="28"/>
        </w:rPr>
        <w:t xml:space="preserve">; </w:t>
      </w:r>
      <w:r w:rsidR="00CC47FF">
        <w:rPr>
          <w:sz w:val="28"/>
          <w:szCs w:val="28"/>
        </w:rPr>
        <w:t xml:space="preserve">от </w:t>
      </w:r>
      <w:r w:rsidR="00A66BA4">
        <w:rPr>
          <w:sz w:val="28"/>
          <w:szCs w:val="28"/>
        </w:rPr>
        <w:t>0</w:t>
      </w:r>
      <w:r w:rsidR="002C0023">
        <w:rPr>
          <w:sz w:val="28"/>
          <w:szCs w:val="28"/>
        </w:rPr>
        <w:t>7</w:t>
      </w:r>
      <w:r w:rsidR="00CC47FF">
        <w:rPr>
          <w:sz w:val="28"/>
          <w:szCs w:val="28"/>
        </w:rPr>
        <w:t xml:space="preserve"> </w:t>
      </w:r>
      <w:r w:rsidR="002C0023">
        <w:rPr>
          <w:sz w:val="28"/>
          <w:szCs w:val="28"/>
        </w:rPr>
        <w:t>сентября 2023</w:t>
      </w:r>
      <w:r w:rsidR="00CC47FF">
        <w:rPr>
          <w:sz w:val="28"/>
          <w:szCs w:val="28"/>
        </w:rPr>
        <w:t xml:space="preserve"> года №</w:t>
      </w:r>
      <w:r w:rsidR="002C0023">
        <w:rPr>
          <w:sz w:val="28"/>
          <w:szCs w:val="28"/>
        </w:rPr>
        <w:t>177</w:t>
      </w:r>
      <w:r w:rsidR="00CC47FF">
        <w:rPr>
          <w:sz w:val="28"/>
          <w:szCs w:val="28"/>
        </w:rPr>
        <w:t xml:space="preserve">; </w:t>
      </w:r>
      <w:r w:rsidR="002C0023">
        <w:rPr>
          <w:sz w:val="28"/>
          <w:szCs w:val="28"/>
        </w:rPr>
        <w:t>от 30 ноября 2023 №200; от 21</w:t>
      </w:r>
      <w:r w:rsidR="00A66BA4">
        <w:rPr>
          <w:sz w:val="28"/>
          <w:szCs w:val="28"/>
        </w:rPr>
        <w:t xml:space="preserve"> декабря</w:t>
      </w:r>
      <w:r w:rsidR="00714EE4">
        <w:rPr>
          <w:sz w:val="28"/>
          <w:szCs w:val="28"/>
        </w:rPr>
        <w:t xml:space="preserve"> 2023 года №205</w:t>
      </w:r>
      <w:r w:rsidR="0046234E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246FA2">
        <w:rPr>
          <w:sz w:val="28"/>
          <w:szCs w:val="28"/>
        </w:rPr>
        <w:t xml:space="preserve"> </w:t>
      </w:r>
      <w:r w:rsidR="00F95F6F">
        <w:rPr>
          <w:sz w:val="28"/>
          <w:szCs w:val="28"/>
        </w:rPr>
        <w:t xml:space="preserve">а </w:t>
      </w:r>
      <w:r w:rsidR="00246FA2">
        <w:rPr>
          <w:sz w:val="28"/>
          <w:szCs w:val="28"/>
        </w:rPr>
        <w:t>также в соответствии с</w:t>
      </w:r>
      <w:r>
        <w:rPr>
          <w:sz w:val="28"/>
          <w:szCs w:val="28"/>
        </w:rPr>
        <w:t xml:space="preserve"> </w:t>
      </w:r>
      <w:r w:rsidR="00246FA2" w:rsidRPr="00246FA2">
        <w:rPr>
          <w:sz w:val="28"/>
          <w:szCs w:val="28"/>
        </w:rPr>
        <w:t xml:space="preserve">частью 3 статьи 217 Бюджетного кодекса Российской Федерации </w:t>
      </w:r>
      <w:r w:rsidR="00246FA2">
        <w:rPr>
          <w:sz w:val="28"/>
          <w:szCs w:val="28"/>
        </w:rPr>
        <w:t>были внесены изменения</w:t>
      </w:r>
      <w:r w:rsidR="00246FA2" w:rsidRPr="00246FA2">
        <w:rPr>
          <w:sz w:val="28"/>
          <w:szCs w:val="28"/>
        </w:rPr>
        <w:t xml:space="preserve"> в показатели сводной бюджетной росписи городского бюджета, связанные с особенностями исполнения городского бюджета и (или) распределения бюджетных ассигнований, без внесения изменений в решение</w:t>
      </w:r>
      <w:r w:rsidR="00246FA2">
        <w:rPr>
          <w:sz w:val="28"/>
          <w:szCs w:val="28"/>
        </w:rPr>
        <w:t xml:space="preserve"> о бюджете городского поселения, </w:t>
      </w:r>
      <w:r>
        <w:rPr>
          <w:sz w:val="28"/>
          <w:szCs w:val="28"/>
        </w:rPr>
        <w:t>что требованиям Бюджетного кодекса РФ не противоречит.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Внесенные изменения и дополнения в бюджете городского поселения</w:t>
      </w:r>
      <w:r w:rsidR="00A66BA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город Россошь  касались, в том числе уточнения плановых показателей доходов и расходов: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сторону увеличения на </w:t>
      </w:r>
      <w:r w:rsidR="00BA0A5F">
        <w:rPr>
          <w:b/>
          <w:sz w:val="28"/>
          <w:szCs w:val="28"/>
        </w:rPr>
        <w:t>289 378,5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., от </w:t>
      </w:r>
      <w:r w:rsidR="00BA0A5F">
        <w:rPr>
          <w:b/>
          <w:sz w:val="28"/>
          <w:szCs w:val="28"/>
        </w:rPr>
        <w:t>498 035,1</w:t>
      </w:r>
      <w:r w:rsidR="00587A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тыс. </w:t>
      </w:r>
      <w:r w:rsidRPr="00DD0EAD"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в первоначальной редакции до </w:t>
      </w:r>
      <w:r w:rsidR="00BA0A5F">
        <w:rPr>
          <w:b/>
          <w:sz w:val="28"/>
          <w:szCs w:val="28"/>
        </w:rPr>
        <w:t>787 413,6</w:t>
      </w:r>
      <w:r w:rsidR="004426EA" w:rsidRPr="004426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  руб</w:t>
      </w:r>
      <w:r w:rsidR="00587AB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сторону увеличения на  </w:t>
      </w:r>
      <w:r w:rsidR="002807F0">
        <w:rPr>
          <w:b/>
          <w:bCs/>
          <w:sz w:val="28"/>
          <w:szCs w:val="28"/>
        </w:rPr>
        <w:t>296 025,4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 от  </w:t>
      </w:r>
      <w:r w:rsidR="002807F0">
        <w:rPr>
          <w:b/>
          <w:sz w:val="28"/>
          <w:szCs w:val="28"/>
        </w:rPr>
        <w:t>498 035,1</w:t>
      </w:r>
      <w:r w:rsidR="004F53A1" w:rsidRPr="00150E0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</w:t>
      </w:r>
      <w:r>
        <w:rPr>
          <w:sz w:val="28"/>
          <w:szCs w:val="28"/>
        </w:rPr>
        <w:t xml:space="preserve">. в первоначальной редакции до </w:t>
      </w:r>
      <w:r w:rsidR="002807F0">
        <w:rPr>
          <w:b/>
          <w:sz w:val="28"/>
          <w:szCs w:val="28"/>
        </w:rPr>
        <w:t>794 060,5</w:t>
      </w:r>
      <w:r w:rsidR="00CA2B2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 w:rsidR="00664FD5">
        <w:rPr>
          <w:sz w:val="28"/>
          <w:szCs w:val="28"/>
        </w:rPr>
        <w:t>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первоначальной редакции решения предусматривался дефицит бюджета городского поселения </w:t>
      </w:r>
      <w:r w:rsidR="00C42E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в сумме </w:t>
      </w:r>
      <w:r w:rsidR="00C42E8D">
        <w:rPr>
          <w:b/>
          <w:sz w:val="28"/>
          <w:szCs w:val="28"/>
        </w:rPr>
        <w:t>0,0</w:t>
      </w:r>
      <w:r w:rsidR="004F53A1" w:rsidRPr="00150E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 w:rsidR="00714FAB">
        <w:rPr>
          <w:sz w:val="28"/>
          <w:szCs w:val="28"/>
        </w:rPr>
        <w:t xml:space="preserve">., уточненный план </w:t>
      </w:r>
      <w:r>
        <w:rPr>
          <w:sz w:val="28"/>
          <w:szCs w:val="28"/>
        </w:rPr>
        <w:t>утвержден</w:t>
      </w:r>
      <w:r w:rsidR="00714FAB">
        <w:rPr>
          <w:sz w:val="28"/>
          <w:szCs w:val="28"/>
        </w:rPr>
        <w:t xml:space="preserve"> с </w:t>
      </w:r>
      <w:r w:rsidR="00EA1D84">
        <w:rPr>
          <w:sz w:val="28"/>
          <w:szCs w:val="28"/>
        </w:rPr>
        <w:t>дефицит</w:t>
      </w:r>
      <w:r w:rsidR="00714FAB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 бюджета городского поселения </w:t>
      </w:r>
      <w:r w:rsidR="00C42E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в сумме  </w:t>
      </w:r>
      <w:r w:rsidR="00EA1D84">
        <w:rPr>
          <w:b/>
          <w:sz w:val="28"/>
          <w:szCs w:val="28"/>
        </w:rPr>
        <w:t>6 646,9</w:t>
      </w:r>
      <w:r w:rsidR="000A069B" w:rsidRPr="000A069B">
        <w:rPr>
          <w:b/>
          <w:sz w:val="28"/>
          <w:szCs w:val="28"/>
        </w:rPr>
        <w:t xml:space="preserve"> </w:t>
      </w:r>
      <w:r w:rsidRPr="0084697A">
        <w:rPr>
          <w:b/>
          <w:sz w:val="28"/>
          <w:szCs w:val="28"/>
        </w:rPr>
        <w:t>тыс. руб</w:t>
      </w:r>
      <w:r>
        <w:rPr>
          <w:sz w:val="28"/>
          <w:szCs w:val="28"/>
        </w:rPr>
        <w:t xml:space="preserve">. </w:t>
      </w: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CA7BC1" w:rsidRDefault="00CA7BC1" w:rsidP="0040085D">
      <w:pPr>
        <w:ind w:firstLine="570"/>
        <w:jc w:val="both"/>
        <w:rPr>
          <w:sz w:val="28"/>
          <w:szCs w:val="28"/>
        </w:rPr>
      </w:pPr>
    </w:p>
    <w:p w:rsidR="00797E1D" w:rsidRPr="007D69D0" w:rsidRDefault="00797E1D" w:rsidP="00797E1D">
      <w:pPr>
        <w:pStyle w:val="afa"/>
        <w:jc w:val="right"/>
        <w:rPr>
          <w:b/>
        </w:rPr>
      </w:pPr>
      <w:r w:rsidRPr="007D69D0">
        <w:lastRenderedPageBreak/>
        <w:t>Диаграмма 1</w:t>
      </w:r>
    </w:p>
    <w:p w:rsidR="00797E1D" w:rsidRPr="007D69D0" w:rsidRDefault="00797E1D" w:rsidP="00797E1D">
      <w:pPr>
        <w:pStyle w:val="afa"/>
        <w:jc w:val="center"/>
        <w:rPr>
          <w:b/>
        </w:rPr>
      </w:pPr>
      <w:r w:rsidRPr="007D69D0">
        <w:rPr>
          <w:b/>
        </w:rPr>
        <w:t xml:space="preserve">                       Изменение параметров бюджета поселения                 тыс. руб.</w:t>
      </w:r>
    </w:p>
    <w:p w:rsidR="001226E5" w:rsidRDefault="001226E5" w:rsidP="0040085D">
      <w:pPr>
        <w:ind w:firstLine="570"/>
        <w:jc w:val="both"/>
        <w:rPr>
          <w:sz w:val="28"/>
          <w:szCs w:val="28"/>
        </w:rPr>
      </w:pPr>
    </w:p>
    <w:p w:rsidR="001226E5" w:rsidRDefault="001226E5" w:rsidP="0038273E">
      <w:pPr>
        <w:ind w:firstLine="570"/>
        <w:rPr>
          <w:sz w:val="28"/>
          <w:szCs w:val="28"/>
        </w:rPr>
      </w:pPr>
      <w:r w:rsidRPr="001226E5">
        <w:rPr>
          <w:noProof/>
          <w:sz w:val="28"/>
          <w:szCs w:val="28"/>
          <w:lang w:eastAsia="ru-RU"/>
        </w:rPr>
        <w:drawing>
          <wp:inline distT="0" distB="0" distL="0" distR="0">
            <wp:extent cx="5589530" cy="3399693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226E5" w:rsidRDefault="001226E5" w:rsidP="0040085D">
      <w:pPr>
        <w:ind w:firstLine="570"/>
        <w:jc w:val="both"/>
        <w:rPr>
          <w:sz w:val="28"/>
          <w:szCs w:val="28"/>
        </w:rPr>
      </w:pPr>
    </w:p>
    <w:p w:rsidR="0040085D" w:rsidRDefault="0040085D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5D2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Согласно отчету об исполнении бюджета городского</w:t>
      </w:r>
      <w:r w:rsidR="00DD3764">
        <w:rPr>
          <w:sz w:val="28"/>
          <w:szCs w:val="28"/>
        </w:rPr>
        <w:t xml:space="preserve"> поселения </w:t>
      </w:r>
      <w:r w:rsidR="00FB44FD">
        <w:rPr>
          <w:sz w:val="28"/>
          <w:szCs w:val="28"/>
        </w:rPr>
        <w:t>- город Россошь за 2023</w:t>
      </w:r>
      <w:r>
        <w:rPr>
          <w:sz w:val="28"/>
          <w:szCs w:val="28"/>
        </w:rPr>
        <w:t xml:space="preserve"> год, бюджет города  исполнен по доходам в сумме </w:t>
      </w:r>
      <w:r w:rsidR="00FB44FD">
        <w:rPr>
          <w:b/>
          <w:sz w:val="28"/>
          <w:szCs w:val="28"/>
        </w:rPr>
        <w:t>818 622,2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или на </w:t>
      </w:r>
      <w:r w:rsidR="00FB44FD">
        <w:rPr>
          <w:b/>
          <w:sz w:val="28"/>
          <w:szCs w:val="28"/>
        </w:rPr>
        <w:t>104,0</w:t>
      </w:r>
      <w:r w:rsidRPr="00B566E0">
        <w:rPr>
          <w:b/>
          <w:sz w:val="28"/>
          <w:szCs w:val="28"/>
        </w:rPr>
        <w:t>%</w:t>
      </w:r>
      <w:r w:rsidR="000E55A4">
        <w:rPr>
          <w:sz w:val="28"/>
          <w:szCs w:val="28"/>
        </w:rPr>
        <w:t xml:space="preserve"> к утвержденным </w:t>
      </w:r>
      <w:r>
        <w:rPr>
          <w:sz w:val="28"/>
          <w:szCs w:val="28"/>
        </w:rPr>
        <w:t xml:space="preserve">бюджетным назначениям, по расходам в сумме </w:t>
      </w:r>
      <w:r w:rsidR="00766014">
        <w:rPr>
          <w:b/>
          <w:bCs/>
          <w:sz w:val="28"/>
          <w:szCs w:val="28"/>
        </w:rPr>
        <w:t>790 167,0</w:t>
      </w:r>
      <w:r>
        <w:rPr>
          <w:b/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 или </w:t>
      </w:r>
      <w:r w:rsidR="00766014">
        <w:rPr>
          <w:b/>
          <w:sz w:val="28"/>
          <w:szCs w:val="28"/>
        </w:rPr>
        <w:t>99,5</w:t>
      </w:r>
      <w:r w:rsidRPr="005A795F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утвержденным бюджетным назначениям и </w:t>
      </w:r>
      <w:r w:rsidR="00AE15C2">
        <w:rPr>
          <w:b/>
          <w:sz w:val="28"/>
          <w:szCs w:val="28"/>
        </w:rPr>
        <w:t>137,4</w:t>
      </w:r>
      <w:r w:rsidRPr="005A795F">
        <w:rPr>
          <w:b/>
          <w:sz w:val="28"/>
          <w:szCs w:val="28"/>
        </w:rPr>
        <w:t>%</w:t>
      </w:r>
      <w:r w:rsidR="00AE15C2">
        <w:rPr>
          <w:sz w:val="28"/>
          <w:szCs w:val="28"/>
        </w:rPr>
        <w:t xml:space="preserve"> к факту 2022</w:t>
      </w:r>
      <w:r>
        <w:rPr>
          <w:sz w:val="28"/>
          <w:szCs w:val="28"/>
        </w:rPr>
        <w:t xml:space="preserve"> года (таблица №1).</w:t>
      </w:r>
    </w:p>
    <w:p w:rsidR="00443EF5" w:rsidRDefault="0040085D" w:rsidP="002A280D">
      <w:pPr>
        <w:pStyle w:val="Default"/>
        <w:tabs>
          <w:tab w:val="right" w:pos="10571"/>
        </w:tabs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</w:p>
    <w:p w:rsidR="007801EC" w:rsidRDefault="007801EC" w:rsidP="007801EC">
      <w:pPr>
        <w:pStyle w:val="Default"/>
        <w:jc w:val="right"/>
        <w:rPr>
          <w:b/>
          <w:sz w:val="28"/>
          <w:szCs w:val="28"/>
        </w:rPr>
      </w:pPr>
      <w:r>
        <w:rPr>
          <w:color w:val="auto"/>
        </w:rPr>
        <w:t>Таблица №1</w:t>
      </w:r>
    </w:p>
    <w:p w:rsidR="0040085D" w:rsidRPr="001559D8" w:rsidRDefault="0040085D" w:rsidP="0040085D">
      <w:pPr>
        <w:pStyle w:val="Default"/>
        <w:jc w:val="center"/>
        <w:rPr>
          <w:b/>
          <w:sz w:val="28"/>
          <w:szCs w:val="28"/>
        </w:rPr>
      </w:pPr>
      <w:r w:rsidRPr="001559D8">
        <w:rPr>
          <w:b/>
          <w:sz w:val="28"/>
          <w:szCs w:val="28"/>
        </w:rPr>
        <w:t>Основные параметры бюджет</w:t>
      </w:r>
      <w:r w:rsidR="00C349C3" w:rsidRPr="001559D8">
        <w:rPr>
          <w:b/>
          <w:sz w:val="28"/>
          <w:szCs w:val="28"/>
        </w:rPr>
        <w:t>а</w:t>
      </w:r>
      <w:r w:rsidRPr="001559D8">
        <w:rPr>
          <w:b/>
          <w:sz w:val="28"/>
          <w:szCs w:val="28"/>
        </w:rPr>
        <w:t xml:space="preserve"> городского поселения </w:t>
      </w:r>
      <w:r w:rsidR="00755A00">
        <w:rPr>
          <w:b/>
          <w:sz w:val="28"/>
          <w:szCs w:val="28"/>
        </w:rPr>
        <w:t xml:space="preserve">- </w:t>
      </w:r>
      <w:r w:rsidRPr="001559D8">
        <w:rPr>
          <w:b/>
          <w:sz w:val="28"/>
          <w:szCs w:val="28"/>
        </w:rPr>
        <w:t>город</w:t>
      </w:r>
    </w:p>
    <w:p w:rsidR="0040085D" w:rsidRDefault="004B1E83" w:rsidP="0040085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Россошь по итогам 2023</w:t>
      </w:r>
      <w:r w:rsidR="0040085D" w:rsidRPr="001559D8">
        <w:rPr>
          <w:b/>
          <w:sz w:val="28"/>
          <w:szCs w:val="28"/>
        </w:rPr>
        <w:t xml:space="preserve"> года.</w:t>
      </w:r>
    </w:p>
    <w:p w:rsidR="0040085D" w:rsidRPr="001559D8" w:rsidRDefault="007801EC" w:rsidP="007E612E">
      <w:pPr>
        <w:pStyle w:val="Default"/>
        <w:jc w:val="right"/>
        <w:rPr>
          <w:color w:val="auto"/>
        </w:rPr>
      </w:pPr>
      <w:r>
        <w:rPr>
          <w:color w:val="auto"/>
        </w:rPr>
        <w:t xml:space="preserve"> </w:t>
      </w:r>
      <w:r w:rsidR="00620FD5">
        <w:rPr>
          <w:color w:val="auto"/>
        </w:rPr>
        <w:t>(т</w:t>
      </w:r>
      <w:r w:rsidR="007E612E">
        <w:rPr>
          <w:color w:val="auto"/>
        </w:rPr>
        <w:t>ыс. руб.</w:t>
      </w:r>
      <w:r w:rsidR="00620FD5">
        <w:rPr>
          <w:color w:val="auto"/>
        </w:rPr>
        <w:t>)</w:t>
      </w:r>
    </w:p>
    <w:tbl>
      <w:tblPr>
        <w:tblW w:w="992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7"/>
        <w:gridCol w:w="1419"/>
        <w:gridCol w:w="1558"/>
        <w:gridCol w:w="1430"/>
        <w:gridCol w:w="1546"/>
      </w:tblGrid>
      <w:tr w:rsidR="006D4372" w:rsidRPr="008A37A3" w:rsidTr="00755A00">
        <w:trPr>
          <w:trHeight w:val="1349"/>
        </w:trPr>
        <w:tc>
          <w:tcPr>
            <w:tcW w:w="2261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7" w:type="dxa"/>
          </w:tcPr>
          <w:p w:rsidR="006D4372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Утвержденные решением о бюджете от 2</w:t>
            </w:r>
            <w:r w:rsidR="004B1E83">
              <w:rPr>
                <w:b/>
                <w:sz w:val="20"/>
                <w:szCs w:val="20"/>
              </w:rPr>
              <w:t>2.12.22 №143</w:t>
            </w:r>
          </w:p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Уточненны</w:t>
            </w:r>
            <w:r w:rsidR="0066514A">
              <w:rPr>
                <w:b/>
                <w:sz w:val="20"/>
                <w:szCs w:val="20"/>
              </w:rPr>
              <w:t>й</w:t>
            </w:r>
            <w:r w:rsidR="00AC2256">
              <w:rPr>
                <w:b/>
                <w:sz w:val="20"/>
                <w:szCs w:val="20"/>
              </w:rPr>
              <w:t xml:space="preserve"> </w:t>
            </w:r>
            <w:r w:rsidR="0066514A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558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Исполнение 20</w:t>
            </w:r>
            <w:r w:rsidR="00B66790">
              <w:rPr>
                <w:b/>
                <w:sz w:val="20"/>
                <w:szCs w:val="20"/>
              </w:rPr>
              <w:t>23</w:t>
            </w:r>
            <w:r w:rsidRPr="008A37A3">
              <w:rPr>
                <w:b/>
                <w:sz w:val="20"/>
                <w:szCs w:val="20"/>
              </w:rPr>
              <w:t xml:space="preserve"> года</w:t>
            </w:r>
          </w:p>
          <w:p w:rsidR="006D4372" w:rsidRPr="008A37A3" w:rsidRDefault="006D4372" w:rsidP="00D700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30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% исполнения к уточненным бюджетным назначениям</w:t>
            </w:r>
          </w:p>
        </w:tc>
        <w:tc>
          <w:tcPr>
            <w:tcW w:w="1546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Отклонение исполнения от уточненных бюджетных назначений</w:t>
            </w:r>
          </w:p>
        </w:tc>
      </w:tr>
      <w:tr w:rsidR="006D4372" w:rsidRPr="008A37A3" w:rsidTr="00755A00">
        <w:trPr>
          <w:trHeight w:val="510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7" w:type="dxa"/>
            <w:vAlign w:val="center"/>
          </w:tcPr>
          <w:p w:rsidR="006D4372" w:rsidRPr="008A37A3" w:rsidRDefault="004B1E83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498 035,1</w:t>
            </w:r>
          </w:p>
        </w:tc>
        <w:tc>
          <w:tcPr>
            <w:tcW w:w="1419" w:type="dxa"/>
            <w:vAlign w:val="center"/>
          </w:tcPr>
          <w:p w:rsidR="006D4372" w:rsidRPr="008A37A3" w:rsidRDefault="00C61679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787 413,6</w:t>
            </w:r>
          </w:p>
        </w:tc>
        <w:tc>
          <w:tcPr>
            <w:tcW w:w="1558" w:type="dxa"/>
            <w:vAlign w:val="center"/>
          </w:tcPr>
          <w:p w:rsidR="006D4372" w:rsidRPr="008A37A3" w:rsidRDefault="00EC67BC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818 622,2</w:t>
            </w:r>
          </w:p>
        </w:tc>
        <w:tc>
          <w:tcPr>
            <w:tcW w:w="1430" w:type="dxa"/>
            <w:vAlign w:val="center"/>
          </w:tcPr>
          <w:p w:rsidR="006D4372" w:rsidRPr="008A37A3" w:rsidRDefault="003648E2" w:rsidP="00FB6DB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104,0</w:t>
            </w:r>
          </w:p>
        </w:tc>
        <w:tc>
          <w:tcPr>
            <w:tcW w:w="1546" w:type="dxa"/>
            <w:vAlign w:val="center"/>
          </w:tcPr>
          <w:p w:rsidR="006D4372" w:rsidRPr="008A37A3" w:rsidRDefault="00DE2A5C" w:rsidP="00657F8A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657F8A">
              <w:rPr>
                <w:color w:val="auto"/>
              </w:rPr>
              <w:t>31 208,6</w:t>
            </w:r>
          </w:p>
        </w:tc>
      </w:tr>
      <w:tr w:rsidR="006D4372" w:rsidRPr="008A37A3" w:rsidTr="00755A00">
        <w:trPr>
          <w:trHeight w:val="760"/>
        </w:trPr>
        <w:tc>
          <w:tcPr>
            <w:tcW w:w="2261" w:type="dxa"/>
          </w:tcPr>
          <w:p w:rsidR="006D4372" w:rsidRPr="00D70083" w:rsidRDefault="006D4372" w:rsidP="006D4372">
            <w:pPr>
              <w:pStyle w:val="Default"/>
              <w:rPr>
                <w:i/>
                <w:sz w:val="22"/>
                <w:szCs w:val="22"/>
              </w:rPr>
            </w:pPr>
            <w:r w:rsidRPr="00D70083">
              <w:rPr>
                <w:i/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7" w:type="dxa"/>
            <w:vAlign w:val="center"/>
          </w:tcPr>
          <w:p w:rsidR="006D4372" w:rsidRPr="00D70083" w:rsidRDefault="004B1E83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273 013,6</w:t>
            </w:r>
          </w:p>
        </w:tc>
        <w:tc>
          <w:tcPr>
            <w:tcW w:w="1419" w:type="dxa"/>
            <w:vAlign w:val="center"/>
          </w:tcPr>
          <w:p w:rsidR="006D4372" w:rsidRPr="00D70083" w:rsidRDefault="00C61679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289 231,9</w:t>
            </w:r>
          </w:p>
        </w:tc>
        <w:tc>
          <w:tcPr>
            <w:tcW w:w="1558" w:type="dxa"/>
            <w:vAlign w:val="center"/>
          </w:tcPr>
          <w:p w:rsidR="006D4372" w:rsidRPr="00D70083" w:rsidRDefault="00EC67BC" w:rsidP="00EC67BC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321 592,4</w:t>
            </w:r>
          </w:p>
        </w:tc>
        <w:tc>
          <w:tcPr>
            <w:tcW w:w="1430" w:type="dxa"/>
            <w:vAlign w:val="center"/>
          </w:tcPr>
          <w:p w:rsidR="006D4372" w:rsidRPr="00D70083" w:rsidRDefault="004C5067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111,2</w:t>
            </w:r>
          </w:p>
        </w:tc>
        <w:tc>
          <w:tcPr>
            <w:tcW w:w="1546" w:type="dxa"/>
            <w:vAlign w:val="center"/>
          </w:tcPr>
          <w:p w:rsidR="006D4372" w:rsidRPr="00D70083" w:rsidRDefault="00DE2A5C" w:rsidP="00657F8A">
            <w:pPr>
              <w:pStyle w:val="Default"/>
              <w:jc w:val="right"/>
              <w:rPr>
                <w:i/>
                <w:color w:val="auto"/>
              </w:rPr>
            </w:pPr>
            <w:r w:rsidRPr="00D70083">
              <w:rPr>
                <w:i/>
                <w:color w:val="auto"/>
              </w:rPr>
              <w:t>+</w:t>
            </w:r>
            <w:r w:rsidR="00657F8A">
              <w:rPr>
                <w:i/>
                <w:color w:val="auto"/>
              </w:rPr>
              <w:t>32 360,5</w:t>
            </w:r>
          </w:p>
        </w:tc>
      </w:tr>
      <w:tr w:rsidR="006D4372" w:rsidRPr="008A37A3" w:rsidTr="00755A00">
        <w:trPr>
          <w:trHeight w:val="510"/>
        </w:trPr>
        <w:tc>
          <w:tcPr>
            <w:tcW w:w="2261" w:type="dxa"/>
          </w:tcPr>
          <w:p w:rsidR="006D4372" w:rsidRPr="00D70083" w:rsidRDefault="006D4372" w:rsidP="006D4372">
            <w:pPr>
              <w:pStyle w:val="Default"/>
              <w:rPr>
                <w:i/>
                <w:sz w:val="22"/>
                <w:szCs w:val="22"/>
              </w:rPr>
            </w:pPr>
            <w:r w:rsidRPr="00D70083">
              <w:rPr>
                <w:i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7" w:type="dxa"/>
            <w:vAlign w:val="center"/>
          </w:tcPr>
          <w:p w:rsidR="006D4372" w:rsidRPr="00D70083" w:rsidRDefault="004B1E83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225 021,5</w:t>
            </w:r>
          </w:p>
        </w:tc>
        <w:tc>
          <w:tcPr>
            <w:tcW w:w="1419" w:type="dxa"/>
            <w:vAlign w:val="center"/>
          </w:tcPr>
          <w:p w:rsidR="006D4372" w:rsidRPr="00D70083" w:rsidRDefault="00C61679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498 181,7</w:t>
            </w:r>
          </w:p>
        </w:tc>
        <w:tc>
          <w:tcPr>
            <w:tcW w:w="1558" w:type="dxa"/>
            <w:vAlign w:val="center"/>
          </w:tcPr>
          <w:p w:rsidR="006D4372" w:rsidRPr="00D70083" w:rsidRDefault="00EC67BC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497 029,8</w:t>
            </w:r>
          </w:p>
        </w:tc>
        <w:tc>
          <w:tcPr>
            <w:tcW w:w="1430" w:type="dxa"/>
            <w:vAlign w:val="center"/>
          </w:tcPr>
          <w:p w:rsidR="006D4372" w:rsidRPr="00D70083" w:rsidRDefault="00022C98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99,8</w:t>
            </w:r>
          </w:p>
        </w:tc>
        <w:tc>
          <w:tcPr>
            <w:tcW w:w="1546" w:type="dxa"/>
            <w:vAlign w:val="center"/>
          </w:tcPr>
          <w:p w:rsidR="006D4372" w:rsidRPr="00D70083" w:rsidRDefault="0094188A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- 1 151,9</w:t>
            </w:r>
          </w:p>
        </w:tc>
      </w:tr>
      <w:tr w:rsidR="006D4372" w:rsidRPr="008A37A3" w:rsidTr="00755A00">
        <w:trPr>
          <w:trHeight w:val="282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7" w:type="dxa"/>
            <w:vAlign w:val="center"/>
          </w:tcPr>
          <w:p w:rsidR="006D4372" w:rsidRPr="008A37A3" w:rsidRDefault="00FF3CDC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498 035,1</w:t>
            </w:r>
          </w:p>
        </w:tc>
        <w:tc>
          <w:tcPr>
            <w:tcW w:w="1419" w:type="dxa"/>
            <w:vAlign w:val="center"/>
          </w:tcPr>
          <w:p w:rsidR="006D4372" w:rsidRPr="008A37A3" w:rsidRDefault="00C61679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794 060,5</w:t>
            </w:r>
          </w:p>
        </w:tc>
        <w:tc>
          <w:tcPr>
            <w:tcW w:w="1558" w:type="dxa"/>
            <w:vAlign w:val="center"/>
          </w:tcPr>
          <w:p w:rsidR="006D4372" w:rsidRPr="008A37A3" w:rsidRDefault="00EC67BC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790 167,0</w:t>
            </w:r>
          </w:p>
        </w:tc>
        <w:tc>
          <w:tcPr>
            <w:tcW w:w="1430" w:type="dxa"/>
            <w:vAlign w:val="center"/>
          </w:tcPr>
          <w:p w:rsidR="006D4372" w:rsidRPr="008A37A3" w:rsidRDefault="00DE2A5C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99,</w:t>
            </w:r>
            <w:r w:rsidR="00657F8A">
              <w:rPr>
                <w:color w:val="auto"/>
              </w:rPr>
              <w:t>5</w:t>
            </w:r>
          </w:p>
        </w:tc>
        <w:tc>
          <w:tcPr>
            <w:tcW w:w="1546" w:type="dxa"/>
            <w:vAlign w:val="center"/>
          </w:tcPr>
          <w:p w:rsidR="006D4372" w:rsidRPr="008A37A3" w:rsidRDefault="00DE2A5C" w:rsidP="00636DA9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636DA9">
              <w:rPr>
                <w:color w:val="auto"/>
              </w:rPr>
              <w:t>3 893,5</w:t>
            </w:r>
          </w:p>
        </w:tc>
      </w:tr>
      <w:tr w:rsidR="006D4372" w:rsidTr="00755A00">
        <w:trPr>
          <w:trHeight w:val="293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8A37A3">
              <w:rPr>
                <w:sz w:val="22"/>
                <w:szCs w:val="22"/>
              </w:rPr>
              <w:t>профицит</w:t>
            </w:r>
            <w:proofErr w:type="spellEnd"/>
            <w:r w:rsidRPr="008A37A3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7" w:type="dxa"/>
            <w:vAlign w:val="center"/>
          </w:tcPr>
          <w:p w:rsidR="006D4372" w:rsidRPr="008A37A3" w:rsidRDefault="004042F0" w:rsidP="003938C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419" w:type="dxa"/>
            <w:vAlign w:val="center"/>
          </w:tcPr>
          <w:p w:rsidR="006D4372" w:rsidRPr="008A37A3" w:rsidRDefault="00C61679" w:rsidP="00D70083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-6 646,9</w:t>
            </w:r>
          </w:p>
        </w:tc>
        <w:tc>
          <w:tcPr>
            <w:tcW w:w="1558" w:type="dxa"/>
            <w:vAlign w:val="center"/>
          </w:tcPr>
          <w:p w:rsidR="008D2C56" w:rsidRPr="008A37A3" w:rsidRDefault="008D2C56" w:rsidP="005712B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5712B7">
              <w:rPr>
                <w:color w:val="auto"/>
              </w:rPr>
              <w:t>28 455,2</w:t>
            </w:r>
          </w:p>
        </w:tc>
        <w:tc>
          <w:tcPr>
            <w:tcW w:w="1430" w:type="dxa"/>
            <w:vAlign w:val="center"/>
          </w:tcPr>
          <w:p w:rsidR="006D4372" w:rsidRPr="008A37A3" w:rsidRDefault="00657F8A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546" w:type="dxa"/>
            <w:vAlign w:val="center"/>
          </w:tcPr>
          <w:p w:rsidR="006D4372" w:rsidRPr="00B76F61" w:rsidRDefault="00C7165D" w:rsidP="003B661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3B6616">
              <w:rPr>
                <w:color w:val="auto"/>
              </w:rPr>
              <w:t>35 102,1</w:t>
            </w:r>
          </w:p>
        </w:tc>
      </w:tr>
    </w:tbl>
    <w:p w:rsidR="0040085D" w:rsidRDefault="0040085D" w:rsidP="0040085D">
      <w:pPr>
        <w:rPr>
          <w:b/>
          <w:sz w:val="28"/>
          <w:szCs w:val="28"/>
        </w:rPr>
      </w:pPr>
    </w:p>
    <w:p w:rsidR="001226E5" w:rsidRDefault="001226E5" w:rsidP="0040085D">
      <w:pPr>
        <w:rPr>
          <w:b/>
          <w:sz w:val="28"/>
          <w:szCs w:val="28"/>
        </w:rPr>
      </w:pPr>
    </w:p>
    <w:p w:rsidR="001226E5" w:rsidRDefault="001226E5" w:rsidP="0040085D">
      <w:pPr>
        <w:rPr>
          <w:b/>
          <w:sz w:val="28"/>
          <w:szCs w:val="28"/>
        </w:rPr>
      </w:pPr>
    </w:p>
    <w:p w:rsidR="00ED72B6" w:rsidRPr="003F7424" w:rsidRDefault="00ED72B6" w:rsidP="00ED72B6">
      <w:pPr>
        <w:pStyle w:val="ConsPlusNonformat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2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Диаграмма 2</w:t>
      </w:r>
    </w:p>
    <w:p w:rsidR="00ED72B6" w:rsidRPr="003F7424" w:rsidRDefault="00ED72B6" w:rsidP="00ED72B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F74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Динамика основных параметров исполнения бюджета </w:t>
      </w:r>
    </w:p>
    <w:p w:rsidR="00ED72B6" w:rsidRPr="00F403F7" w:rsidRDefault="00ED72B6" w:rsidP="00F403F7">
      <w:pPr>
        <w:pStyle w:val="ConsPlusNonformat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в 201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3F74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3F74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годах                        </w:t>
      </w:r>
      <w:r w:rsidRPr="00ED72B6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</w:p>
    <w:p w:rsidR="001226E5" w:rsidRDefault="00E13E28" w:rsidP="0040085D">
      <w:pPr>
        <w:rPr>
          <w:b/>
          <w:sz w:val="28"/>
          <w:szCs w:val="28"/>
        </w:rPr>
      </w:pPr>
      <w:r w:rsidRPr="00E13E28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791200" cy="3856892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226E5" w:rsidRDefault="001226E5" w:rsidP="0040085D">
      <w:pPr>
        <w:rPr>
          <w:b/>
          <w:sz w:val="28"/>
          <w:szCs w:val="28"/>
        </w:rPr>
      </w:pP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  Испол</w:t>
      </w:r>
      <w:r w:rsidR="00772C2B">
        <w:rPr>
          <w:b/>
          <w:sz w:val="28"/>
          <w:szCs w:val="28"/>
        </w:rPr>
        <w:t xml:space="preserve">нение доходной </w:t>
      </w:r>
      <w:r>
        <w:rPr>
          <w:b/>
          <w:sz w:val="28"/>
          <w:szCs w:val="28"/>
        </w:rPr>
        <w:t xml:space="preserve">части бюджета городского поселения </w:t>
      </w:r>
      <w:r w:rsidR="00FB6DB7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город Россошь Россошанского муници</w:t>
      </w:r>
      <w:r w:rsidR="0084113A">
        <w:rPr>
          <w:b/>
          <w:sz w:val="28"/>
          <w:szCs w:val="28"/>
        </w:rPr>
        <w:t>пального района за 2023</w:t>
      </w:r>
      <w:r>
        <w:rPr>
          <w:b/>
          <w:sz w:val="28"/>
          <w:szCs w:val="28"/>
        </w:rPr>
        <w:t xml:space="preserve"> год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</w:t>
      </w:r>
      <w:r w:rsidR="001A5FA8">
        <w:rPr>
          <w:sz w:val="28"/>
          <w:szCs w:val="28"/>
        </w:rPr>
        <w:t>города</w:t>
      </w:r>
      <w:r w:rsidR="00C9509A">
        <w:rPr>
          <w:sz w:val="28"/>
          <w:szCs w:val="28"/>
        </w:rPr>
        <w:t xml:space="preserve"> за 2023</w:t>
      </w:r>
      <w:r>
        <w:rPr>
          <w:sz w:val="28"/>
          <w:szCs w:val="28"/>
        </w:rPr>
        <w:t xml:space="preserve"> год исполнена в сумме </w:t>
      </w:r>
      <w:r w:rsidR="00C9509A" w:rsidRPr="005B3947">
        <w:rPr>
          <w:sz w:val="28"/>
          <w:szCs w:val="28"/>
        </w:rPr>
        <w:t>818</w:t>
      </w:r>
      <w:r w:rsidR="005B3947" w:rsidRPr="005B3947">
        <w:t xml:space="preserve"> 622,2 </w:t>
      </w:r>
      <w:r w:rsidRPr="005B3947">
        <w:rPr>
          <w:sz w:val="28"/>
          <w:szCs w:val="28"/>
        </w:rPr>
        <w:t xml:space="preserve">тыс. руб. или </w:t>
      </w:r>
      <w:r w:rsidR="005B3947" w:rsidRPr="005B3947">
        <w:rPr>
          <w:sz w:val="28"/>
          <w:szCs w:val="28"/>
        </w:rPr>
        <w:t>104,0</w:t>
      </w:r>
      <w:r w:rsidRPr="005B3947">
        <w:rPr>
          <w:sz w:val="28"/>
          <w:szCs w:val="28"/>
        </w:rPr>
        <w:t>% от  уточненных  плановых значений.</w:t>
      </w:r>
      <w:r>
        <w:rPr>
          <w:sz w:val="28"/>
          <w:szCs w:val="28"/>
        </w:rPr>
        <w:t xml:space="preserve"> </w:t>
      </w:r>
    </w:p>
    <w:p w:rsidR="00BB676F" w:rsidRDefault="0040085D" w:rsidP="002A280D">
      <w:pPr>
        <w:pStyle w:val="afa"/>
        <w:spacing w:after="0"/>
        <w:ind w:left="0"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97CE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Налоговые и неналоговые доходы поступили в сумме </w:t>
      </w:r>
      <w:r w:rsidR="008A41C6">
        <w:rPr>
          <w:sz w:val="28"/>
          <w:szCs w:val="28"/>
        </w:rPr>
        <w:t>321 592,4</w:t>
      </w:r>
      <w:r>
        <w:rPr>
          <w:sz w:val="28"/>
          <w:szCs w:val="28"/>
        </w:rPr>
        <w:t xml:space="preserve"> тыс.</w:t>
      </w:r>
      <w:r w:rsidR="00257C59">
        <w:rPr>
          <w:sz w:val="28"/>
          <w:szCs w:val="28"/>
        </w:rPr>
        <w:t xml:space="preserve"> рублей, что соответствует </w:t>
      </w:r>
      <w:r w:rsidR="00CB7EC3">
        <w:rPr>
          <w:sz w:val="28"/>
          <w:szCs w:val="28"/>
        </w:rPr>
        <w:t>111,2</w:t>
      </w:r>
      <w:r>
        <w:rPr>
          <w:sz w:val="28"/>
          <w:szCs w:val="28"/>
        </w:rPr>
        <w:t xml:space="preserve">% к плану, утвержденному в сумме </w:t>
      </w:r>
      <w:r w:rsidR="00C7317F">
        <w:rPr>
          <w:sz w:val="28"/>
          <w:szCs w:val="28"/>
        </w:rPr>
        <w:t>289 231,9</w:t>
      </w:r>
      <w:r w:rsidR="005B2B4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5B2B45">
        <w:rPr>
          <w:sz w:val="28"/>
          <w:szCs w:val="28"/>
        </w:rPr>
        <w:t xml:space="preserve">лей. </w:t>
      </w:r>
      <w:r>
        <w:rPr>
          <w:sz w:val="28"/>
          <w:szCs w:val="28"/>
        </w:rPr>
        <w:t xml:space="preserve">Поступление налоговых и неналоговых доходов </w:t>
      </w:r>
      <w:r w:rsidR="005B2B45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 по сравнению с </w:t>
      </w:r>
      <w:r w:rsidR="00DB53B7">
        <w:rPr>
          <w:sz w:val="28"/>
          <w:szCs w:val="28"/>
        </w:rPr>
        <w:t>уточненным планом</w:t>
      </w:r>
      <w:r w:rsidR="00F3361C">
        <w:rPr>
          <w:sz w:val="28"/>
          <w:szCs w:val="28"/>
        </w:rPr>
        <w:t xml:space="preserve"> на </w:t>
      </w:r>
      <w:r w:rsidR="00A64742">
        <w:rPr>
          <w:sz w:val="28"/>
          <w:szCs w:val="28"/>
        </w:rPr>
        <w:t>32 360,5</w:t>
      </w:r>
      <w:r>
        <w:rPr>
          <w:sz w:val="28"/>
          <w:szCs w:val="28"/>
        </w:rPr>
        <w:t xml:space="preserve"> тыс.</w:t>
      </w:r>
      <w:r w:rsidR="00C349C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безвозмездные пос</w:t>
      </w:r>
      <w:r w:rsidR="00F3361C">
        <w:rPr>
          <w:sz w:val="28"/>
          <w:szCs w:val="28"/>
        </w:rPr>
        <w:t xml:space="preserve">тупления </w:t>
      </w:r>
      <w:r w:rsidR="004E2B1D">
        <w:rPr>
          <w:sz w:val="28"/>
          <w:szCs w:val="28"/>
        </w:rPr>
        <w:t>уменьшились</w:t>
      </w:r>
      <w:r w:rsidR="00F3361C">
        <w:rPr>
          <w:sz w:val="28"/>
          <w:szCs w:val="28"/>
        </w:rPr>
        <w:t xml:space="preserve"> </w:t>
      </w:r>
      <w:r w:rsidR="00F3361C" w:rsidRPr="00344901">
        <w:rPr>
          <w:sz w:val="28"/>
          <w:szCs w:val="28"/>
        </w:rPr>
        <w:t xml:space="preserve">на </w:t>
      </w:r>
      <w:r w:rsidR="004E2B1D">
        <w:rPr>
          <w:sz w:val="28"/>
          <w:szCs w:val="28"/>
        </w:rPr>
        <w:t>1 151,9</w:t>
      </w:r>
      <w:r w:rsidRPr="00344901">
        <w:rPr>
          <w:sz w:val="28"/>
          <w:szCs w:val="28"/>
        </w:rPr>
        <w:t xml:space="preserve"> тыс. рубле</w:t>
      </w:r>
      <w:r w:rsidR="00F3361C" w:rsidRPr="00344901">
        <w:rPr>
          <w:sz w:val="28"/>
          <w:szCs w:val="28"/>
        </w:rPr>
        <w:t xml:space="preserve">й. </w:t>
      </w:r>
      <w:r w:rsidR="00D40CCB" w:rsidRPr="00D40CCB">
        <w:rPr>
          <w:sz w:val="28"/>
          <w:szCs w:val="28"/>
        </w:rPr>
        <w:t>У</w:t>
      </w:r>
      <w:r w:rsidR="00E84D43" w:rsidRPr="00D40CCB">
        <w:rPr>
          <w:sz w:val="28"/>
          <w:szCs w:val="28"/>
        </w:rPr>
        <w:t>дельный в</w:t>
      </w:r>
      <w:r w:rsidR="00D40CCB" w:rsidRPr="00D40CCB">
        <w:rPr>
          <w:sz w:val="28"/>
          <w:szCs w:val="28"/>
        </w:rPr>
        <w:t xml:space="preserve">ес </w:t>
      </w:r>
      <w:r w:rsidR="00D40CCB">
        <w:rPr>
          <w:sz w:val="28"/>
          <w:szCs w:val="28"/>
        </w:rPr>
        <w:t>безвозмездных поступлений</w:t>
      </w:r>
      <w:r w:rsidR="00D40CCB" w:rsidRPr="00BE393B">
        <w:rPr>
          <w:sz w:val="28"/>
          <w:szCs w:val="28"/>
        </w:rPr>
        <w:t xml:space="preserve"> </w:t>
      </w:r>
      <w:r w:rsidRPr="00D40CCB">
        <w:rPr>
          <w:sz w:val="28"/>
          <w:szCs w:val="28"/>
        </w:rPr>
        <w:t>в общей сумме факт</w:t>
      </w:r>
      <w:r w:rsidR="00F3361C" w:rsidRPr="00D40CCB">
        <w:rPr>
          <w:sz w:val="28"/>
          <w:szCs w:val="28"/>
        </w:rPr>
        <w:t>ически полученных</w:t>
      </w:r>
      <w:r w:rsidR="00257C59" w:rsidRPr="00D40CCB">
        <w:rPr>
          <w:sz w:val="28"/>
          <w:szCs w:val="28"/>
        </w:rPr>
        <w:t xml:space="preserve"> по итогам 20</w:t>
      </w:r>
      <w:r w:rsidR="00C0071E">
        <w:rPr>
          <w:sz w:val="28"/>
          <w:szCs w:val="28"/>
        </w:rPr>
        <w:t>23</w:t>
      </w:r>
      <w:r>
        <w:rPr>
          <w:sz w:val="28"/>
          <w:szCs w:val="28"/>
        </w:rPr>
        <w:t xml:space="preserve"> года доходов</w:t>
      </w:r>
      <w:r w:rsidR="00D40CCB">
        <w:rPr>
          <w:sz w:val="28"/>
          <w:szCs w:val="28"/>
        </w:rPr>
        <w:t xml:space="preserve"> </w:t>
      </w:r>
      <w:r w:rsidR="00C0071E">
        <w:rPr>
          <w:sz w:val="28"/>
          <w:szCs w:val="28"/>
        </w:rPr>
        <w:t>–</w:t>
      </w:r>
      <w:r w:rsidR="00D40CCB">
        <w:rPr>
          <w:sz w:val="28"/>
          <w:szCs w:val="28"/>
        </w:rPr>
        <w:t xml:space="preserve"> </w:t>
      </w:r>
      <w:r w:rsidR="00C0071E">
        <w:rPr>
          <w:sz w:val="28"/>
          <w:szCs w:val="28"/>
        </w:rPr>
        <w:t>60,7</w:t>
      </w:r>
      <w:r w:rsidR="00D40CCB">
        <w:rPr>
          <w:sz w:val="28"/>
          <w:szCs w:val="28"/>
        </w:rPr>
        <w:t>% и</w:t>
      </w:r>
      <w:r>
        <w:rPr>
          <w:sz w:val="28"/>
          <w:szCs w:val="28"/>
        </w:rPr>
        <w:t xml:space="preserve"> </w:t>
      </w:r>
      <w:r w:rsidR="00DB53B7">
        <w:rPr>
          <w:sz w:val="28"/>
          <w:szCs w:val="28"/>
        </w:rPr>
        <w:t xml:space="preserve">составляют </w:t>
      </w:r>
      <w:r w:rsidR="00E63EB0">
        <w:rPr>
          <w:sz w:val="28"/>
          <w:szCs w:val="28"/>
        </w:rPr>
        <w:t xml:space="preserve">497 </w:t>
      </w:r>
      <w:r w:rsidR="00E63EB0" w:rsidRPr="00E63EB0">
        <w:rPr>
          <w:sz w:val="28"/>
          <w:szCs w:val="28"/>
        </w:rPr>
        <w:t>029,8</w:t>
      </w:r>
      <w:r w:rsidR="00E84D43">
        <w:rPr>
          <w:sz w:val="28"/>
          <w:szCs w:val="28"/>
        </w:rPr>
        <w:t xml:space="preserve"> </w:t>
      </w:r>
      <w:r w:rsidRPr="00C349C3">
        <w:rPr>
          <w:sz w:val="28"/>
          <w:szCs w:val="28"/>
        </w:rPr>
        <w:t>тыс. р</w:t>
      </w:r>
      <w:r w:rsidR="00E63EB0">
        <w:rPr>
          <w:sz w:val="28"/>
          <w:szCs w:val="28"/>
        </w:rPr>
        <w:t>уб. В 2022</w:t>
      </w:r>
      <w:r w:rsidR="00CA68B3">
        <w:rPr>
          <w:sz w:val="28"/>
          <w:szCs w:val="28"/>
        </w:rPr>
        <w:t xml:space="preserve"> году доля </w:t>
      </w:r>
      <w:r w:rsidR="00BE393B">
        <w:rPr>
          <w:sz w:val="28"/>
          <w:szCs w:val="28"/>
        </w:rPr>
        <w:t>безвозмездных поступлений</w:t>
      </w:r>
      <w:r w:rsidR="00A27E4A">
        <w:rPr>
          <w:sz w:val="28"/>
          <w:szCs w:val="28"/>
        </w:rPr>
        <w:t xml:space="preserve"> составляла </w:t>
      </w:r>
      <w:r w:rsidR="00E63EB0">
        <w:rPr>
          <w:sz w:val="28"/>
          <w:szCs w:val="28"/>
        </w:rPr>
        <w:t>50,3</w:t>
      </w:r>
      <w:r w:rsidRPr="00C349C3">
        <w:rPr>
          <w:sz w:val="28"/>
          <w:szCs w:val="28"/>
        </w:rPr>
        <w:t>% от всей суммы доходов городского бюджета</w:t>
      </w:r>
      <w:r w:rsidR="00965AD3">
        <w:t>.</w:t>
      </w:r>
    </w:p>
    <w:p w:rsidR="00AE5D7E" w:rsidRDefault="0040085D" w:rsidP="006724AA">
      <w:pPr>
        <w:pStyle w:val="afa"/>
        <w:spacing w:after="0"/>
        <w:ind w:left="0" w:right="-6"/>
        <w:jc w:val="both"/>
        <w:rPr>
          <w:sz w:val="26"/>
          <w:szCs w:val="26"/>
        </w:rPr>
      </w:pPr>
      <w:r w:rsidRPr="00965AD3">
        <w:rPr>
          <w:sz w:val="26"/>
          <w:szCs w:val="26"/>
        </w:rPr>
        <w:t xml:space="preserve"> </w:t>
      </w:r>
    </w:p>
    <w:p w:rsidR="00AD0F1C" w:rsidRPr="006724AA" w:rsidRDefault="0040085D" w:rsidP="006724AA">
      <w:pPr>
        <w:pStyle w:val="afa"/>
        <w:spacing w:after="0"/>
        <w:ind w:left="0" w:right="-6"/>
        <w:jc w:val="both"/>
        <w:rPr>
          <w:sz w:val="26"/>
          <w:szCs w:val="26"/>
        </w:rPr>
      </w:pPr>
      <w:r w:rsidRPr="00965AD3">
        <w:rPr>
          <w:sz w:val="26"/>
          <w:szCs w:val="26"/>
        </w:rPr>
        <w:t xml:space="preserve">   </w:t>
      </w:r>
      <w:r w:rsidRPr="00A63955">
        <w:rPr>
          <w:sz w:val="26"/>
          <w:szCs w:val="26"/>
        </w:rPr>
        <w:t>Анализ исполнения доходов бюджета городского поселения</w:t>
      </w:r>
      <w:r w:rsidR="001E37A9">
        <w:rPr>
          <w:sz w:val="26"/>
          <w:szCs w:val="26"/>
        </w:rPr>
        <w:t xml:space="preserve"> -</w:t>
      </w:r>
      <w:r w:rsidRPr="00A63955">
        <w:rPr>
          <w:sz w:val="26"/>
          <w:szCs w:val="26"/>
        </w:rPr>
        <w:t xml:space="preserve"> город Россошь в разрезе собственных доходов и безвозмездных </w:t>
      </w:r>
      <w:r w:rsidR="00C349C3" w:rsidRPr="00A63955">
        <w:rPr>
          <w:sz w:val="26"/>
          <w:szCs w:val="26"/>
        </w:rPr>
        <w:t>поступлени</w:t>
      </w:r>
      <w:r w:rsidRPr="00A63955">
        <w:rPr>
          <w:sz w:val="26"/>
          <w:szCs w:val="26"/>
        </w:rPr>
        <w:t xml:space="preserve">й показаны в таблице 2.                                                                                                               </w:t>
      </w:r>
      <w:r w:rsidR="002A280D" w:rsidRPr="00A63955">
        <w:rPr>
          <w:sz w:val="26"/>
          <w:szCs w:val="26"/>
        </w:rPr>
        <w:t xml:space="preserve">        </w:t>
      </w:r>
      <w:r w:rsidR="00B23B1D" w:rsidRPr="00A63955">
        <w:rPr>
          <w:sz w:val="26"/>
          <w:szCs w:val="26"/>
        </w:rPr>
        <w:t xml:space="preserve">                                             </w:t>
      </w:r>
      <w:r w:rsidRPr="00A63955">
        <w:rPr>
          <w:sz w:val="26"/>
          <w:szCs w:val="26"/>
        </w:rPr>
        <w:t xml:space="preserve">                                                                              </w:t>
      </w:r>
      <w:r w:rsidR="00987797" w:rsidRPr="00A63955">
        <w:rPr>
          <w:sz w:val="26"/>
          <w:szCs w:val="26"/>
        </w:rPr>
        <w:t xml:space="preserve">                             </w:t>
      </w:r>
    </w:p>
    <w:p w:rsidR="00357D59" w:rsidRDefault="005245C8" w:rsidP="005245C8">
      <w:pPr>
        <w:pStyle w:val="afa"/>
        <w:spacing w:after="0"/>
        <w:ind w:left="0" w:right="-6"/>
        <w:jc w:val="center"/>
      </w:pPr>
      <w:r>
        <w:t xml:space="preserve">                                                                                                                       </w:t>
      </w:r>
      <w:r w:rsidR="00FC71DB">
        <w:t xml:space="preserve">  </w:t>
      </w:r>
      <w:r w:rsidR="00BF7510">
        <w:t>Таблица №2</w:t>
      </w:r>
    </w:p>
    <w:p w:rsidR="0040085D" w:rsidRPr="00BF7510" w:rsidRDefault="005245C8" w:rsidP="005245C8">
      <w:pPr>
        <w:pStyle w:val="afa"/>
        <w:spacing w:after="0"/>
        <w:ind w:left="0" w:right="-6"/>
        <w:jc w:val="center"/>
      </w:pPr>
      <w:r>
        <w:t xml:space="preserve">                                                                                                                            </w:t>
      </w:r>
      <w:r w:rsidR="00BF7510">
        <w:t>(тыс. руб.)</w:t>
      </w:r>
    </w:p>
    <w:tbl>
      <w:tblPr>
        <w:tblW w:w="8635" w:type="dxa"/>
        <w:jc w:val="center"/>
        <w:tblInd w:w="132" w:type="dxa"/>
        <w:tblLayout w:type="fixed"/>
        <w:tblLook w:val="0000"/>
      </w:tblPr>
      <w:tblGrid>
        <w:gridCol w:w="1766"/>
        <w:gridCol w:w="1329"/>
        <w:gridCol w:w="850"/>
        <w:gridCol w:w="1430"/>
        <w:gridCol w:w="751"/>
        <w:gridCol w:w="1452"/>
        <w:gridCol w:w="1057"/>
      </w:tblGrid>
      <w:tr w:rsidR="00987797" w:rsidRPr="008A37A3" w:rsidTr="00796962">
        <w:trPr>
          <w:trHeight w:val="802"/>
          <w:jc w:val="center"/>
        </w:trPr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Доходы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6765C0" w:rsidP="00493947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за 2022</w:t>
            </w:r>
            <w:r w:rsidR="00D1528D">
              <w:rPr>
                <w:b/>
              </w:rPr>
              <w:t xml:space="preserve"> </w:t>
            </w:r>
            <w:r w:rsidR="00987797" w:rsidRPr="008A37A3">
              <w:rPr>
                <w:b/>
              </w:rPr>
              <w:t>год</w:t>
            </w:r>
          </w:p>
        </w:tc>
        <w:tc>
          <w:tcPr>
            <w:tcW w:w="2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Утвержденный</w:t>
            </w:r>
          </w:p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на 20</w:t>
            </w:r>
            <w:r w:rsidR="006765C0">
              <w:rPr>
                <w:b/>
              </w:rPr>
              <w:t>23</w:t>
            </w:r>
            <w:r w:rsidRPr="008A37A3">
              <w:rPr>
                <w:b/>
              </w:rPr>
              <w:t xml:space="preserve"> год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493947">
            <w:pPr>
              <w:ind w:right="72"/>
              <w:jc w:val="center"/>
              <w:rPr>
                <w:b/>
              </w:rPr>
            </w:pPr>
            <w:r w:rsidRPr="008A37A3">
              <w:rPr>
                <w:b/>
              </w:rPr>
              <w:t>Исполнено за 20</w:t>
            </w:r>
            <w:r w:rsidR="006765C0">
              <w:rPr>
                <w:b/>
              </w:rPr>
              <w:t>23</w:t>
            </w:r>
            <w:r w:rsidRPr="008A37A3">
              <w:rPr>
                <w:b/>
              </w:rPr>
              <w:t xml:space="preserve"> год</w:t>
            </w:r>
          </w:p>
          <w:p w:rsidR="00987797" w:rsidRPr="008A37A3" w:rsidRDefault="00987797" w:rsidP="00493947">
            <w:pPr>
              <w:ind w:right="72"/>
              <w:jc w:val="center"/>
              <w:rPr>
                <w:b/>
              </w:rPr>
            </w:pPr>
          </w:p>
        </w:tc>
      </w:tr>
      <w:tr w:rsidR="00987797" w:rsidRPr="008A37A3" w:rsidTr="00796962">
        <w:trPr>
          <w:trHeight w:val="146"/>
          <w:jc w:val="center"/>
        </w:trPr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/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%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%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сумма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%</w:t>
            </w:r>
          </w:p>
        </w:tc>
      </w:tr>
      <w:tr w:rsidR="006765C0" w:rsidRPr="008A37A3" w:rsidTr="00796962">
        <w:trPr>
          <w:trHeight w:val="392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C0" w:rsidRPr="008A37A3" w:rsidRDefault="006765C0" w:rsidP="00867C65">
            <w:pPr>
              <w:pStyle w:val="afa"/>
              <w:spacing w:before="240" w:after="0"/>
              <w:ind w:left="0" w:right="-5"/>
              <w:jc w:val="both"/>
            </w:pPr>
            <w:r w:rsidRPr="008A37A3">
              <w:t>Всего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6765C0" w:rsidP="008B18F7">
            <w:pPr>
              <w:pStyle w:val="Default"/>
              <w:spacing w:before="240"/>
              <w:jc w:val="right"/>
              <w:rPr>
                <w:color w:val="auto"/>
              </w:rPr>
            </w:pPr>
            <w:r>
              <w:rPr>
                <w:color w:val="auto"/>
              </w:rPr>
              <w:t>595 821,5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6765C0" w:rsidP="008B18F7">
            <w:pPr>
              <w:pStyle w:val="afa"/>
              <w:spacing w:before="240" w:after="0"/>
              <w:ind w:left="0" w:right="-5"/>
              <w:jc w:val="right"/>
            </w:pPr>
            <w:r>
              <w:t>100,0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65C0" w:rsidRPr="002A710B" w:rsidRDefault="00437821" w:rsidP="002A710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787 413,6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6765C0" w:rsidP="00867C65">
            <w:pPr>
              <w:pStyle w:val="afa"/>
              <w:spacing w:before="240" w:after="0"/>
              <w:ind w:left="0" w:right="-5"/>
              <w:jc w:val="right"/>
            </w:pPr>
            <w:r w:rsidRPr="008A37A3">
              <w:t>100</w:t>
            </w:r>
            <w:r>
              <w:t>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5A3CF6" w:rsidP="00867C65">
            <w:pPr>
              <w:pStyle w:val="Default"/>
              <w:spacing w:before="240"/>
              <w:jc w:val="right"/>
              <w:rPr>
                <w:color w:val="auto"/>
              </w:rPr>
            </w:pPr>
            <w:r>
              <w:rPr>
                <w:color w:val="auto"/>
              </w:rPr>
              <w:t>818 622,2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5C0" w:rsidRPr="008A37A3" w:rsidRDefault="006765C0" w:rsidP="00867C65">
            <w:pPr>
              <w:pStyle w:val="afa"/>
              <w:spacing w:before="240" w:after="0"/>
              <w:ind w:left="0" w:right="-5"/>
              <w:jc w:val="right"/>
            </w:pPr>
            <w:r>
              <w:t>100,0</w:t>
            </w:r>
          </w:p>
        </w:tc>
      </w:tr>
      <w:tr w:rsidR="006765C0" w:rsidRPr="008A37A3" w:rsidTr="00796962">
        <w:trPr>
          <w:trHeight w:val="403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C0" w:rsidRPr="008A37A3" w:rsidRDefault="006765C0" w:rsidP="00867C65">
            <w:pPr>
              <w:pStyle w:val="afa"/>
              <w:spacing w:before="240" w:after="0"/>
              <w:ind w:left="0" w:right="-5"/>
              <w:jc w:val="both"/>
            </w:pPr>
            <w:r w:rsidRPr="008A37A3">
              <w:lastRenderedPageBreak/>
              <w:t>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6765C0" w:rsidP="008B18F7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6765C0" w:rsidP="008B18F7">
            <w:pPr>
              <w:pStyle w:val="afa"/>
              <w:ind w:left="0" w:right="-5"/>
              <w:jc w:val="right"/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2A710B" w:rsidRDefault="006765C0" w:rsidP="00094954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6765C0" w:rsidP="00493947">
            <w:pPr>
              <w:pStyle w:val="afa"/>
              <w:ind w:left="0" w:right="-5"/>
              <w:jc w:val="right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6765C0" w:rsidP="00493947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5C0" w:rsidRPr="008A37A3" w:rsidRDefault="006765C0" w:rsidP="00493947">
            <w:pPr>
              <w:pStyle w:val="afa"/>
              <w:ind w:left="0" w:right="-5"/>
              <w:jc w:val="right"/>
            </w:pPr>
          </w:p>
        </w:tc>
      </w:tr>
      <w:tr w:rsidR="006765C0" w:rsidRPr="008A37A3" w:rsidTr="00796962">
        <w:trPr>
          <w:trHeight w:val="958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C0" w:rsidRPr="008A37A3" w:rsidRDefault="006765C0" w:rsidP="00493947">
            <w:pPr>
              <w:pStyle w:val="afa"/>
              <w:ind w:left="0" w:right="-5"/>
              <w:jc w:val="both"/>
            </w:pPr>
            <w:r w:rsidRPr="008A37A3">
              <w:t>Налоговые и неналоговые доходы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6765C0" w:rsidP="008B18F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295 953,4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6765C0" w:rsidP="008B18F7">
            <w:pPr>
              <w:pStyle w:val="afa"/>
              <w:ind w:left="0" w:right="-5"/>
              <w:jc w:val="right"/>
            </w:pPr>
            <w:r>
              <w:t>49,7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2A710B" w:rsidRDefault="00437821" w:rsidP="0009495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289 231,9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913FA9" w:rsidP="002A710B">
            <w:pPr>
              <w:pStyle w:val="afa"/>
              <w:ind w:left="0" w:right="-5"/>
              <w:jc w:val="right"/>
            </w:pPr>
            <w:r>
              <w:t>36,7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5C0" w:rsidRPr="008A37A3" w:rsidRDefault="005A3CF6" w:rsidP="0049394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321 592,4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5C0" w:rsidRPr="008A37A3" w:rsidRDefault="008960BB" w:rsidP="00493947">
            <w:pPr>
              <w:pStyle w:val="afa"/>
              <w:ind w:left="0" w:right="-5"/>
              <w:jc w:val="right"/>
            </w:pPr>
            <w:r>
              <w:t>39,3</w:t>
            </w:r>
          </w:p>
        </w:tc>
      </w:tr>
      <w:tr w:rsidR="002A710B" w:rsidTr="00796962">
        <w:trPr>
          <w:trHeight w:val="745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10B" w:rsidRPr="008A37A3" w:rsidRDefault="002A710B" w:rsidP="00493947">
            <w:pPr>
              <w:pStyle w:val="afa"/>
              <w:ind w:left="0" w:right="-5"/>
              <w:jc w:val="both"/>
            </w:pPr>
            <w:r w:rsidRPr="008A37A3">
              <w:t>Безвозмездные поступления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6765C0" w:rsidP="00094954">
            <w:pPr>
              <w:pStyle w:val="afa"/>
              <w:ind w:left="0" w:right="-5"/>
              <w:jc w:val="right"/>
            </w:pPr>
            <w:r>
              <w:t>299 868,1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6765C0" w:rsidP="00094954">
            <w:pPr>
              <w:pStyle w:val="afa"/>
              <w:ind w:left="0" w:right="-5"/>
              <w:jc w:val="right"/>
            </w:pPr>
            <w:r>
              <w:t>50,3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2A710B" w:rsidRDefault="00437821" w:rsidP="0009495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498 181,7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913FA9" w:rsidP="00493947">
            <w:pPr>
              <w:pStyle w:val="afa"/>
              <w:ind w:left="0" w:right="-5"/>
              <w:jc w:val="right"/>
            </w:pPr>
            <w:r>
              <w:t>63,3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5A3CF6" w:rsidP="00493947">
            <w:pPr>
              <w:pStyle w:val="afa"/>
              <w:ind w:left="0" w:right="-5"/>
              <w:jc w:val="right"/>
            </w:pPr>
            <w:r>
              <w:t>497 029,8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10B" w:rsidRPr="008A37A3" w:rsidRDefault="008960BB" w:rsidP="00493947">
            <w:pPr>
              <w:pStyle w:val="afa"/>
              <w:ind w:left="0" w:right="-5"/>
              <w:jc w:val="right"/>
            </w:pPr>
            <w:r>
              <w:t>60,7</w:t>
            </w:r>
          </w:p>
        </w:tc>
      </w:tr>
    </w:tbl>
    <w:p w:rsidR="00F403F7" w:rsidRDefault="0040085D" w:rsidP="0040085D">
      <w:pPr>
        <w:pStyle w:val="afa"/>
        <w:ind w:left="0" w:right="-5"/>
        <w:jc w:val="both"/>
      </w:pPr>
      <w:r>
        <w:t xml:space="preserve">                         </w:t>
      </w:r>
    </w:p>
    <w:p w:rsidR="00F403F7" w:rsidRPr="00DC67D4" w:rsidRDefault="00F403F7" w:rsidP="00F403F7">
      <w:pPr>
        <w:jc w:val="right"/>
      </w:pPr>
      <w:r w:rsidRPr="00DC67D4">
        <w:t>Диаграмма 3</w:t>
      </w:r>
    </w:p>
    <w:p w:rsidR="00F403F7" w:rsidRPr="00DE1305" w:rsidRDefault="00F403F7" w:rsidP="00DE1305">
      <w:pPr>
        <w:jc w:val="center"/>
        <w:rPr>
          <w:b/>
          <w:sz w:val="28"/>
          <w:szCs w:val="28"/>
        </w:rPr>
      </w:pPr>
      <w:r w:rsidRPr="00DC67D4">
        <w:rPr>
          <w:b/>
          <w:sz w:val="28"/>
          <w:szCs w:val="28"/>
        </w:rPr>
        <w:t>Динамика доходов в 202</w:t>
      </w:r>
      <w:r w:rsidR="00DE1305">
        <w:rPr>
          <w:b/>
          <w:sz w:val="28"/>
          <w:szCs w:val="28"/>
        </w:rPr>
        <w:t>2</w:t>
      </w:r>
      <w:r w:rsidRPr="00DC67D4">
        <w:rPr>
          <w:b/>
          <w:sz w:val="28"/>
          <w:szCs w:val="28"/>
        </w:rPr>
        <w:t xml:space="preserve"> - 202</w:t>
      </w:r>
      <w:r w:rsidR="00DE1305">
        <w:rPr>
          <w:b/>
          <w:sz w:val="28"/>
          <w:szCs w:val="28"/>
        </w:rPr>
        <w:t>3</w:t>
      </w:r>
      <w:r w:rsidRPr="00DC67D4">
        <w:rPr>
          <w:b/>
          <w:sz w:val="28"/>
          <w:szCs w:val="28"/>
        </w:rPr>
        <w:t xml:space="preserve"> годах </w:t>
      </w:r>
    </w:p>
    <w:p w:rsidR="00F403F7" w:rsidRDefault="0040085D" w:rsidP="00F403F7">
      <w:pPr>
        <w:pStyle w:val="afa"/>
        <w:ind w:left="0" w:right="-5"/>
        <w:jc w:val="right"/>
      </w:pPr>
      <w:r>
        <w:t xml:space="preserve">                 </w:t>
      </w:r>
      <w:r w:rsidR="00F403F7">
        <w:t xml:space="preserve">тыс. </w:t>
      </w:r>
      <w:r w:rsidR="00DE1305">
        <w:t>руб.</w:t>
      </w:r>
    </w:p>
    <w:p w:rsidR="0040085D" w:rsidRDefault="0040085D" w:rsidP="0040085D">
      <w:pPr>
        <w:pStyle w:val="afa"/>
        <w:ind w:left="0" w:right="-5"/>
        <w:jc w:val="both"/>
      </w:pPr>
      <w:r>
        <w:t xml:space="preserve">          </w:t>
      </w:r>
      <w:r w:rsidR="00F403F7" w:rsidRPr="00F403F7">
        <w:rPr>
          <w:noProof/>
          <w:lang w:eastAsia="ru-RU"/>
        </w:rPr>
        <w:drawing>
          <wp:inline distT="0" distB="0" distL="0" distR="0">
            <wp:extent cx="5410200" cy="3098800"/>
            <wp:effectExtent l="0" t="0" r="0" b="0"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                  </w:t>
      </w:r>
    </w:p>
    <w:p w:rsidR="00ED6000" w:rsidRDefault="0040085D" w:rsidP="00ED6000">
      <w:pPr>
        <w:ind w:firstLine="570"/>
        <w:jc w:val="both"/>
        <w:rPr>
          <w:sz w:val="28"/>
          <w:szCs w:val="28"/>
        </w:rPr>
      </w:pPr>
      <w:r w:rsidRPr="001A0052">
        <w:rPr>
          <w:sz w:val="28"/>
          <w:szCs w:val="28"/>
        </w:rPr>
        <w:t>Структура доходов</w:t>
      </w:r>
      <w:r w:rsidR="001A0052" w:rsidRPr="001A0052">
        <w:rPr>
          <w:sz w:val="28"/>
          <w:szCs w:val="28"/>
        </w:rPr>
        <w:t xml:space="preserve"> в 2023</w:t>
      </w:r>
      <w:r w:rsidRPr="001A0052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изменилась в сторону </w:t>
      </w:r>
      <w:r w:rsidR="001A0052">
        <w:rPr>
          <w:sz w:val="28"/>
          <w:szCs w:val="28"/>
        </w:rPr>
        <w:t xml:space="preserve">уменьшения </w:t>
      </w:r>
      <w:r>
        <w:rPr>
          <w:sz w:val="28"/>
          <w:szCs w:val="28"/>
        </w:rPr>
        <w:t xml:space="preserve">удельного веса налоговых и неналоговых доходов и </w:t>
      </w:r>
      <w:r w:rsidR="001A0052">
        <w:rPr>
          <w:sz w:val="28"/>
          <w:szCs w:val="28"/>
        </w:rPr>
        <w:t>увеличения</w:t>
      </w:r>
      <w:r w:rsidR="00E83528">
        <w:rPr>
          <w:sz w:val="28"/>
          <w:szCs w:val="28"/>
        </w:rPr>
        <w:t xml:space="preserve"> </w:t>
      </w:r>
      <w:r>
        <w:rPr>
          <w:sz w:val="28"/>
          <w:szCs w:val="28"/>
        </w:rPr>
        <w:t>удельного веса безвозмездных поступлений.</w:t>
      </w:r>
    </w:p>
    <w:p w:rsidR="00ED6000" w:rsidRPr="00DC67D4" w:rsidRDefault="00ED6000" w:rsidP="00ED6000">
      <w:pPr>
        <w:jc w:val="right"/>
      </w:pPr>
      <w:r w:rsidRPr="00DC67D4">
        <w:t>Диаграмма 4</w:t>
      </w:r>
    </w:p>
    <w:p w:rsidR="00ED6000" w:rsidRPr="00DC67D4" w:rsidRDefault="00ED6000" w:rsidP="00ED6000">
      <w:pPr>
        <w:jc w:val="center"/>
        <w:rPr>
          <w:b/>
          <w:sz w:val="28"/>
          <w:szCs w:val="28"/>
        </w:rPr>
      </w:pPr>
      <w:r w:rsidRPr="00DC67D4">
        <w:rPr>
          <w:b/>
          <w:sz w:val="28"/>
          <w:szCs w:val="28"/>
        </w:rPr>
        <w:t>Структура доходов бюджета в 202</w:t>
      </w:r>
      <w:r>
        <w:rPr>
          <w:b/>
          <w:sz w:val="28"/>
          <w:szCs w:val="28"/>
        </w:rPr>
        <w:t>3</w:t>
      </w:r>
      <w:r w:rsidRPr="00DC67D4">
        <w:rPr>
          <w:b/>
          <w:sz w:val="28"/>
          <w:szCs w:val="28"/>
        </w:rPr>
        <w:t xml:space="preserve"> году</w:t>
      </w:r>
    </w:p>
    <w:p w:rsidR="00ED6000" w:rsidRDefault="00ED6000" w:rsidP="0040085D">
      <w:pPr>
        <w:ind w:firstLine="570"/>
        <w:jc w:val="both"/>
        <w:rPr>
          <w:sz w:val="28"/>
          <w:szCs w:val="28"/>
        </w:rPr>
      </w:pPr>
    </w:p>
    <w:p w:rsidR="00ED6000" w:rsidRDefault="00ED6000" w:rsidP="0040085D">
      <w:pPr>
        <w:ind w:firstLine="570"/>
        <w:jc w:val="both"/>
        <w:rPr>
          <w:sz w:val="28"/>
          <w:szCs w:val="28"/>
        </w:rPr>
      </w:pPr>
    </w:p>
    <w:p w:rsidR="00ED6000" w:rsidRDefault="00ED6000" w:rsidP="0040085D">
      <w:pPr>
        <w:ind w:firstLine="570"/>
        <w:jc w:val="both"/>
        <w:rPr>
          <w:sz w:val="28"/>
          <w:szCs w:val="28"/>
        </w:rPr>
      </w:pPr>
      <w:r w:rsidRPr="00ED6000">
        <w:rPr>
          <w:noProof/>
          <w:sz w:val="28"/>
          <w:szCs w:val="28"/>
          <w:lang w:eastAsia="ru-RU"/>
        </w:rPr>
        <w:drawing>
          <wp:inline distT="0" distB="0" distL="0" distR="0">
            <wp:extent cx="5244611" cy="2672861"/>
            <wp:effectExtent l="19050" t="0" r="0" b="0"/>
            <wp:docPr id="5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D6000" w:rsidRDefault="00ED6000" w:rsidP="0040085D">
      <w:pPr>
        <w:ind w:firstLine="570"/>
        <w:jc w:val="both"/>
        <w:rPr>
          <w:sz w:val="28"/>
          <w:szCs w:val="28"/>
        </w:rPr>
      </w:pPr>
    </w:p>
    <w:p w:rsidR="0040085D" w:rsidRDefault="008B18F7" w:rsidP="0079696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итогам 2023</w:t>
      </w:r>
      <w:r w:rsidR="0040085D">
        <w:rPr>
          <w:sz w:val="28"/>
          <w:szCs w:val="28"/>
        </w:rPr>
        <w:t xml:space="preserve"> года налоговые и неналоговые доходы в общей сумме </w:t>
      </w:r>
      <w:r w:rsidR="00E82CDF">
        <w:rPr>
          <w:sz w:val="28"/>
          <w:szCs w:val="28"/>
        </w:rPr>
        <w:t xml:space="preserve">   </w:t>
      </w:r>
      <w:r w:rsidRPr="008B18F7">
        <w:rPr>
          <w:sz w:val="28"/>
          <w:szCs w:val="28"/>
        </w:rPr>
        <w:t>321 592,4</w:t>
      </w:r>
      <w:r w:rsidR="004C1D7A">
        <w:rPr>
          <w:sz w:val="28"/>
          <w:szCs w:val="28"/>
        </w:rPr>
        <w:t xml:space="preserve"> тыс. рублей составили 39,3</w:t>
      </w:r>
      <w:r w:rsidR="0040085D">
        <w:rPr>
          <w:sz w:val="28"/>
          <w:szCs w:val="28"/>
        </w:rPr>
        <w:t>% от всех до</w:t>
      </w:r>
      <w:r w:rsidR="008B63E9">
        <w:rPr>
          <w:sz w:val="28"/>
          <w:szCs w:val="28"/>
        </w:rPr>
        <w:t>ходов городск</w:t>
      </w:r>
      <w:r w:rsidR="00AD0F1C">
        <w:rPr>
          <w:sz w:val="28"/>
          <w:szCs w:val="28"/>
        </w:rPr>
        <w:t>ог</w:t>
      </w:r>
      <w:r>
        <w:rPr>
          <w:sz w:val="28"/>
          <w:szCs w:val="28"/>
        </w:rPr>
        <w:t>о бюджета. В 2022</w:t>
      </w:r>
      <w:r w:rsidR="0040085D">
        <w:rPr>
          <w:sz w:val="28"/>
          <w:szCs w:val="28"/>
        </w:rPr>
        <w:t xml:space="preserve"> году собственные доходы го</w:t>
      </w:r>
      <w:r w:rsidR="00AD0F1C">
        <w:rPr>
          <w:sz w:val="28"/>
          <w:szCs w:val="28"/>
        </w:rPr>
        <w:t xml:space="preserve">родского бюджета составляли </w:t>
      </w:r>
      <w:r>
        <w:rPr>
          <w:sz w:val="28"/>
          <w:szCs w:val="28"/>
        </w:rPr>
        <w:t>49,7</w:t>
      </w:r>
      <w:r w:rsidR="0040085D">
        <w:rPr>
          <w:sz w:val="28"/>
          <w:szCs w:val="28"/>
        </w:rPr>
        <w:t xml:space="preserve">%.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источниками формирования собственных дох</w:t>
      </w:r>
      <w:r w:rsidR="00D90308">
        <w:rPr>
          <w:sz w:val="28"/>
          <w:szCs w:val="28"/>
        </w:rPr>
        <w:t>одов городского бюджета являются</w:t>
      </w:r>
      <w:r>
        <w:rPr>
          <w:sz w:val="28"/>
          <w:szCs w:val="28"/>
        </w:rPr>
        <w:t xml:space="preserve"> налоги.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Налоговые д</w:t>
      </w:r>
      <w:r w:rsidR="008B18F7">
        <w:rPr>
          <w:sz w:val="28"/>
          <w:szCs w:val="28"/>
        </w:rPr>
        <w:t>оходы городского бюджета за 2023</w:t>
      </w:r>
      <w:r>
        <w:rPr>
          <w:sz w:val="28"/>
          <w:szCs w:val="28"/>
        </w:rPr>
        <w:t xml:space="preserve"> год составили </w:t>
      </w:r>
      <w:r w:rsidR="00A6394C">
        <w:rPr>
          <w:sz w:val="28"/>
          <w:szCs w:val="28"/>
        </w:rPr>
        <w:t>284 776,8</w:t>
      </w:r>
      <w:r w:rsidR="00C2737B">
        <w:rPr>
          <w:sz w:val="28"/>
          <w:szCs w:val="28"/>
        </w:rPr>
        <w:t xml:space="preserve"> тыс. рублей (</w:t>
      </w:r>
      <w:r w:rsidR="00A6394C">
        <w:rPr>
          <w:sz w:val="28"/>
          <w:szCs w:val="28"/>
        </w:rPr>
        <w:t>88,6</w:t>
      </w:r>
      <w:r>
        <w:rPr>
          <w:sz w:val="28"/>
          <w:szCs w:val="28"/>
        </w:rPr>
        <w:t>% от собственных доходов городского бюджета)</w:t>
      </w:r>
      <w:r w:rsidR="00FA1CA0">
        <w:rPr>
          <w:sz w:val="28"/>
          <w:szCs w:val="28"/>
        </w:rPr>
        <w:t xml:space="preserve">. Поступление налоговых доходов </w:t>
      </w:r>
      <w:r w:rsidR="00A6394C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 на </w:t>
      </w:r>
      <w:r w:rsidR="00A6394C">
        <w:rPr>
          <w:sz w:val="28"/>
          <w:szCs w:val="28"/>
        </w:rPr>
        <w:t>24 757,</w:t>
      </w:r>
      <w:r w:rsidR="004C1D7A">
        <w:rPr>
          <w:sz w:val="28"/>
          <w:szCs w:val="28"/>
        </w:rPr>
        <w:t>2</w:t>
      </w:r>
      <w:r w:rsidR="00A6394C">
        <w:rPr>
          <w:sz w:val="28"/>
          <w:szCs w:val="28"/>
        </w:rPr>
        <w:t xml:space="preserve"> тыс. рублей к уровню 2022</w:t>
      </w:r>
      <w:r>
        <w:rPr>
          <w:sz w:val="28"/>
          <w:szCs w:val="28"/>
        </w:rPr>
        <w:t xml:space="preserve"> года (</w:t>
      </w:r>
      <w:r w:rsidR="004C1D7A">
        <w:rPr>
          <w:sz w:val="28"/>
          <w:szCs w:val="28"/>
        </w:rPr>
        <w:t>260 019,6</w:t>
      </w:r>
      <w:r w:rsidR="00347CD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руб.)</w:t>
      </w:r>
      <w:r w:rsidR="0022515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Основным (</w:t>
      </w:r>
      <w:proofErr w:type="spellStart"/>
      <w:r>
        <w:rPr>
          <w:sz w:val="28"/>
          <w:szCs w:val="28"/>
        </w:rPr>
        <w:t>бюджетообразующим</w:t>
      </w:r>
      <w:proofErr w:type="spellEnd"/>
      <w:r>
        <w:rPr>
          <w:sz w:val="28"/>
          <w:szCs w:val="28"/>
        </w:rPr>
        <w:t>) налоговым доходом городского бюджета яв</w:t>
      </w:r>
      <w:r w:rsidR="00D90DFB">
        <w:rPr>
          <w:sz w:val="28"/>
          <w:szCs w:val="28"/>
        </w:rPr>
        <w:t>ляется налог</w:t>
      </w:r>
      <w:r>
        <w:rPr>
          <w:sz w:val="28"/>
          <w:szCs w:val="28"/>
        </w:rPr>
        <w:t xml:space="preserve"> </w:t>
      </w:r>
      <w:r w:rsidR="00A73B42">
        <w:rPr>
          <w:sz w:val="28"/>
          <w:szCs w:val="28"/>
        </w:rPr>
        <w:t xml:space="preserve">на доходы физических лиц </w:t>
      </w:r>
      <w:r>
        <w:rPr>
          <w:sz w:val="28"/>
          <w:szCs w:val="28"/>
        </w:rPr>
        <w:t xml:space="preserve">в сумме </w:t>
      </w:r>
      <w:r w:rsidR="00A73B42">
        <w:rPr>
          <w:sz w:val="28"/>
          <w:szCs w:val="28"/>
        </w:rPr>
        <w:t>141 564,8</w:t>
      </w:r>
      <w:r>
        <w:rPr>
          <w:sz w:val="28"/>
          <w:szCs w:val="28"/>
        </w:rPr>
        <w:t xml:space="preserve"> тыс. рублей, или </w:t>
      </w:r>
      <w:r w:rsidR="004C1D7A">
        <w:rPr>
          <w:sz w:val="28"/>
          <w:szCs w:val="28"/>
        </w:rPr>
        <w:t>44,0</w:t>
      </w:r>
      <w:r>
        <w:rPr>
          <w:sz w:val="28"/>
          <w:szCs w:val="28"/>
        </w:rPr>
        <w:t>% от общего объёма налоговых и неналого</w:t>
      </w:r>
      <w:r w:rsidR="00BC089C">
        <w:rPr>
          <w:sz w:val="28"/>
          <w:szCs w:val="28"/>
        </w:rPr>
        <w:t xml:space="preserve">вых доходов. </w:t>
      </w:r>
      <w:r w:rsidR="008B4D26">
        <w:rPr>
          <w:sz w:val="28"/>
          <w:szCs w:val="28"/>
        </w:rPr>
        <w:t>По сравнению с 2022</w:t>
      </w:r>
      <w:r>
        <w:rPr>
          <w:sz w:val="28"/>
          <w:szCs w:val="28"/>
        </w:rPr>
        <w:t xml:space="preserve"> годом посту</w:t>
      </w:r>
      <w:r w:rsidR="006051B9">
        <w:rPr>
          <w:sz w:val="28"/>
          <w:szCs w:val="28"/>
        </w:rPr>
        <w:t xml:space="preserve">пление налога </w:t>
      </w:r>
      <w:r w:rsidR="008B4D26">
        <w:rPr>
          <w:sz w:val="28"/>
          <w:szCs w:val="28"/>
        </w:rPr>
        <w:t>на доходы физических лиц увеличилось</w:t>
      </w:r>
      <w:r>
        <w:rPr>
          <w:sz w:val="28"/>
          <w:szCs w:val="28"/>
        </w:rPr>
        <w:t xml:space="preserve"> на </w:t>
      </w:r>
      <w:r w:rsidR="008B4D26">
        <w:rPr>
          <w:sz w:val="28"/>
          <w:szCs w:val="28"/>
        </w:rPr>
        <w:t>24 166,1</w:t>
      </w:r>
      <w:r>
        <w:rPr>
          <w:sz w:val="28"/>
          <w:szCs w:val="28"/>
        </w:rPr>
        <w:t xml:space="preserve"> тыс. рублей. </w:t>
      </w:r>
    </w:p>
    <w:p w:rsidR="00F50312" w:rsidRDefault="00F50312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50312">
        <w:rPr>
          <w:sz w:val="28"/>
          <w:szCs w:val="28"/>
        </w:rPr>
        <w:t>Следующим по величине в 2023 году является земельный налог, удельный в</w:t>
      </w:r>
      <w:r>
        <w:rPr>
          <w:sz w:val="28"/>
          <w:szCs w:val="28"/>
        </w:rPr>
        <w:t>ес которого составил 27,9</w:t>
      </w:r>
      <w:r w:rsidRPr="00F50312">
        <w:rPr>
          <w:sz w:val="28"/>
          <w:szCs w:val="28"/>
        </w:rPr>
        <w:t>% собственных доходов или 89 732,0 ты</w:t>
      </w:r>
      <w:r>
        <w:rPr>
          <w:sz w:val="28"/>
          <w:szCs w:val="28"/>
        </w:rPr>
        <w:t>с. рублей, это составляет 102,5</w:t>
      </w:r>
      <w:r w:rsidRPr="00F50312">
        <w:rPr>
          <w:sz w:val="28"/>
          <w:szCs w:val="28"/>
        </w:rPr>
        <w:t>% к</w:t>
      </w:r>
      <w:r>
        <w:rPr>
          <w:sz w:val="28"/>
          <w:szCs w:val="28"/>
        </w:rPr>
        <w:t xml:space="preserve"> уточненному плану и 78,8</w:t>
      </w:r>
      <w:r w:rsidRPr="00F50312">
        <w:rPr>
          <w:sz w:val="28"/>
          <w:szCs w:val="28"/>
        </w:rPr>
        <w:t>% к факту предыдущего года.</w:t>
      </w:r>
      <w:r w:rsidR="004D0E29" w:rsidRPr="004D0E29">
        <w:rPr>
          <w:sz w:val="28"/>
          <w:szCs w:val="28"/>
        </w:rPr>
        <w:t xml:space="preserve"> </w:t>
      </w:r>
      <w:r w:rsidR="004D0E29" w:rsidRPr="002F5C57">
        <w:rPr>
          <w:sz w:val="28"/>
          <w:szCs w:val="28"/>
        </w:rPr>
        <w:t xml:space="preserve">Из общей суммы земельного налога от физических лиц поступило </w:t>
      </w:r>
      <w:r w:rsidR="004D0E29">
        <w:rPr>
          <w:sz w:val="28"/>
          <w:szCs w:val="28"/>
        </w:rPr>
        <w:t>22 597,9</w:t>
      </w:r>
      <w:r w:rsidR="004D0E29" w:rsidRPr="002F5C57">
        <w:rPr>
          <w:sz w:val="28"/>
          <w:szCs w:val="28"/>
        </w:rPr>
        <w:t xml:space="preserve"> тыс. рублей, от юридических – </w:t>
      </w:r>
      <w:r w:rsidR="004D0E29">
        <w:rPr>
          <w:sz w:val="28"/>
          <w:szCs w:val="28"/>
        </w:rPr>
        <w:t>67 134,1</w:t>
      </w:r>
      <w:r w:rsidR="004D0E29" w:rsidRPr="002F5C57">
        <w:rPr>
          <w:sz w:val="28"/>
          <w:szCs w:val="28"/>
        </w:rPr>
        <w:t xml:space="preserve"> тыс. рублей.</w:t>
      </w:r>
    </w:p>
    <w:p w:rsidR="0040085D" w:rsidRDefault="00502F3D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67437">
        <w:rPr>
          <w:sz w:val="28"/>
          <w:szCs w:val="28"/>
        </w:rPr>
        <w:t xml:space="preserve">   </w:t>
      </w:r>
      <w:r w:rsidR="0040085D" w:rsidRPr="00502F3D">
        <w:rPr>
          <w:sz w:val="28"/>
          <w:szCs w:val="28"/>
        </w:rPr>
        <w:t>В отчётном</w:t>
      </w:r>
      <w:r w:rsidR="0040085D">
        <w:rPr>
          <w:sz w:val="28"/>
          <w:szCs w:val="28"/>
        </w:rPr>
        <w:t xml:space="preserve"> году в городской  бюджет поступили налоги на товары, реализуемые на территории Российской Федерации (акцизы) в сумме </w:t>
      </w:r>
      <w:r w:rsidR="00101E1E">
        <w:rPr>
          <w:sz w:val="28"/>
          <w:szCs w:val="28"/>
        </w:rPr>
        <w:t>11</w:t>
      </w:r>
      <w:r>
        <w:rPr>
          <w:sz w:val="28"/>
          <w:szCs w:val="28"/>
        </w:rPr>
        <w:t> 575,3 тыс. руб. (3,6</w:t>
      </w:r>
      <w:r w:rsidR="0040085D">
        <w:rPr>
          <w:sz w:val="28"/>
          <w:szCs w:val="28"/>
        </w:rPr>
        <w:t xml:space="preserve">% от собственных доходов городского бюджета). </w:t>
      </w:r>
    </w:p>
    <w:p w:rsidR="0040085D" w:rsidRDefault="00667437" w:rsidP="00667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96CF7" w:rsidRPr="00502F3D">
        <w:rPr>
          <w:sz w:val="28"/>
          <w:szCs w:val="28"/>
        </w:rPr>
        <w:t>Налог на имущество физических лиц так</w:t>
      </w:r>
      <w:r w:rsidR="00E96CF7">
        <w:rPr>
          <w:sz w:val="28"/>
          <w:szCs w:val="28"/>
        </w:rPr>
        <w:t xml:space="preserve"> </w:t>
      </w:r>
      <w:r w:rsidR="00E96CF7" w:rsidRPr="00502F3D">
        <w:rPr>
          <w:sz w:val="28"/>
          <w:szCs w:val="28"/>
        </w:rPr>
        <w:t>же, как и земельный является местным налогом и в 2023 году его поступления составили – 39 720,7 тыс. рублей, что в 2,5 раза больше предыдущего года.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Нен</w:t>
      </w:r>
      <w:r w:rsidR="00E96CF7">
        <w:rPr>
          <w:sz w:val="28"/>
          <w:szCs w:val="28"/>
        </w:rPr>
        <w:t>алоговые доходы поступили в 2023</w:t>
      </w:r>
      <w:r>
        <w:rPr>
          <w:sz w:val="28"/>
          <w:szCs w:val="28"/>
        </w:rPr>
        <w:t xml:space="preserve"> году в сумме </w:t>
      </w:r>
      <w:r w:rsidR="00E96CF7">
        <w:rPr>
          <w:sz w:val="28"/>
          <w:szCs w:val="28"/>
        </w:rPr>
        <w:t>36 815,6</w:t>
      </w:r>
      <w:r w:rsidR="00C846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что составляет </w:t>
      </w:r>
      <w:r w:rsidR="00E96CF7">
        <w:rPr>
          <w:sz w:val="28"/>
          <w:szCs w:val="28"/>
        </w:rPr>
        <w:t>11,4</w:t>
      </w:r>
      <w:r>
        <w:rPr>
          <w:sz w:val="28"/>
          <w:szCs w:val="28"/>
        </w:rPr>
        <w:t xml:space="preserve">% от общего объёма налоговых и неналоговых доходов городского бюджета. </w:t>
      </w:r>
    </w:p>
    <w:p w:rsidR="00363B2F" w:rsidRDefault="00667437" w:rsidP="00363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 w:rsidRPr="00F61F8F">
        <w:rPr>
          <w:sz w:val="28"/>
          <w:szCs w:val="28"/>
        </w:rPr>
        <w:t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</w:t>
      </w:r>
      <w:r w:rsidR="0040085D" w:rsidRPr="00595E53">
        <w:rPr>
          <w:sz w:val="28"/>
          <w:szCs w:val="28"/>
        </w:rPr>
        <w:t xml:space="preserve">. </w:t>
      </w:r>
      <w:r w:rsidR="001E68CB">
        <w:rPr>
          <w:sz w:val="28"/>
          <w:szCs w:val="28"/>
        </w:rPr>
        <w:t>В 2023</w:t>
      </w:r>
      <w:r w:rsidR="0040085D" w:rsidRPr="00595E53">
        <w:rPr>
          <w:sz w:val="28"/>
          <w:szCs w:val="28"/>
        </w:rPr>
        <w:t xml:space="preserve"> году платежи за аренду земли поступали по нормативу 50% и составили </w:t>
      </w:r>
      <w:r w:rsidR="001E68CB">
        <w:rPr>
          <w:sz w:val="28"/>
          <w:szCs w:val="28"/>
        </w:rPr>
        <w:t>16 491,1</w:t>
      </w:r>
      <w:r w:rsidR="009D43B0" w:rsidRPr="00595E53">
        <w:rPr>
          <w:sz w:val="28"/>
          <w:szCs w:val="28"/>
        </w:rPr>
        <w:t xml:space="preserve"> тыс. рублей, </w:t>
      </w:r>
      <w:r w:rsidR="00363B2F" w:rsidRPr="00363B2F">
        <w:rPr>
          <w:sz w:val="28"/>
          <w:szCs w:val="28"/>
        </w:rPr>
        <w:t xml:space="preserve">что больше поступлений 2022 года на 2 070,6 тыс. рублей. </w:t>
      </w:r>
    </w:p>
    <w:p w:rsidR="0040085D" w:rsidRPr="00206611" w:rsidRDefault="00363B2F" w:rsidP="00363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0085D" w:rsidRPr="00112046">
        <w:rPr>
          <w:sz w:val="28"/>
          <w:szCs w:val="28"/>
        </w:rPr>
        <w:t xml:space="preserve">От сдачи в аренду муниципального имущества поступило </w:t>
      </w:r>
      <w:r>
        <w:rPr>
          <w:sz w:val="28"/>
          <w:szCs w:val="28"/>
        </w:rPr>
        <w:t>3 325,5</w:t>
      </w:r>
      <w:r w:rsidR="0040085D" w:rsidRPr="00112046">
        <w:rPr>
          <w:sz w:val="28"/>
          <w:szCs w:val="28"/>
        </w:rPr>
        <w:t xml:space="preserve"> тыс. рублей, </w:t>
      </w:r>
      <w:r w:rsidR="000F74BB" w:rsidRPr="00112046">
        <w:rPr>
          <w:sz w:val="28"/>
          <w:szCs w:val="28"/>
        </w:rPr>
        <w:t xml:space="preserve">что </w:t>
      </w:r>
      <w:r>
        <w:rPr>
          <w:sz w:val="28"/>
          <w:szCs w:val="28"/>
        </w:rPr>
        <w:t>меньше</w:t>
      </w:r>
      <w:r w:rsidR="00D95B65" w:rsidRPr="00112046">
        <w:rPr>
          <w:sz w:val="28"/>
          <w:szCs w:val="28"/>
        </w:rPr>
        <w:t xml:space="preserve"> поступлений</w:t>
      </w:r>
      <w:r>
        <w:rPr>
          <w:sz w:val="28"/>
          <w:szCs w:val="28"/>
        </w:rPr>
        <w:t xml:space="preserve"> 2022</w:t>
      </w:r>
      <w:r w:rsidR="0040085D" w:rsidRPr="00206611">
        <w:rPr>
          <w:sz w:val="28"/>
          <w:szCs w:val="28"/>
        </w:rPr>
        <w:t xml:space="preserve"> года </w:t>
      </w:r>
      <w:r w:rsidR="00DB04D5">
        <w:rPr>
          <w:sz w:val="28"/>
          <w:szCs w:val="28"/>
        </w:rPr>
        <w:t xml:space="preserve">на </w:t>
      </w:r>
      <w:r>
        <w:rPr>
          <w:sz w:val="28"/>
          <w:szCs w:val="28"/>
        </w:rPr>
        <w:t>384,6</w:t>
      </w:r>
      <w:r w:rsidR="000F74BB" w:rsidRPr="00206611">
        <w:rPr>
          <w:sz w:val="28"/>
          <w:szCs w:val="28"/>
        </w:rPr>
        <w:t xml:space="preserve"> тыс. рублей</w:t>
      </w:r>
      <w:r w:rsidR="0040085D" w:rsidRPr="00206611">
        <w:rPr>
          <w:sz w:val="28"/>
          <w:szCs w:val="28"/>
        </w:rPr>
        <w:t xml:space="preserve">. </w:t>
      </w:r>
    </w:p>
    <w:p w:rsidR="0040085D" w:rsidRPr="00843A08" w:rsidRDefault="00363B2F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0085D" w:rsidRPr="00743B2A">
        <w:rPr>
          <w:sz w:val="28"/>
          <w:szCs w:val="28"/>
        </w:rPr>
        <w:t>От продажи муниципального</w:t>
      </w:r>
      <w:r w:rsidR="0040085D" w:rsidRPr="00206611">
        <w:rPr>
          <w:sz w:val="28"/>
          <w:szCs w:val="28"/>
        </w:rPr>
        <w:t xml:space="preserve"> имущест</w:t>
      </w:r>
      <w:r w:rsidR="00206611">
        <w:rPr>
          <w:sz w:val="28"/>
          <w:szCs w:val="28"/>
        </w:rPr>
        <w:t>ва в</w:t>
      </w:r>
      <w:r w:rsidR="00141D62">
        <w:rPr>
          <w:sz w:val="28"/>
          <w:szCs w:val="28"/>
        </w:rPr>
        <w:t xml:space="preserve"> 2023</w:t>
      </w:r>
      <w:r w:rsidR="0040085D" w:rsidRPr="00206611">
        <w:rPr>
          <w:sz w:val="28"/>
          <w:szCs w:val="28"/>
        </w:rPr>
        <w:t xml:space="preserve"> году в городской</w:t>
      </w:r>
      <w:r w:rsidR="0040085D" w:rsidRPr="00F61F8F">
        <w:rPr>
          <w:sz w:val="28"/>
          <w:szCs w:val="28"/>
        </w:rPr>
        <w:t xml:space="preserve"> бюджет поступили денежные средства в сумме </w:t>
      </w:r>
      <w:r w:rsidR="00141D62">
        <w:rPr>
          <w:sz w:val="28"/>
          <w:szCs w:val="28"/>
        </w:rPr>
        <w:t>2 120,4</w:t>
      </w:r>
      <w:r w:rsidR="00843A08">
        <w:rPr>
          <w:sz w:val="28"/>
          <w:szCs w:val="28"/>
        </w:rPr>
        <w:t xml:space="preserve"> </w:t>
      </w:r>
      <w:r w:rsidR="0040085D" w:rsidRPr="00F61F8F">
        <w:rPr>
          <w:sz w:val="28"/>
          <w:szCs w:val="28"/>
        </w:rPr>
        <w:t>тыс. рублей</w:t>
      </w:r>
      <w:r w:rsidR="00843A08">
        <w:rPr>
          <w:sz w:val="28"/>
          <w:szCs w:val="28"/>
        </w:rPr>
        <w:t xml:space="preserve">, что </w:t>
      </w:r>
      <w:r w:rsidR="00FA4C5A">
        <w:rPr>
          <w:sz w:val="28"/>
          <w:szCs w:val="28"/>
        </w:rPr>
        <w:t>меньше</w:t>
      </w:r>
      <w:r w:rsidR="00843A08">
        <w:rPr>
          <w:sz w:val="28"/>
          <w:szCs w:val="28"/>
        </w:rPr>
        <w:t xml:space="preserve"> </w:t>
      </w:r>
      <w:r w:rsidR="00FA4C5A">
        <w:rPr>
          <w:sz w:val="28"/>
          <w:szCs w:val="28"/>
        </w:rPr>
        <w:t>поступлений 2022</w:t>
      </w:r>
      <w:r w:rsidR="00843A08" w:rsidRPr="00F61F8F">
        <w:rPr>
          <w:sz w:val="28"/>
          <w:szCs w:val="28"/>
        </w:rPr>
        <w:t xml:space="preserve"> года</w:t>
      </w:r>
      <w:r w:rsidR="00FA4C5A">
        <w:rPr>
          <w:sz w:val="28"/>
          <w:szCs w:val="28"/>
        </w:rPr>
        <w:t xml:space="preserve"> на 4 431,8 тыс. рублей</w:t>
      </w:r>
      <w:r w:rsidR="00843A08">
        <w:rPr>
          <w:sz w:val="28"/>
          <w:szCs w:val="28"/>
        </w:rPr>
        <w:t>.</w:t>
      </w:r>
    </w:p>
    <w:p w:rsidR="00670E0A" w:rsidRDefault="00670E0A" w:rsidP="00F22D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70E0A">
        <w:rPr>
          <w:sz w:val="28"/>
          <w:szCs w:val="28"/>
        </w:rPr>
        <w:t>От продажи земельных участков по</w:t>
      </w:r>
      <w:r w:rsidR="00537185">
        <w:rPr>
          <w:sz w:val="28"/>
          <w:szCs w:val="28"/>
        </w:rPr>
        <w:t xml:space="preserve">ступили средства в сумме </w:t>
      </w:r>
      <w:r w:rsidR="004D6CA1">
        <w:rPr>
          <w:sz w:val="28"/>
          <w:szCs w:val="28"/>
        </w:rPr>
        <w:t>3 846,6</w:t>
      </w:r>
      <w:r w:rsidRPr="00670E0A">
        <w:rPr>
          <w:sz w:val="28"/>
          <w:szCs w:val="28"/>
        </w:rPr>
        <w:t xml:space="preserve"> тыс. рублей, что </w:t>
      </w:r>
      <w:r w:rsidR="001F2886">
        <w:rPr>
          <w:sz w:val="28"/>
          <w:szCs w:val="28"/>
        </w:rPr>
        <w:t>больше</w:t>
      </w:r>
      <w:r w:rsidRPr="00670E0A">
        <w:rPr>
          <w:sz w:val="28"/>
          <w:szCs w:val="28"/>
        </w:rPr>
        <w:t xml:space="preserve"> </w:t>
      </w:r>
      <w:r w:rsidR="001F2886">
        <w:rPr>
          <w:sz w:val="28"/>
          <w:szCs w:val="28"/>
        </w:rPr>
        <w:t>поступлений 2022</w:t>
      </w:r>
      <w:r w:rsidRPr="00670E0A">
        <w:rPr>
          <w:sz w:val="28"/>
          <w:szCs w:val="28"/>
        </w:rPr>
        <w:t xml:space="preserve"> года </w:t>
      </w:r>
      <w:r w:rsidR="001F2886">
        <w:rPr>
          <w:sz w:val="28"/>
          <w:szCs w:val="28"/>
        </w:rPr>
        <w:t xml:space="preserve">на </w:t>
      </w:r>
      <w:r w:rsidR="004D6CA1">
        <w:rPr>
          <w:sz w:val="28"/>
          <w:szCs w:val="28"/>
        </w:rPr>
        <w:t>2 837,6</w:t>
      </w:r>
      <w:r w:rsidR="001F2886">
        <w:rPr>
          <w:sz w:val="28"/>
          <w:szCs w:val="28"/>
        </w:rPr>
        <w:t xml:space="preserve"> тыс. рублей</w:t>
      </w:r>
      <w:r w:rsidRPr="00670E0A">
        <w:rPr>
          <w:sz w:val="28"/>
          <w:szCs w:val="28"/>
        </w:rPr>
        <w:t>.</w:t>
      </w:r>
    </w:p>
    <w:p w:rsidR="00A945BC" w:rsidRPr="00A945BC" w:rsidRDefault="00670E0A" w:rsidP="00A945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945BC" w:rsidRPr="00A945BC">
        <w:rPr>
          <w:sz w:val="28"/>
          <w:szCs w:val="28"/>
        </w:rPr>
        <w:t xml:space="preserve">Доходы от оказания платных услуг поступили в сумме 9 598,9 (8 191,4) тыс. рублей это больше поступлений предыдущего года на 1 407,5 тыс. рублей. </w:t>
      </w:r>
    </w:p>
    <w:p w:rsidR="00A945BC" w:rsidRPr="00A945BC" w:rsidRDefault="00A945BC" w:rsidP="00A945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945BC">
        <w:rPr>
          <w:sz w:val="28"/>
          <w:szCs w:val="28"/>
        </w:rPr>
        <w:t xml:space="preserve">Доходы от оказания платных услуг оказываемые учреждениями культуры составили – </w:t>
      </w:r>
      <w:r w:rsidR="00A9145F" w:rsidRPr="00A9145F">
        <w:rPr>
          <w:sz w:val="28"/>
          <w:szCs w:val="28"/>
        </w:rPr>
        <w:t>8 639,4</w:t>
      </w:r>
      <w:r w:rsidRPr="00A945BC">
        <w:rPr>
          <w:sz w:val="28"/>
          <w:szCs w:val="28"/>
        </w:rPr>
        <w:t xml:space="preserve"> (7 483,4) тыс. рублей, в том числе:</w:t>
      </w:r>
    </w:p>
    <w:p w:rsidR="00A945BC" w:rsidRPr="00A945BC" w:rsidRDefault="00A945BC" w:rsidP="00A945BC">
      <w:pPr>
        <w:jc w:val="both"/>
        <w:rPr>
          <w:sz w:val="28"/>
          <w:szCs w:val="28"/>
        </w:rPr>
      </w:pPr>
      <w:r w:rsidRPr="00A945BC">
        <w:rPr>
          <w:sz w:val="28"/>
          <w:szCs w:val="28"/>
        </w:rPr>
        <w:t>МКУ г.п.г. Россошь «ДРРК» - 6 596,7 (5 808,0) тыс. рублей</w:t>
      </w:r>
    </w:p>
    <w:p w:rsidR="00A945BC" w:rsidRPr="00A945BC" w:rsidRDefault="00A945BC" w:rsidP="00A945BC">
      <w:pPr>
        <w:jc w:val="both"/>
        <w:rPr>
          <w:sz w:val="28"/>
          <w:szCs w:val="28"/>
        </w:rPr>
      </w:pPr>
      <w:r w:rsidRPr="00A945BC">
        <w:rPr>
          <w:sz w:val="28"/>
          <w:szCs w:val="28"/>
        </w:rPr>
        <w:t>МКУ г.п.г. Россошь КДО «Вдохновение» - 484,1 (252,8) тыс. рублей,</w:t>
      </w:r>
    </w:p>
    <w:p w:rsidR="00A945BC" w:rsidRPr="00A945BC" w:rsidRDefault="00A945BC" w:rsidP="00A945BC">
      <w:pPr>
        <w:jc w:val="both"/>
        <w:rPr>
          <w:sz w:val="28"/>
          <w:szCs w:val="28"/>
        </w:rPr>
      </w:pPr>
      <w:r w:rsidRPr="00A945BC">
        <w:rPr>
          <w:sz w:val="28"/>
          <w:szCs w:val="28"/>
        </w:rPr>
        <w:lastRenderedPageBreak/>
        <w:t>МКУК г.п.г. Россошь ДТ «РАМС» - 1 558,6 (1 422,6) тыс. рублей.</w:t>
      </w:r>
    </w:p>
    <w:p w:rsidR="00A945BC" w:rsidRPr="00A945BC" w:rsidRDefault="00A945BC" w:rsidP="00A945BC">
      <w:pPr>
        <w:jc w:val="both"/>
        <w:rPr>
          <w:sz w:val="28"/>
          <w:szCs w:val="28"/>
        </w:rPr>
      </w:pPr>
    </w:p>
    <w:p w:rsidR="00A945BC" w:rsidRDefault="00A945BC" w:rsidP="00A945BC">
      <w:pPr>
        <w:jc w:val="both"/>
        <w:rPr>
          <w:sz w:val="28"/>
          <w:szCs w:val="28"/>
        </w:rPr>
      </w:pPr>
      <w:r w:rsidRPr="00A945BC">
        <w:rPr>
          <w:sz w:val="28"/>
          <w:szCs w:val="28"/>
        </w:rPr>
        <w:t>МКУ г.п.г. Россошь «Центр по ГО и защите от ЧС» - 924,6 тыс. рублей.</w:t>
      </w:r>
    </w:p>
    <w:p w:rsidR="0040085D" w:rsidRDefault="005412F9" w:rsidP="00A945BC">
      <w:pPr>
        <w:jc w:val="both"/>
        <w:rPr>
          <w:sz w:val="28"/>
          <w:szCs w:val="28"/>
        </w:rPr>
      </w:pPr>
      <w:r w:rsidRPr="005412F9">
        <w:rPr>
          <w:sz w:val="28"/>
          <w:szCs w:val="28"/>
        </w:rPr>
        <w:tab/>
      </w:r>
    </w:p>
    <w:p w:rsidR="005412F9" w:rsidRPr="00F61F8F" w:rsidRDefault="007801EC" w:rsidP="007801EC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1818C1">
        <w:rPr>
          <w:sz w:val="28"/>
          <w:szCs w:val="28"/>
        </w:rPr>
        <w:t>Таблица №3</w:t>
      </w:r>
    </w:p>
    <w:p w:rsidR="00CE2C78" w:rsidRPr="001818C1" w:rsidRDefault="0040085D" w:rsidP="00094954">
      <w:pPr>
        <w:tabs>
          <w:tab w:val="left" w:pos="8505"/>
        </w:tabs>
        <w:ind w:firstLine="57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Исполнение до</w:t>
      </w:r>
      <w:r w:rsidR="00C71601">
        <w:rPr>
          <w:b/>
          <w:sz w:val="28"/>
          <w:szCs w:val="28"/>
        </w:rPr>
        <w:t>х</w:t>
      </w:r>
      <w:r w:rsidR="00EB5517">
        <w:rPr>
          <w:b/>
          <w:sz w:val="28"/>
          <w:szCs w:val="28"/>
        </w:rPr>
        <w:t>одов (собственные доходы) в 2023</w:t>
      </w:r>
      <w:r>
        <w:rPr>
          <w:b/>
          <w:sz w:val="28"/>
          <w:szCs w:val="28"/>
        </w:rPr>
        <w:t xml:space="preserve"> году</w:t>
      </w:r>
      <w:r w:rsidR="009A3C4A">
        <w:t xml:space="preserve">                                                                                                                          </w:t>
      </w:r>
    </w:p>
    <w:p w:rsidR="0040085D" w:rsidRPr="00E748E4" w:rsidRDefault="009A3C4A" w:rsidP="009A3C4A">
      <w:pPr>
        <w:jc w:val="center"/>
      </w:pPr>
      <w:r>
        <w:t xml:space="preserve">                                                                                                                                          </w:t>
      </w:r>
      <w:r w:rsidR="0040085D" w:rsidRPr="00E748E4">
        <w:t>(тыс.</w:t>
      </w:r>
      <w:r w:rsidR="00F00071" w:rsidRPr="00E748E4">
        <w:t xml:space="preserve"> </w:t>
      </w:r>
      <w:r w:rsidR="0040085D" w:rsidRPr="00E748E4"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125"/>
        <w:gridCol w:w="1417"/>
        <w:gridCol w:w="1418"/>
        <w:gridCol w:w="1417"/>
        <w:gridCol w:w="1276"/>
        <w:gridCol w:w="992"/>
      </w:tblGrid>
      <w:tr w:rsidR="00C71601" w:rsidTr="00094954">
        <w:trPr>
          <w:trHeight w:val="916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</w:p>
          <w:p w:rsidR="00C71601" w:rsidRPr="008A37A3" w:rsidRDefault="00C71601" w:rsidP="00867C65">
            <w:pPr>
              <w:jc w:val="center"/>
            </w:pPr>
          </w:p>
          <w:p w:rsidR="00C71601" w:rsidRPr="008A37A3" w:rsidRDefault="00C71601" w:rsidP="00867C65">
            <w:pPr>
              <w:jc w:val="center"/>
            </w:pPr>
            <w:r w:rsidRPr="008A37A3">
              <w:t>Наименование дохода</w:t>
            </w:r>
          </w:p>
          <w:p w:rsidR="00C71601" w:rsidRPr="008A37A3" w:rsidRDefault="00C71601" w:rsidP="00867C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EB5517" w:rsidP="00867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за 2022</w:t>
            </w:r>
            <w:r w:rsidR="00C71601"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Плановые значения 20</w:t>
            </w:r>
            <w:r w:rsidR="00EB5517">
              <w:rPr>
                <w:sz w:val="20"/>
                <w:szCs w:val="20"/>
              </w:rPr>
              <w:t>23</w:t>
            </w:r>
            <w:r w:rsidRPr="008A37A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Исполнено за 20</w:t>
            </w:r>
            <w:r w:rsidR="00EB5517">
              <w:rPr>
                <w:sz w:val="20"/>
                <w:szCs w:val="20"/>
              </w:rPr>
              <w:t>23</w:t>
            </w:r>
            <w:r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Структура в %</w:t>
            </w:r>
          </w:p>
        </w:tc>
      </w:tr>
      <w:tr w:rsidR="00EB5517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pPr>
              <w:rPr>
                <w:b/>
              </w:rPr>
            </w:pPr>
            <w:r w:rsidRPr="008A37A3">
              <w:rPr>
                <w:b/>
              </w:rPr>
              <w:t xml:space="preserve">Налоговые и неналоговые </w:t>
            </w:r>
          </w:p>
          <w:p w:rsidR="00EB5517" w:rsidRPr="008A37A3" w:rsidRDefault="00EB5517" w:rsidP="00867C65">
            <w:pPr>
              <w:rPr>
                <w:b/>
              </w:rPr>
            </w:pPr>
            <w:r w:rsidRPr="008A37A3">
              <w:rPr>
                <w:b/>
              </w:rPr>
              <w:t>доходы,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295 953,4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289 231,9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321 592,4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 w:rsidRPr="008C77FE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</w:tr>
      <w:tr w:rsidR="00EB5517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r w:rsidRPr="008A37A3"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117 398,7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133 600,0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141 564,8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</w:tr>
      <w:tr w:rsidR="00EB5517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r w:rsidRPr="008A37A3">
              <w:t>Налоги на товары реализуемые на территории Российской Федерации (Акцизы)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11 716,7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10 453,6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11 575,3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EB5517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r w:rsidRPr="008A37A3"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7159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53D3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53D31">
              <w:rPr>
                <w:sz w:val="22"/>
                <w:szCs w:val="22"/>
              </w:rPr>
              <w:t>7</w:t>
            </w:r>
          </w:p>
        </w:tc>
      </w:tr>
      <w:tr w:rsidR="00EB5517" w:rsidTr="00094954">
        <w:trPr>
          <w:trHeight w:val="373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r w:rsidRPr="008A37A3"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129 806,8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108 892,8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129 452,7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</w:tr>
      <w:tr w:rsidR="00EB5517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r w:rsidRPr="008A37A3">
              <w:t>До</w:t>
            </w:r>
            <w:r w:rsidRPr="00D0784C">
              <w:t>х</w:t>
            </w:r>
            <w:r w:rsidRPr="008A37A3"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19 536,3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19 758,1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20 791,5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EB5517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r w:rsidRPr="008A37A3">
              <w:t>Доходы от оказания платных услуг и компенсация затрат государства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8 712,6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9 598,9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B5517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r w:rsidRPr="008A37A3"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7 561,2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5 290,1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5 967,0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EB5517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r w:rsidRPr="008A37A3"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Default="00EB5517" w:rsidP="00A04B66">
            <w:pPr>
              <w:jc w:val="center"/>
              <w:rPr>
                <w:sz w:val="22"/>
                <w:szCs w:val="22"/>
              </w:rPr>
            </w:pPr>
          </w:p>
          <w:p w:rsidR="00EB5517" w:rsidRPr="008C77FE" w:rsidRDefault="00EB5517" w:rsidP="00A04B66">
            <w:pPr>
              <w:jc w:val="center"/>
              <w:rPr>
                <w:sz w:val="22"/>
                <w:szCs w:val="22"/>
              </w:rPr>
            </w:pPr>
            <w:r w:rsidRPr="008C77FE">
              <w:rPr>
                <w:sz w:val="22"/>
                <w:szCs w:val="22"/>
              </w:rPr>
              <w:t>0,</w:t>
            </w:r>
            <w:r w:rsidR="00C53D31">
              <w:rPr>
                <w:sz w:val="22"/>
                <w:szCs w:val="22"/>
              </w:rPr>
              <w:t>1</w:t>
            </w:r>
          </w:p>
          <w:p w:rsidR="00EB5517" w:rsidRPr="008C77FE" w:rsidRDefault="00EB5517" w:rsidP="00A04B66">
            <w:pPr>
              <w:jc w:val="center"/>
              <w:rPr>
                <w:sz w:val="22"/>
                <w:szCs w:val="22"/>
              </w:rPr>
            </w:pPr>
          </w:p>
        </w:tc>
      </w:tr>
      <w:tr w:rsidR="00EB5517" w:rsidTr="00094954">
        <w:tc>
          <w:tcPr>
            <w:tcW w:w="3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517" w:rsidRPr="008A37A3" w:rsidRDefault="00EB5517" w:rsidP="00867C65">
            <w:r w:rsidRPr="008A37A3">
              <w:t>Прочие неналоговые доходы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EB5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A14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C53D31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7" w:rsidRPr="008C77FE" w:rsidRDefault="00EB5517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896DDD" w:rsidRDefault="00896DDD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Pr="00DC67D4" w:rsidRDefault="00683A4B" w:rsidP="00683A4B">
      <w:pPr>
        <w:pStyle w:val="aff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C67D4">
        <w:rPr>
          <w:rFonts w:ascii="Times New Roman" w:hAnsi="Times New Roman" w:cs="Times New Roman"/>
          <w:sz w:val="24"/>
          <w:szCs w:val="24"/>
          <w:lang w:val="ru-RU"/>
        </w:rPr>
        <w:lastRenderedPageBreak/>
        <w:t>Диаграмма 5</w:t>
      </w:r>
    </w:p>
    <w:p w:rsidR="00683A4B" w:rsidRPr="00DC67D4" w:rsidRDefault="00683A4B" w:rsidP="00683A4B">
      <w:pPr>
        <w:jc w:val="center"/>
        <w:outlineLvl w:val="0"/>
        <w:rPr>
          <w:b/>
          <w:sz w:val="28"/>
          <w:szCs w:val="28"/>
        </w:rPr>
      </w:pPr>
      <w:r w:rsidRPr="00DC67D4">
        <w:rPr>
          <w:b/>
          <w:sz w:val="28"/>
          <w:szCs w:val="28"/>
        </w:rPr>
        <w:t>Поступления по основным видам</w:t>
      </w:r>
    </w:p>
    <w:p w:rsidR="00683A4B" w:rsidRPr="00DC67D4" w:rsidRDefault="00683A4B" w:rsidP="00683A4B">
      <w:pPr>
        <w:jc w:val="center"/>
        <w:rPr>
          <w:b/>
        </w:rPr>
      </w:pPr>
      <w:r w:rsidRPr="00DC67D4">
        <w:rPr>
          <w:b/>
          <w:sz w:val="28"/>
          <w:szCs w:val="28"/>
        </w:rPr>
        <w:t xml:space="preserve">                                налоговых доходов в 202</w:t>
      </w:r>
      <w:r>
        <w:rPr>
          <w:b/>
          <w:sz w:val="28"/>
          <w:szCs w:val="28"/>
        </w:rPr>
        <w:t>2</w:t>
      </w:r>
      <w:r w:rsidRPr="00DC67D4">
        <w:rPr>
          <w:b/>
          <w:sz w:val="28"/>
          <w:szCs w:val="28"/>
        </w:rPr>
        <w:t xml:space="preserve"> - 202</w:t>
      </w:r>
      <w:r>
        <w:rPr>
          <w:b/>
          <w:sz w:val="28"/>
          <w:szCs w:val="28"/>
        </w:rPr>
        <w:t>3</w:t>
      </w:r>
      <w:r w:rsidRPr="00DC67D4">
        <w:rPr>
          <w:b/>
          <w:sz w:val="28"/>
          <w:szCs w:val="28"/>
        </w:rPr>
        <w:t xml:space="preserve"> годах        </w:t>
      </w:r>
      <w:r w:rsidRPr="00DC67D4">
        <w:rPr>
          <w:b/>
        </w:rPr>
        <w:t xml:space="preserve">            </w:t>
      </w:r>
      <w:r w:rsidRPr="00683A4B">
        <w:t>тыс. руб.</w:t>
      </w: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683A4B" w:rsidRDefault="00683A4B" w:rsidP="00896DDD">
      <w:pPr>
        <w:ind w:firstLine="570"/>
        <w:jc w:val="both"/>
        <w:rPr>
          <w:sz w:val="28"/>
          <w:szCs w:val="28"/>
        </w:rPr>
      </w:pPr>
      <w:r w:rsidRPr="00683A4B">
        <w:rPr>
          <w:noProof/>
          <w:sz w:val="28"/>
          <w:szCs w:val="28"/>
          <w:lang w:eastAsia="ru-RU"/>
        </w:rPr>
        <w:drawing>
          <wp:inline distT="0" distB="0" distL="0" distR="0">
            <wp:extent cx="5226050" cy="3130550"/>
            <wp:effectExtent l="0" t="0" r="0" b="0"/>
            <wp:docPr id="6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474F5A" w:rsidRPr="005C6B20" w:rsidRDefault="00474F5A" w:rsidP="00474F5A">
      <w:pPr>
        <w:pStyle w:val="afa"/>
        <w:ind w:firstLine="709"/>
        <w:jc w:val="right"/>
        <w:rPr>
          <w:spacing w:val="-8"/>
        </w:rPr>
      </w:pPr>
      <w:r w:rsidRPr="005C6B20">
        <w:t>Диаграмма 6</w:t>
      </w:r>
    </w:p>
    <w:p w:rsidR="00474F5A" w:rsidRPr="005C6B20" w:rsidRDefault="00474F5A" w:rsidP="00474F5A">
      <w:pPr>
        <w:pStyle w:val="afa"/>
        <w:jc w:val="center"/>
        <w:rPr>
          <w:b/>
        </w:rPr>
      </w:pPr>
      <w:r w:rsidRPr="005C6B20">
        <w:rPr>
          <w:b/>
        </w:rPr>
        <w:t xml:space="preserve">Структура налоговых доходов бюджета </w:t>
      </w:r>
    </w:p>
    <w:p w:rsidR="00683A4B" w:rsidRDefault="00683A4B" w:rsidP="00896DDD">
      <w:pPr>
        <w:ind w:firstLine="570"/>
        <w:jc w:val="both"/>
        <w:rPr>
          <w:sz w:val="28"/>
          <w:szCs w:val="28"/>
        </w:rPr>
      </w:pPr>
    </w:p>
    <w:p w:rsidR="00474F5A" w:rsidRDefault="00474F5A" w:rsidP="00896DDD">
      <w:pPr>
        <w:ind w:firstLine="570"/>
        <w:jc w:val="both"/>
        <w:rPr>
          <w:sz w:val="28"/>
          <w:szCs w:val="28"/>
        </w:rPr>
      </w:pPr>
      <w:r w:rsidRPr="00474F5A">
        <w:rPr>
          <w:noProof/>
          <w:sz w:val="28"/>
          <w:szCs w:val="28"/>
          <w:lang w:eastAsia="ru-RU"/>
        </w:rPr>
        <w:drawing>
          <wp:inline distT="0" distB="0" distL="0" distR="0">
            <wp:extent cx="5807320" cy="3411415"/>
            <wp:effectExtent l="1905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74F5A" w:rsidRDefault="00474F5A" w:rsidP="00896DDD">
      <w:pPr>
        <w:ind w:firstLine="570"/>
        <w:jc w:val="both"/>
        <w:rPr>
          <w:sz w:val="28"/>
          <w:szCs w:val="28"/>
        </w:rPr>
      </w:pP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</w:t>
      </w:r>
      <w:r w:rsidRPr="003E2B45">
        <w:rPr>
          <w:color w:val="333333"/>
          <w:sz w:val="28"/>
          <w:szCs w:val="28"/>
          <w:shd w:val="clear" w:color="auto" w:fill="FFFFFF"/>
        </w:rPr>
        <w:t>С целью увеличения объема поступлений имущественных налогов за счет сокращения недоимки администрацией городского поселения – город Россошь проведены мероприятия по отработке просроченной задолженности и мероприятия, направленные на своевременное погашение платежей по данным налогам: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lastRenderedPageBreak/>
        <w:t>- задолжникам были направлены 235 писем о необходимости погашения имеющейся задолженности;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>- информация о необходимости уплаты имущественных налогов размещалась и обновлялась в течение года на официальном сайте администрации городского поселения - города Россошь и в социальных сетях;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>- сотрудники отдела социально-экономического развития совместно с судебными приставами по  утвержденному графику осуществляли мероприятия по оповещению должников на дому;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>- на территории города размещены 3 баннера-растяжки с информацией о необходимости погашения налогов.</w:t>
      </w:r>
    </w:p>
    <w:p w:rsidR="003E2B45" w:rsidRPr="003E2B45" w:rsidRDefault="000A475E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</w:t>
      </w:r>
      <w:r w:rsidR="003E2B45" w:rsidRPr="003E2B45">
        <w:rPr>
          <w:color w:val="333333"/>
          <w:sz w:val="28"/>
          <w:szCs w:val="28"/>
          <w:shd w:val="clear" w:color="auto" w:fill="FFFFFF"/>
        </w:rPr>
        <w:t>По состоянию на 01.01.2024 года удельный вес недоимки по земельному налогу и налогу на имущество физических лиц увеличился по сравнению с прошлы</w:t>
      </w:r>
      <w:r w:rsidR="005917BE">
        <w:rPr>
          <w:color w:val="333333"/>
          <w:sz w:val="28"/>
          <w:szCs w:val="28"/>
          <w:shd w:val="clear" w:color="auto" w:fill="FFFFFF"/>
        </w:rPr>
        <w:t>м годом на 1,4% и составил 10,2</w:t>
      </w:r>
      <w:r w:rsidR="003E2B45" w:rsidRPr="003E2B45">
        <w:rPr>
          <w:color w:val="333333"/>
          <w:sz w:val="28"/>
          <w:szCs w:val="28"/>
          <w:shd w:val="clear" w:color="auto" w:fill="FFFFFF"/>
        </w:rPr>
        <w:t>% за счет увеличения недоимки по налогу на имущество физических лиц с 4</w:t>
      </w:r>
      <w:r w:rsidR="00D650DA">
        <w:rPr>
          <w:color w:val="333333"/>
          <w:sz w:val="28"/>
          <w:szCs w:val="28"/>
          <w:shd w:val="clear" w:color="auto" w:fill="FFFFFF"/>
        </w:rPr>
        <w:t xml:space="preserve"> </w:t>
      </w:r>
      <w:r w:rsidR="003E2B45" w:rsidRPr="003E2B45">
        <w:rPr>
          <w:color w:val="333333"/>
          <w:sz w:val="28"/>
          <w:szCs w:val="28"/>
          <w:shd w:val="clear" w:color="auto" w:fill="FFFFFF"/>
        </w:rPr>
        <w:t>830,64 тыс. рублей до 7</w:t>
      </w:r>
      <w:r w:rsidR="00D650DA">
        <w:rPr>
          <w:color w:val="333333"/>
          <w:sz w:val="28"/>
          <w:szCs w:val="28"/>
          <w:shd w:val="clear" w:color="auto" w:fill="FFFFFF"/>
        </w:rPr>
        <w:t xml:space="preserve"> </w:t>
      </w:r>
      <w:r w:rsidR="003E2B45" w:rsidRPr="003E2B45">
        <w:rPr>
          <w:color w:val="333333"/>
          <w:sz w:val="28"/>
          <w:szCs w:val="28"/>
          <w:shd w:val="clear" w:color="auto" w:fill="FFFFFF"/>
        </w:rPr>
        <w:t xml:space="preserve">106,5 тыс. рублей. </w:t>
      </w:r>
    </w:p>
    <w:p w:rsidR="003E2B45" w:rsidRPr="003E2B45" w:rsidRDefault="000A475E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</w:t>
      </w:r>
      <w:r w:rsidR="003E2B45" w:rsidRPr="003E2B45">
        <w:rPr>
          <w:color w:val="333333"/>
          <w:sz w:val="28"/>
          <w:szCs w:val="28"/>
          <w:shd w:val="clear" w:color="auto" w:fill="FFFFFF"/>
        </w:rPr>
        <w:t xml:space="preserve">Увеличение недоимки налога на имущество физических лиц произошло за счет неуплаты налога по причине оспаривание собственниками имущества кадастровой стоимости, которая возросла в результате перевода в 2022 году объектов торговли со статьи «Прочие объекты» со ставки 0,5 % на статью «Объекты налогообложения, включенные в перечень, определяемый в соответствии с п.7 ст.378.2 НК РФ, а также в отношении объектов налогообложения, кадастровая стоимость каждого из которых превышает 300 </w:t>
      </w:r>
      <w:proofErr w:type="spellStart"/>
      <w:r w:rsidR="003E2B45" w:rsidRPr="003E2B45">
        <w:rPr>
          <w:color w:val="333333"/>
          <w:sz w:val="28"/>
          <w:szCs w:val="28"/>
          <w:shd w:val="clear" w:color="auto" w:fill="FFFFFF"/>
        </w:rPr>
        <w:t>млн</w:t>
      </w:r>
      <w:proofErr w:type="spellEnd"/>
      <w:r w:rsidR="003E2B45" w:rsidRPr="003E2B45">
        <w:rPr>
          <w:color w:val="333333"/>
          <w:sz w:val="28"/>
          <w:szCs w:val="28"/>
          <w:shd w:val="clear" w:color="auto" w:fill="FFFFFF"/>
        </w:rPr>
        <w:t xml:space="preserve"> руб.» на ставку 1,5% и установления кадастровой стоимости по таким объектам налогообложения равной рыночной.</w:t>
      </w:r>
    </w:p>
    <w:p w:rsidR="003E2B45" w:rsidRPr="003E2B45" w:rsidRDefault="000A475E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</w:t>
      </w:r>
      <w:r w:rsidR="003E2B45" w:rsidRPr="003E2B45">
        <w:rPr>
          <w:color w:val="333333"/>
          <w:sz w:val="28"/>
          <w:szCs w:val="28"/>
          <w:shd w:val="clear" w:color="auto" w:fill="FFFFFF"/>
        </w:rPr>
        <w:t>Недоимка по налоговым доходам городского бюджета на 01 января 2024 года: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 xml:space="preserve">- размер недоимки по налогу на имущество физических лиц </w:t>
      </w:r>
      <w:r w:rsidR="000A475E">
        <w:rPr>
          <w:color w:val="333333"/>
          <w:sz w:val="28"/>
          <w:szCs w:val="28"/>
          <w:shd w:val="clear" w:color="auto" w:fill="FFFFFF"/>
        </w:rPr>
        <w:t>–</w:t>
      </w:r>
      <w:r w:rsidRPr="003E2B45">
        <w:rPr>
          <w:color w:val="333333"/>
          <w:sz w:val="28"/>
          <w:szCs w:val="28"/>
          <w:shd w:val="clear" w:color="auto" w:fill="FFFFFF"/>
        </w:rPr>
        <w:t xml:space="preserve"> 7</w:t>
      </w:r>
      <w:r w:rsidR="000A475E">
        <w:rPr>
          <w:color w:val="333333"/>
          <w:sz w:val="28"/>
          <w:szCs w:val="28"/>
          <w:shd w:val="clear" w:color="auto" w:fill="FFFFFF"/>
        </w:rPr>
        <w:t xml:space="preserve"> </w:t>
      </w:r>
      <w:r w:rsidRPr="003E2B45">
        <w:rPr>
          <w:color w:val="333333"/>
          <w:sz w:val="28"/>
          <w:szCs w:val="28"/>
          <w:shd w:val="clear" w:color="auto" w:fill="FFFFFF"/>
        </w:rPr>
        <w:t>106,5 тыс. рублей;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 xml:space="preserve">- размер недоимки по земельному налогу юридических и физических лиц - </w:t>
      </w:r>
      <w:r w:rsidR="000A475E">
        <w:rPr>
          <w:color w:val="333333"/>
          <w:sz w:val="28"/>
          <w:szCs w:val="28"/>
          <w:shd w:val="clear" w:color="auto" w:fill="FFFFFF"/>
        </w:rPr>
        <w:t xml:space="preserve">       </w:t>
      </w:r>
      <w:r w:rsidRPr="003E2B45">
        <w:rPr>
          <w:color w:val="333333"/>
          <w:sz w:val="28"/>
          <w:szCs w:val="28"/>
          <w:shd w:val="clear" w:color="auto" w:fill="FFFFFF"/>
        </w:rPr>
        <w:t>6 201,9 тыс.;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>- размер недоимки по налогу на доходы физических лиц – 8 078,6 тыс. рублей.</w:t>
      </w:r>
    </w:p>
    <w:p w:rsidR="003E2B45" w:rsidRPr="003E2B45" w:rsidRDefault="000A475E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</w:t>
      </w:r>
      <w:r w:rsidR="003E2B45" w:rsidRPr="003E2B45">
        <w:rPr>
          <w:color w:val="333333"/>
          <w:sz w:val="28"/>
          <w:szCs w:val="28"/>
          <w:shd w:val="clear" w:color="auto" w:fill="FFFFFF"/>
        </w:rPr>
        <w:t>По результатам работы дополнительно в 2023 году были получены поступления в бюджет за счет: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>•</w:t>
      </w:r>
      <w:r w:rsidRPr="003E2B45">
        <w:rPr>
          <w:color w:val="333333"/>
          <w:sz w:val="28"/>
          <w:szCs w:val="28"/>
          <w:shd w:val="clear" w:color="auto" w:fill="FFFFFF"/>
        </w:rPr>
        <w:tab/>
        <w:t>арендной платы за землю и поступления от продажи права на заключение договоров аренды 17 449,5 тыс. руб.;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>•</w:t>
      </w:r>
      <w:r w:rsidRPr="003E2B45">
        <w:rPr>
          <w:color w:val="333333"/>
          <w:sz w:val="28"/>
          <w:szCs w:val="28"/>
          <w:shd w:val="clear" w:color="auto" w:fill="FFFFFF"/>
        </w:rPr>
        <w:tab/>
        <w:t>доходов от продажи земли 3 846,6 тыс. руб.;</w:t>
      </w:r>
    </w:p>
    <w:p w:rsidR="003E2B45" w:rsidRP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>•</w:t>
      </w:r>
      <w:r w:rsidRPr="003E2B45">
        <w:rPr>
          <w:color w:val="333333"/>
          <w:sz w:val="28"/>
          <w:szCs w:val="28"/>
          <w:shd w:val="clear" w:color="auto" w:fill="FFFFFF"/>
        </w:rPr>
        <w:tab/>
        <w:t>доходы от использования муниципального имущества 3 325,5 тыс. руб.;</w:t>
      </w:r>
    </w:p>
    <w:p w:rsidR="003E2B45" w:rsidRDefault="003E2B45" w:rsidP="003E2B45">
      <w:pPr>
        <w:jc w:val="both"/>
        <w:rPr>
          <w:color w:val="333333"/>
          <w:sz w:val="28"/>
          <w:szCs w:val="28"/>
          <w:shd w:val="clear" w:color="auto" w:fill="FFFFFF"/>
        </w:rPr>
      </w:pPr>
      <w:r w:rsidRPr="003E2B45">
        <w:rPr>
          <w:color w:val="333333"/>
          <w:sz w:val="28"/>
          <w:szCs w:val="28"/>
          <w:shd w:val="clear" w:color="auto" w:fill="FFFFFF"/>
        </w:rPr>
        <w:t>•</w:t>
      </w:r>
      <w:r w:rsidRPr="003E2B45">
        <w:rPr>
          <w:color w:val="333333"/>
          <w:sz w:val="28"/>
          <w:szCs w:val="28"/>
          <w:shd w:val="clear" w:color="auto" w:fill="FFFFFF"/>
        </w:rPr>
        <w:tab/>
        <w:t>других неналоговых доходов 9 952,5 тыс. руб.</w:t>
      </w:r>
    </w:p>
    <w:p w:rsidR="00B95FE5" w:rsidRDefault="00B95FE5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B95FE5" w:rsidRDefault="00B95FE5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B95FE5" w:rsidRDefault="00B95FE5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B95FE5" w:rsidRDefault="00B95FE5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B95FE5" w:rsidRDefault="00B95FE5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FC71DB" w:rsidRDefault="00FC71DB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B95FE5" w:rsidRDefault="00B95FE5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B95FE5" w:rsidRDefault="00B95FE5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B95FE5" w:rsidRPr="00203162" w:rsidRDefault="00B95FE5" w:rsidP="00B95FE5">
      <w:pPr>
        <w:spacing w:before="240"/>
        <w:ind w:firstLine="709"/>
        <w:jc w:val="right"/>
      </w:pPr>
      <w:r w:rsidRPr="00203162">
        <w:lastRenderedPageBreak/>
        <w:t>Диаграмма 7</w:t>
      </w:r>
    </w:p>
    <w:p w:rsidR="00B95FE5" w:rsidRPr="00203162" w:rsidRDefault="00B95FE5" w:rsidP="00B95FE5">
      <w:pPr>
        <w:jc w:val="center"/>
        <w:rPr>
          <w:b/>
          <w:sz w:val="28"/>
          <w:szCs w:val="28"/>
        </w:rPr>
      </w:pPr>
      <w:r w:rsidRPr="00203162">
        <w:rPr>
          <w:b/>
          <w:sz w:val="28"/>
          <w:szCs w:val="28"/>
        </w:rPr>
        <w:t xml:space="preserve"> Структура неналоговых доходов бюджета </w:t>
      </w:r>
    </w:p>
    <w:p w:rsidR="00B95FE5" w:rsidRDefault="00B95FE5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B95FE5" w:rsidRDefault="00B95FE5" w:rsidP="003E2B45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0A6D0C" w:rsidRDefault="00750715" w:rsidP="002A5B1D">
      <w:pPr>
        <w:jc w:val="both"/>
        <w:rPr>
          <w:sz w:val="28"/>
          <w:szCs w:val="28"/>
        </w:rPr>
      </w:pPr>
      <w:r>
        <w:t> </w:t>
      </w:r>
      <w:r w:rsidR="007A4910">
        <w:t xml:space="preserve"> </w:t>
      </w:r>
      <w:r w:rsidR="000A475E">
        <w:rPr>
          <w:sz w:val="28"/>
          <w:szCs w:val="28"/>
        </w:rPr>
        <w:t xml:space="preserve"> </w:t>
      </w:r>
      <w:r w:rsidR="00B95FE5" w:rsidRPr="00B95FE5">
        <w:rPr>
          <w:noProof/>
          <w:sz w:val="28"/>
          <w:szCs w:val="28"/>
          <w:lang w:eastAsia="ru-RU"/>
        </w:rPr>
        <w:drawing>
          <wp:inline distT="0" distB="0" distL="0" distR="0">
            <wp:extent cx="5814647" cy="3575539"/>
            <wp:effectExtent l="0" t="0" r="0" b="0"/>
            <wp:docPr id="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A5B1D" w:rsidRPr="002A5B1D" w:rsidRDefault="000A6D0C" w:rsidP="002A5B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A5B1D" w:rsidRPr="002A5B1D">
        <w:rPr>
          <w:sz w:val="28"/>
          <w:szCs w:val="28"/>
        </w:rPr>
        <w:t>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Федерального закона от 05.04.2013 № 44-ФЗ "О контрактной системе в сфере закупок товаров, работ, услуг для обеспечения государственных и муниципальных нужд" (далее - Закон № 44-ФЗ). В отчетном периоде экономия бюджетных средств в результате применения конкурентных способов составила 12,5 млн. руб.</w:t>
      </w:r>
    </w:p>
    <w:p w:rsidR="000A6D0C" w:rsidRDefault="002A5B1D" w:rsidP="002A5B1D">
      <w:pPr>
        <w:jc w:val="both"/>
        <w:rPr>
          <w:sz w:val="28"/>
          <w:szCs w:val="28"/>
        </w:rPr>
      </w:pPr>
      <w:r w:rsidRPr="002A5B1D">
        <w:rPr>
          <w:sz w:val="28"/>
          <w:szCs w:val="28"/>
        </w:rPr>
        <w:t xml:space="preserve">      Администрацией в отчетном периоде в соответствии с нормами Закона № 44-ФЗ заключено 255 контрактов и договоров, в том числе 22 контрактов на основании проведенных электронных конкурсов, аукционов и котировок, 7 контрактов - с единственным поставщиком (подрядчиком, исполнителем), 226 контрактов  заключено на основании п. 4 ч. 1 ст. 93 Закона № 44-ФЗ.   </w:t>
      </w:r>
      <w:r w:rsidR="00732110">
        <w:rPr>
          <w:sz w:val="28"/>
          <w:szCs w:val="28"/>
        </w:rPr>
        <w:t xml:space="preserve">   </w:t>
      </w:r>
      <w:r w:rsidR="001F5A86">
        <w:rPr>
          <w:sz w:val="28"/>
          <w:szCs w:val="28"/>
        </w:rPr>
        <w:t xml:space="preserve">    </w:t>
      </w:r>
      <w:r w:rsidR="00030DA1">
        <w:rPr>
          <w:sz w:val="28"/>
          <w:szCs w:val="28"/>
        </w:rPr>
        <w:t xml:space="preserve">  </w:t>
      </w:r>
      <w:r w:rsidR="000A6D0C">
        <w:rPr>
          <w:sz w:val="28"/>
          <w:szCs w:val="28"/>
        </w:rPr>
        <w:t xml:space="preserve"> </w:t>
      </w:r>
    </w:p>
    <w:p w:rsidR="000A6D0C" w:rsidRDefault="000A6D0C" w:rsidP="002A5B1D">
      <w:pPr>
        <w:jc w:val="both"/>
        <w:rPr>
          <w:sz w:val="28"/>
          <w:szCs w:val="28"/>
        </w:rPr>
      </w:pPr>
    </w:p>
    <w:p w:rsidR="00A76F11" w:rsidRDefault="000A6D0C" w:rsidP="002A5B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4D48" w:rsidRPr="006B4D48">
        <w:rPr>
          <w:sz w:val="28"/>
          <w:szCs w:val="28"/>
        </w:rPr>
        <w:t xml:space="preserve">Кроме собственных доходов за отчетный период в бюджет города поступили </w:t>
      </w:r>
      <w:r w:rsidR="00926691">
        <w:rPr>
          <w:sz w:val="28"/>
          <w:szCs w:val="28"/>
        </w:rPr>
        <w:t xml:space="preserve">денежные средства в сумме </w:t>
      </w:r>
      <w:r>
        <w:rPr>
          <w:sz w:val="28"/>
          <w:szCs w:val="28"/>
        </w:rPr>
        <w:t>496 473,9</w:t>
      </w:r>
      <w:r w:rsidR="006B4D48" w:rsidRPr="006B4D48">
        <w:rPr>
          <w:sz w:val="28"/>
          <w:szCs w:val="28"/>
        </w:rPr>
        <w:t xml:space="preserve"> тыс. рублей из других уровней бюджета.</w:t>
      </w:r>
    </w:p>
    <w:p w:rsidR="006B4D48" w:rsidRPr="006B4D48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ab/>
        <w:t>Из них:</w:t>
      </w:r>
    </w:p>
    <w:p w:rsidR="006B4D48" w:rsidRPr="006B4D48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>-</w:t>
      </w:r>
      <w:r w:rsidRPr="006B4D48">
        <w:rPr>
          <w:sz w:val="28"/>
          <w:szCs w:val="28"/>
        </w:rPr>
        <w:tab/>
        <w:t xml:space="preserve">дотация на выравнивание бюджетной обеспеченности – </w:t>
      </w:r>
      <w:r w:rsidR="000A6D0C">
        <w:rPr>
          <w:sz w:val="28"/>
          <w:szCs w:val="28"/>
        </w:rPr>
        <w:t>8 077,0</w:t>
      </w:r>
      <w:r w:rsidRPr="006B4D48">
        <w:rPr>
          <w:sz w:val="28"/>
          <w:szCs w:val="28"/>
        </w:rPr>
        <w:t xml:space="preserve"> тыс. рублей;</w:t>
      </w:r>
    </w:p>
    <w:p w:rsidR="006B4D48" w:rsidRPr="006B4D48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>-</w:t>
      </w:r>
      <w:r w:rsidRPr="006B4D48">
        <w:rPr>
          <w:sz w:val="28"/>
          <w:szCs w:val="28"/>
        </w:rPr>
        <w:tab/>
        <w:t xml:space="preserve">субсидии – </w:t>
      </w:r>
      <w:r w:rsidR="000A6D0C">
        <w:rPr>
          <w:sz w:val="28"/>
          <w:szCs w:val="28"/>
        </w:rPr>
        <w:t>134 348,2</w:t>
      </w:r>
      <w:r w:rsidR="001619B6">
        <w:rPr>
          <w:sz w:val="28"/>
          <w:szCs w:val="28"/>
        </w:rPr>
        <w:t xml:space="preserve"> </w:t>
      </w:r>
      <w:r w:rsidRPr="006B4D48">
        <w:rPr>
          <w:sz w:val="28"/>
          <w:szCs w:val="28"/>
        </w:rPr>
        <w:t>тыс. рублей;</w:t>
      </w:r>
    </w:p>
    <w:p w:rsidR="006B4D48" w:rsidRPr="006B4D48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 xml:space="preserve">-  </w:t>
      </w:r>
      <w:r w:rsidR="00A76F11">
        <w:rPr>
          <w:sz w:val="28"/>
          <w:szCs w:val="28"/>
        </w:rPr>
        <w:t xml:space="preserve">       </w:t>
      </w:r>
      <w:r w:rsidR="001619B6">
        <w:rPr>
          <w:sz w:val="28"/>
          <w:szCs w:val="28"/>
        </w:rPr>
        <w:t xml:space="preserve">иные </w:t>
      </w:r>
      <w:r w:rsidRPr="006B4D48">
        <w:rPr>
          <w:sz w:val="28"/>
          <w:szCs w:val="28"/>
        </w:rPr>
        <w:t xml:space="preserve">межбюджетные трансферты – </w:t>
      </w:r>
      <w:r w:rsidR="000A6D0C">
        <w:rPr>
          <w:sz w:val="28"/>
          <w:szCs w:val="28"/>
        </w:rPr>
        <w:t>354 048,7</w:t>
      </w:r>
      <w:r w:rsidRPr="006B4D48">
        <w:rPr>
          <w:sz w:val="28"/>
          <w:szCs w:val="28"/>
        </w:rPr>
        <w:t xml:space="preserve"> тыс. рублей.</w:t>
      </w:r>
    </w:p>
    <w:p w:rsidR="000A6D0C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ab/>
      </w:r>
    </w:p>
    <w:p w:rsidR="006B4D48" w:rsidRPr="006B4D48" w:rsidRDefault="000A6D0C" w:rsidP="003C3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B4D48" w:rsidRPr="006B4D48">
        <w:rPr>
          <w:sz w:val="28"/>
          <w:szCs w:val="28"/>
        </w:rPr>
        <w:t xml:space="preserve">Кроме этого в бюджет города поступили прочие безвозмездные поступления в сумме </w:t>
      </w:r>
      <w:r w:rsidR="00A9778A">
        <w:rPr>
          <w:sz w:val="28"/>
          <w:szCs w:val="28"/>
        </w:rPr>
        <w:t>555,9</w:t>
      </w:r>
      <w:r w:rsidR="006B4D48" w:rsidRPr="006B4D48">
        <w:rPr>
          <w:sz w:val="28"/>
          <w:szCs w:val="28"/>
        </w:rPr>
        <w:t xml:space="preserve"> тыс. рублей.</w:t>
      </w:r>
    </w:p>
    <w:p w:rsidR="00185AE2" w:rsidRDefault="00A9778A" w:rsidP="003C3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целом бюджет города за 2023</w:t>
      </w:r>
      <w:r w:rsidR="006B4D48" w:rsidRPr="006B4D48">
        <w:rPr>
          <w:sz w:val="28"/>
          <w:szCs w:val="28"/>
        </w:rPr>
        <w:t xml:space="preserve"> год исполнен по дохода</w:t>
      </w:r>
      <w:r>
        <w:rPr>
          <w:sz w:val="28"/>
          <w:szCs w:val="28"/>
        </w:rPr>
        <w:t>м на 104,0</w:t>
      </w:r>
      <w:r w:rsidR="000B67C3">
        <w:rPr>
          <w:sz w:val="28"/>
          <w:szCs w:val="28"/>
        </w:rPr>
        <w:t xml:space="preserve">% и составил </w:t>
      </w:r>
      <w:r>
        <w:rPr>
          <w:sz w:val="28"/>
          <w:szCs w:val="28"/>
        </w:rPr>
        <w:t>818 622,2</w:t>
      </w:r>
      <w:r w:rsidR="006B4D48" w:rsidRPr="006B4D48">
        <w:rPr>
          <w:sz w:val="28"/>
          <w:szCs w:val="28"/>
        </w:rPr>
        <w:t xml:space="preserve"> тыс. рублей</w:t>
      </w:r>
      <w:r w:rsidR="00900F8C">
        <w:rPr>
          <w:sz w:val="28"/>
          <w:szCs w:val="28"/>
        </w:rPr>
        <w:t>.</w:t>
      </w:r>
    </w:p>
    <w:p w:rsidR="007801EC" w:rsidRDefault="007801EC" w:rsidP="007801EC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>
        <w:rPr>
          <w:sz w:val="28"/>
          <w:szCs w:val="28"/>
        </w:rPr>
        <w:t>Таблица №4</w:t>
      </w:r>
      <w:r>
        <w:rPr>
          <w:b/>
          <w:sz w:val="28"/>
          <w:szCs w:val="28"/>
        </w:rPr>
        <w:t xml:space="preserve">             </w:t>
      </w:r>
    </w:p>
    <w:p w:rsidR="0040085D" w:rsidRDefault="0040085D" w:rsidP="0040085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E2F7C">
        <w:rPr>
          <w:b/>
          <w:sz w:val="28"/>
          <w:szCs w:val="28"/>
        </w:rPr>
        <w:t>Б</w:t>
      </w:r>
      <w:r w:rsidR="008D75A5">
        <w:rPr>
          <w:b/>
          <w:sz w:val="28"/>
          <w:szCs w:val="28"/>
        </w:rPr>
        <w:t>езвозмездные поступления за 2023</w:t>
      </w:r>
      <w:r>
        <w:rPr>
          <w:b/>
          <w:sz w:val="28"/>
          <w:szCs w:val="28"/>
        </w:rPr>
        <w:t xml:space="preserve"> год</w:t>
      </w:r>
    </w:p>
    <w:p w:rsidR="0040085D" w:rsidRPr="00620FD5" w:rsidRDefault="0040085D" w:rsidP="007801EC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620FD5">
        <w:rPr>
          <w:sz w:val="28"/>
          <w:szCs w:val="28"/>
        </w:rPr>
        <w:t xml:space="preserve">                    </w:t>
      </w:r>
      <w:r w:rsidR="007801EC">
        <w:rPr>
          <w:sz w:val="28"/>
          <w:szCs w:val="28"/>
        </w:rPr>
        <w:t xml:space="preserve">   </w:t>
      </w:r>
      <w:r w:rsidR="00620FD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0" w:type="auto"/>
        <w:tblInd w:w="132" w:type="dxa"/>
        <w:tblLayout w:type="fixed"/>
        <w:tblLook w:val="0000"/>
      </w:tblPr>
      <w:tblGrid>
        <w:gridCol w:w="3095"/>
        <w:gridCol w:w="1417"/>
        <w:gridCol w:w="1418"/>
        <w:gridCol w:w="1417"/>
        <w:gridCol w:w="977"/>
        <w:gridCol w:w="1141"/>
      </w:tblGrid>
      <w:tr w:rsidR="00BE2F7C" w:rsidTr="008814C5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C95D01" w:rsidP="00867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2022</w:t>
            </w:r>
            <w:r w:rsidR="00BE2F7C"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Плановые значения 20</w:t>
            </w:r>
            <w:r w:rsidR="00C95D01">
              <w:rPr>
                <w:sz w:val="20"/>
                <w:szCs w:val="20"/>
              </w:rPr>
              <w:t>23</w:t>
            </w:r>
            <w:r w:rsidRPr="008A37A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50A12" w:rsidP="00867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20</w:t>
            </w:r>
            <w:r w:rsidR="00C95D01">
              <w:rPr>
                <w:sz w:val="20"/>
                <w:szCs w:val="20"/>
              </w:rPr>
              <w:t>23</w:t>
            </w:r>
            <w:r w:rsidR="00BE2F7C"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Структура в %</w:t>
            </w:r>
          </w:p>
        </w:tc>
      </w:tr>
      <w:tr w:rsidR="00C95D0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pPr>
              <w:rPr>
                <w:b/>
                <w:sz w:val="22"/>
                <w:szCs w:val="22"/>
              </w:rPr>
            </w:pPr>
            <w:r w:rsidRPr="008A37A3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C95D01" w:rsidRPr="008A37A3" w:rsidRDefault="00C95D01" w:rsidP="00867C65">
            <w:r w:rsidRPr="008A37A3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92566E">
            <w:pPr>
              <w:jc w:val="center"/>
            </w:pPr>
            <w:r>
              <w:t>299 868,1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C95D01">
            <w:pPr>
              <w:jc w:val="center"/>
            </w:pPr>
            <w:r>
              <w:t>498 181,7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pPr>
              <w:jc w:val="center"/>
            </w:pPr>
            <w:r>
              <w:t>497 029,7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pPr>
              <w:jc w:val="center"/>
            </w:pPr>
            <w:r>
              <w:t>99,8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pPr>
              <w:jc w:val="center"/>
            </w:pPr>
            <w:r w:rsidRPr="008A37A3">
              <w:t>100</w:t>
            </w:r>
            <w:r>
              <w:t>,0</w:t>
            </w:r>
          </w:p>
        </w:tc>
      </w:tr>
      <w:tr w:rsidR="00C95D0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r w:rsidRPr="008A37A3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92566E">
            <w:pPr>
              <w:jc w:val="center"/>
            </w:pPr>
            <w:r>
              <w:t>7 572,7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E67E11">
            <w:pPr>
              <w:jc w:val="center"/>
            </w:pPr>
            <w:r>
              <w:t>8 077,0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E67E11">
            <w:pPr>
              <w:jc w:val="center"/>
            </w:pPr>
            <w:r>
              <w:t>8 077,0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pPr>
              <w:jc w:val="center"/>
            </w:pPr>
            <w:r w:rsidRPr="008A37A3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pPr>
              <w:jc w:val="center"/>
            </w:pPr>
            <w:r>
              <w:t>1,6</w:t>
            </w:r>
          </w:p>
        </w:tc>
      </w:tr>
      <w:tr w:rsidR="00C95D0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9C6B92">
            <w:r w:rsidRPr="008A37A3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 xml:space="preserve">субъектов  РФ и муниципальных </w:t>
            </w:r>
            <w:r w:rsidR="009C6B92">
              <w:rPr>
                <w:sz w:val="20"/>
              </w:rPr>
              <w:t>образований (межбюджетные субсидии)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92566E">
            <w:pPr>
              <w:jc w:val="center"/>
            </w:pPr>
            <w:r>
              <w:t>155 796,6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134 348,2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134 348,2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pPr>
              <w:jc w:val="center"/>
            </w:pPr>
            <w:r w:rsidRPr="008A37A3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27</w:t>
            </w:r>
            <w:r w:rsidR="00C95D01">
              <w:t>,0</w:t>
            </w:r>
          </w:p>
        </w:tc>
      </w:tr>
      <w:tr w:rsidR="00C95D0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r w:rsidRPr="008A37A3"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92566E">
            <w:pPr>
              <w:jc w:val="center"/>
            </w:pPr>
            <w:r>
              <w:t>135 580,8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355 233,2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354 048,7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99,7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71</w:t>
            </w:r>
            <w:r w:rsidR="00C95D01">
              <w:t>,2</w:t>
            </w:r>
          </w:p>
        </w:tc>
      </w:tr>
      <w:tr w:rsidR="00C95D0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r w:rsidRPr="008A37A3"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92566E">
            <w:pPr>
              <w:jc w:val="center"/>
            </w:pPr>
            <w:r>
              <w:t>918,0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523,3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555,9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9C6B92" w:rsidP="00867C65">
            <w:pPr>
              <w:jc w:val="center"/>
            </w:pPr>
            <w:r>
              <w:t>106,2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D01" w:rsidRPr="008A37A3" w:rsidRDefault="00C95D01" w:rsidP="00867C65">
            <w:pPr>
              <w:jc w:val="center"/>
            </w:pPr>
            <w:r>
              <w:t>0,</w:t>
            </w:r>
            <w:r w:rsidR="009C6B92">
              <w:t>1</w:t>
            </w:r>
          </w:p>
        </w:tc>
      </w:tr>
    </w:tbl>
    <w:p w:rsidR="00C42C06" w:rsidRDefault="00C42C06" w:rsidP="00045CBD">
      <w:pPr>
        <w:tabs>
          <w:tab w:val="left" w:pos="2160"/>
        </w:tabs>
        <w:rPr>
          <w:b/>
          <w:sz w:val="28"/>
          <w:szCs w:val="28"/>
        </w:rPr>
      </w:pPr>
    </w:p>
    <w:p w:rsidR="00051D14" w:rsidRDefault="00051D14" w:rsidP="00045CBD">
      <w:pPr>
        <w:tabs>
          <w:tab w:val="left" w:pos="2160"/>
        </w:tabs>
        <w:rPr>
          <w:b/>
          <w:sz w:val="28"/>
          <w:szCs w:val="28"/>
        </w:rPr>
      </w:pPr>
    </w:p>
    <w:p w:rsidR="00051D14" w:rsidRPr="00051D14" w:rsidRDefault="00051D14" w:rsidP="00051D14">
      <w:pPr>
        <w:suppressAutoHyphens w:val="0"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lang w:eastAsia="ru-RU"/>
        </w:rPr>
      </w:pPr>
      <w:r w:rsidRPr="00051D14">
        <w:rPr>
          <w:lang w:eastAsia="ru-RU"/>
        </w:rPr>
        <w:t>Диаграмма 8</w:t>
      </w:r>
    </w:p>
    <w:p w:rsidR="00051D14" w:rsidRPr="00051D14" w:rsidRDefault="00051D14" w:rsidP="00051D1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051D14">
        <w:rPr>
          <w:b/>
          <w:sz w:val="28"/>
          <w:szCs w:val="28"/>
          <w:lang w:eastAsia="ru-RU"/>
        </w:rPr>
        <w:t xml:space="preserve">Структура межбюджетных трансфертов </w:t>
      </w:r>
    </w:p>
    <w:p w:rsidR="00051D14" w:rsidRPr="00051D14" w:rsidRDefault="00051D14" w:rsidP="00051D14">
      <w:pPr>
        <w:suppressAutoHyphens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  <w:lang w:eastAsia="ru-RU"/>
        </w:rPr>
      </w:pPr>
      <w:r w:rsidRPr="00051D14">
        <w:rPr>
          <w:b/>
          <w:sz w:val="28"/>
          <w:szCs w:val="28"/>
          <w:lang w:eastAsia="ru-RU"/>
        </w:rPr>
        <w:t>в 202</w:t>
      </w:r>
      <w:r>
        <w:rPr>
          <w:b/>
          <w:sz w:val="28"/>
          <w:szCs w:val="28"/>
          <w:lang w:eastAsia="ru-RU"/>
        </w:rPr>
        <w:t>3</w:t>
      </w:r>
      <w:r w:rsidRPr="00051D14">
        <w:rPr>
          <w:b/>
          <w:sz w:val="28"/>
          <w:szCs w:val="28"/>
          <w:lang w:eastAsia="ru-RU"/>
        </w:rPr>
        <w:t xml:space="preserve"> году</w:t>
      </w:r>
    </w:p>
    <w:p w:rsidR="00051D14" w:rsidRDefault="00051D14" w:rsidP="00045CBD">
      <w:pPr>
        <w:tabs>
          <w:tab w:val="left" w:pos="2160"/>
        </w:tabs>
        <w:rPr>
          <w:b/>
          <w:sz w:val="28"/>
          <w:szCs w:val="28"/>
        </w:rPr>
      </w:pPr>
    </w:p>
    <w:p w:rsidR="00635377" w:rsidRDefault="00051D14" w:rsidP="00045CBD">
      <w:pPr>
        <w:tabs>
          <w:tab w:val="left" w:pos="2160"/>
        </w:tabs>
        <w:rPr>
          <w:b/>
          <w:sz w:val="28"/>
          <w:szCs w:val="28"/>
        </w:rPr>
      </w:pPr>
      <w:r w:rsidRPr="00051D14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43903" cy="3141785"/>
            <wp:effectExtent l="19050" t="0" r="0" b="0"/>
            <wp:docPr id="8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C71DB" w:rsidRDefault="00FC71DB" w:rsidP="00045CBD">
      <w:pPr>
        <w:tabs>
          <w:tab w:val="left" w:pos="2160"/>
        </w:tabs>
        <w:rPr>
          <w:b/>
          <w:sz w:val="28"/>
          <w:szCs w:val="28"/>
        </w:rPr>
      </w:pPr>
    </w:p>
    <w:p w:rsidR="00FC71DB" w:rsidRDefault="00FC71DB" w:rsidP="00045CBD">
      <w:pPr>
        <w:tabs>
          <w:tab w:val="left" w:pos="2160"/>
        </w:tabs>
        <w:rPr>
          <w:b/>
          <w:sz w:val="28"/>
          <w:szCs w:val="28"/>
        </w:rPr>
      </w:pPr>
    </w:p>
    <w:p w:rsidR="00FC71DB" w:rsidRDefault="00FC71DB" w:rsidP="00045CBD">
      <w:pPr>
        <w:tabs>
          <w:tab w:val="left" w:pos="2160"/>
        </w:tabs>
        <w:rPr>
          <w:b/>
          <w:sz w:val="28"/>
          <w:szCs w:val="28"/>
        </w:rPr>
      </w:pPr>
    </w:p>
    <w:p w:rsidR="00A6632B" w:rsidRDefault="00A6632B" w:rsidP="00A6632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Расходной  части бюджета </w:t>
      </w:r>
    </w:p>
    <w:p w:rsidR="00A6632B" w:rsidRDefault="00A6632B" w:rsidP="00A6632B">
      <w:pPr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городского поселения - город  Россошь  за  2023 год</w:t>
      </w:r>
    </w:p>
    <w:p w:rsidR="00A6632B" w:rsidRDefault="00A6632B" w:rsidP="00A6632B">
      <w:pPr>
        <w:tabs>
          <w:tab w:val="left" w:pos="2160"/>
        </w:tabs>
        <w:rPr>
          <w:b/>
          <w:sz w:val="28"/>
          <w:szCs w:val="28"/>
        </w:rPr>
      </w:pP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651">
        <w:rPr>
          <w:sz w:val="28"/>
          <w:szCs w:val="28"/>
        </w:rPr>
        <w:t>В соответствии с  решением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 xml:space="preserve">народных депутатов </w:t>
      </w:r>
      <w:r>
        <w:rPr>
          <w:sz w:val="28"/>
          <w:szCs w:val="28"/>
        </w:rPr>
        <w:t>городского поселения - город Россошь от 22.12.2022 №143 «</w:t>
      </w:r>
      <w:r w:rsidRPr="00786651">
        <w:rPr>
          <w:sz w:val="28"/>
          <w:szCs w:val="28"/>
        </w:rPr>
        <w:t>О бюджете городского поселения</w:t>
      </w:r>
      <w:r>
        <w:rPr>
          <w:sz w:val="28"/>
          <w:szCs w:val="28"/>
        </w:rPr>
        <w:t xml:space="preserve"> - </w:t>
      </w:r>
      <w:r w:rsidRPr="00786651">
        <w:rPr>
          <w:sz w:val="28"/>
          <w:szCs w:val="28"/>
        </w:rPr>
        <w:t>город Россошь на</w:t>
      </w:r>
      <w:r>
        <w:rPr>
          <w:sz w:val="28"/>
          <w:szCs w:val="28"/>
        </w:rPr>
        <w:t xml:space="preserve"> 2023</w:t>
      </w:r>
      <w:r w:rsidRPr="00786651">
        <w:rPr>
          <w:sz w:val="28"/>
          <w:szCs w:val="28"/>
        </w:rPr>
        <w:t xml:space="preserve"> год и на плановый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 2024</w:t>
      </w:r>
      <w:r w:rsidRPr="00786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2025</w:t>
      </w:r>
      <w:r w:rsidRPr="00786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>годов</w:t>
      </w:r>
      <w:r>
        <w:rPr>
          <w:sz w:val="28"/>
          <w:szCs w:val="28"/>
        </w:rPr>
        <w:t xml:space="preserve">» расходная часть была бюджета городского поселения - город Россошь </w:t>
      </w:r>
      <w:r>
        <w:rPr>
          <w:sz w:val="28"/>
          <w:szCs w:val="28"/>
        </w:rPr>
        <w:lastRenderedPageBreak/>
        <w:t xml:space="preserve">утверждена в сумме </w:t>
      </w:r>
      <w:r>
        <w:rPr>
          <w:b/>
          <w:sz w:val="28"/>
          <w:szCs w:val="28"/>
        </w:rPr>
        <w:t xml:space="preserve">498 035,1 </w:t>
      </w:r>
      <w:r w:rsidRPr="005762B1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. С учетом последующих изменений, внесенных в  бюджет городского поселения - город Россошь на 2023 год на основании решений Совета народных депутатов городского поселения - город Россошь (Решения Совета народных депутатов городского поселения - город Россошь от 16.02.2023 №155, от 27.04.2023 №165, от 22.06.2023 №169, от 07.09.2023 №177, от 30.11.2023 №200, от 21.12.2023 №205), а также в соответствии с </w:t>
      </w:r>
      <w:r w:rsidRPr="00246FA2">
        <w:rPr>
          <w:sz w:val="28"/>
          <w:szCs w:val="28"/>
        </w:rPr>
        <w:t xml:space="preserve">частью 3 статьи 217 Бюджетного кодекса Российской Федерации </w:t>
      </w:r>
      <w:r>
        <w:rPr>
          <w:sz w:val="28"/>
          <w:szCs w:val="28"/>
        </w:rPr>
        <w:t>были внесены изменения</w:t>
      </w:r>
      <w:r w:rsidRPr="00246FA2">
        <w:rPr>
          <w:sz w:val="28"/>
          <w:szCs w:val="28"/>
        </w:rPr>
        <w:t xml:space="preserve"> в показатели сводной бюджетной росписи городского бюджета, связанные с особенностями исполнения городского бюджета и (или) распределения бюджетных ассигнований, без внесения изменений в решение</w:t>
      </w:r>
      <w:r>
        <w:rPr>
          <w:sz w:val="28"/>
          <w:szCs w:val="28"/>
        </w:rPr>
        <w:t xml:space="preserve"> о бюджете городского поселения, расходная  часть  увеличилась на сумму </w:t>
      </w:r>
      <w:r>
        <w:rPr>
          <w:b/>
          <w:sz w:val="28"/>
          <w:szCs w:val="28"/>
        </w:rPr>
        <w:t>296 025,4</w:t>
      </w:r>
      <w:r>
        <w:rPr>
          <w:sz w:val="28"/>
          <w:szCs w:val="28"/>
        </w:rPr>
        <w:t xml:space="preserve"> </w:t>
      </w:r>
      <w:r w:rsidRPr="003341C5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и составила </w:t>
      </w:r>
      <w:r>
        <w:rPr>
          <w:b/>
          <w:sz w:val="28"/>
          <w:szCs w:val="28"/>
        </w:rPr>
        <w:t xml:space="preserve">794 060,5 </w:t>
      </w:r>
      <w:r w:rsidRPr="003341C5">
        <w:rPr>
          <w:b/>
          <w:sz w:val="28"/>
          <w:szCs w:val="28"/>
        </w:rPr>
        <w:t>тыс. рублей.</w:t>
      </w:r>
      <w:r>
        <w:rPr>
          <w:sz w:val="28"/>
          <w:szCs w:val="28"/>
        </w:rPr>
        <w:t xml:space="preserve">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Исполнение бюджета городского поселения  - город  Россошь за 2023 год по расходам составило </w:t>
      </w:r>
      <w:r>
        <w:rPr>
          <w:b/>
          <w:sz w:val="28"/>
          <w:szCs w:val="28"/>
        </w:rPr>
        <w:t xml:space="preserve">790 167,0 </w:t>
      </w:r>
      <w:r w:rsidRPr="00F44B60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>
        <w:rPr>
          <w:b/>
          <w:sz w:val="28"/>
          <w:szCs w:val="28"/>
        </w:rPr>
        <w:t>99,5</w:t>
      </w:r>
      <w:r w:rsidRPr="00142722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плановым показателям (с учётом всех внесённых в бюджет изменений) и </w:t>
      </w:r>
      <w:r>
        <w:rPr>
          <w:b/>
          <w:sz w:val="28"/>
          <w:szCs w:val="28"/>
        </w:rPr>
        <w:t>139,8</w:t>
      </w:r>
      <w:r w:rsidRPr="00142722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факту 2022 года (565 159,2 тыс. руб.).</w:t>
      </w:r>
    </w:p>
    <w:p w:rsidR="00466AF8" w:rsidRDefault="00466AF8" w:rsidP="00A6632B">
      <w:pPr>
        <w:jc w:val="both"/>
        <w:rPr>
          <w:sz w:val="28"/>
          <w:szCs w:val="28"/>
        </w:rPr>
      </w:pPr>
    </w:p>
    <w:p w:rsidR="00466AF8" w:rsidRPr="00F46FC3" w:rsidRDefault="00466AF8" w:rsidP="00466AF8">
      <w:pPr>
        <w:pStyle w:val="25"/>
        <w:spacing w:before="120"/>
        <w:ind w:left="0" w:firstLine="709"/>
        <w:jc w:val="right"/>
        <w:rPr>
          <w:sz w:val="24"/>
          <w:szCs w:val="24"/>
        </w:rPr>
      </w:pPr>
      <w:r w:rsidRPr="00F46FC3">
        <w:rPr>
          <w:sz w:val="24"/>
          <w:szCs w:val="24"/>
        </w:rPr>
        <w:t>Диаграмма 9</w:t>
      </w:r>
    </w:p>
    <w:p w:rsidR="00466AF8" w:rsidRPr="00F46FC3" w:rsidRDefault="00466AF8" w:rsidP="00466AF8">
      <w:pPr>
        <w:pStyle w:val="25"/>
        <w:ind w:left="0" w:firstLine="0"/>
        <w:jc w:val="center"/>
        <w:rPr>
          <w:b/>
        </w:rPr>
      </w:pPr>
      <w:r>
        <w:rPr>
          <w:b/>
        </w:rPr>
        <w:t xml:space="preserve">Динамика исполнения бюджета </w:t>
      </w:r>
    </w:p>
    <w:p w:rsidR="00466AF8" w:rsidRPr="00F46FC3" w:rsidRDefault="00466AF8" w:rsidP="00466AF8">
      <w:pPr>
        <w:pStyle w:val="25"/>
        <w:ind w:left="0" w:firstLine="0"/>
        <w:jc w:val="center"/>
        <w:rPr>
          <w:b/>
        </w:rPr>
      </w:pPr>
      <w:r w:rsidRPr="00F46FC3">
        <w:rPr>
          <w:b/>
        </w:rPr>
        <w:t xml:space="preserve">по разделам классификации расходов бюджетов </w:t>
      </w:r>
    </w:p>
    <w:p w:rsidR="00466AF8" w:rsidRDefault="00466AF8" w:rsidP="00FC71DB">
      <w:pPr>
        <w:pStyle w:val="25"/>
        <w:spacing w:after="120"/>
        <w:ind w:left="0" w:firstLine="0"/>
        <w:jc w:val="center"/>
        <w:rPr>
          <w:szCs w:val="28"/>
        </w:rPr>
      </w:pPr>
      <w:r w:rsidRPr="00F46FC3">
        <w:rPr>
          <w:b/>
        </w:rPr>
        <w:t>в 202</w:t>
      </w:r>
      <w:r>
        <w:rPr>
          <w:b/>
        </w:rPr>
        <w:t>2</w:t>
      </w:r>
      <w:r w:rsidRPr="00F46FC3">
        <w:rPr>
          <w:b/>
        </w:rPr>
        <w:t>-202</w:t>
      </w:r>
      <w:r>
        <w:rPr>
          <w:b/>
        </w:rPr>
        <w:t>3</w:t>
      </w:r>
      <w:r w:rsidRPr="00F46FC3">
        <w:rPr>
          <w:b/>
        </w:rPr>
        <w:t xml:space="preserve"> годах (тыс. руб.)</w:t>
      </w:r>
    </w:p>
    <w:p w:rsidR="00466AF8" w:rsidRDefault="00A7070F" w:rsidP="00A7070F">
      <w:pPr>
        <w:rPr>
          <w:sz w:val="28"/>
          <w:szCs w:val="28"/>
        </w:rPr>
      </w:pPr>
      <w:r w:rsidRPr="00466AF8">
        <w:rPr>
          <w:noProof/>
          <w:sz w:val="28"/>
          <w:szCs w:val="28"/>
          <w:lang w:eastAsia="ru-RU"/>
        </w:rPr>
        <w:drawing>
          <wp:inline distT="0" distB="0" distL="0" distR="0">
            <wp:extent cx="6337300" cy="2781300"/>
            <wp:effectExtent l="0" t="0" r="0" b="0"/>
            <wp:docPr id="1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66AF8" w:rsidRDefault="00466AF8" w:rsidP="00A6632B">
      <w:pPr>
        <w:jc w:val="both"/>
        <w:rPr>
          <w:sz w:val="28"/>
          <w:szCs w:val="28"/>
        </w:rPr>
      </w:pPr>
    </w:p>
    <w:p w:rsidR="00A6632B" w:rsidRDefault="00A6632B" w:rsidP="00A6632B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Основную долю расходов бюджета городского поселения - город Россошь  в 2023 году составили расходы:</w:t>
      </w:r>
    </w:p>
    <w:p w:rsidR="00A6632B" w:rsidRPr="000D7798" w:rsidRDefault="00A6632B" w:rsidP="00A6632B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D7798">
        <w:rPr>
          <w:sz w:val="28"/>
          <w:szCs w:val="28"/>
        </w:rPr>
        <w:t xml:space="preserve">- общегосударственные вопросы – </w:t>
      </w:r>
      <w:r>
        <w:rPr>
          <w:sz w:val="28"/>
          <w:szCs w:val="28"/>
        </w:rPr>
        <w:t>6,9</w:t>
      </w:r>
      <w:r w:rsidRPr="000D7798">
        <w:rPr>
          <w:sz w:val="28"/>
          <w:szCs w:val="28"/>
        </w:rPr>
        <w:t>%,</w:t>
      </w:r>
    </w:p>
    <w:p w:rsidR="00A6632B" w:rsidRPr="000D7798" w:rsidRDefault="00A6632B" w:rsidP="00A6632B">
      <w:pPr>
        <w:ind w:firstLine="570"/>
        <w:jc w:val="both"/>
        <w:rPr>
          <w:sz w:val="28"/>
          <w:szCs w:val="28"/>
        </w:rPr>
      </w:pPr>
      <w:r w:rsidRPr="000D7798">
        <w:t xml:space="preserve"> </w:t>
      </w:r>
      <w:r w:rsidRPr="000D7798">
        <w:rPr>
          <w:sz w:val="28"/>
          <w:szCs w:val="28"/>
        </w:rPr>
        <w:t xml:space="preserve">- национальная  экономика – </w:t>
      </w:r>
      <w:r>
        <w:rPr>
          <w:sz w:val="28"/>
          <w:szCs w:val="28"/>
        </w:rPr>
        <w:t>21,2</w:t>
      </w:r>
      <w:r w:rsidRPr="000D7798">
        <w:rPr>
          <w:sz w:val="28"/>
          <w:szCs w:val="28"/>
        </w:rPr>
        <w:t xml:space="preserve"> %,</w:t>
      </w:r>
    </w:p>
    <w:p w:rsidR="00A6632B" w:rsidRPr="000D7798" w:rsidRDefault="00A6632B" w:rsidP="00A6632B">
      <w:pPr>
        <w:ind w:firstLine="570"/>
        <w:jc w:val="both"/>
        <w:rPr>
          <w:sz w:val="28"/>
          <w:szCs w:val="28"/>
        </w:rPr>
      </w:pPr>
      <w:r w:rsidRPr="000D7798">
        <w:rPr>
          <w:sz w:val="28"/>
          <w:szCs w:val="28"/>
        </w:rPr>
        <w:t xml:space="preserve"> - жилищно-коммунальное хозяйство – 5</w:t>
      </w:r>
      <w:r>
        <w:rPr>
          <w:sz w:val="28"/>
          <w:szCs w:val="28"/>
        </w:rPr>
        <w:t>9</w:t>
      </w:r>
      <w:r w:rsidRPr="000D7798">
        <w:rPr>
          <w:sz w:val="28"/>
          <w:szCs w:val="28"/>
        </w:rPr>
        <w:t xml:space="preserve">,3 %, </w:t>
      </w:r>
    </w:p>
    <w:p w:rsidR="00A6632B" w:rsidRDefault="00A6632B" w:rsidP="00A6632B">
      <w:pPr>
        <w:ind w:firstLine="570"/>
        <w:jc w:val="both"/>
        <w:rPr>
          <w:sz w:val="28"/>
          <w:szCs w:val="28"/>
        </w:rPr>
      </w:pPr>
      <w:r w:rsidRPr="000D7798">
        <w:rPr>
          <w:sz w:val="28"/>
          <w:szCs w:val="28"/>
        </w:rPr>
        <w:t xml:space="preserve"> - культура и кинематография – </w:t>
      </w:r>
      <w:r>
        <w:rPr>
          <w:sz w:val="28"/>
          <w:szCs w:val="28"/>
        </w:rPr>
        <w:t>8,2</w:t>
      </w:r>
      <w:r w:rsidRPr="000D7798">
        <w:rPr>
          <w:sz w:val="28"/>
          <w:szCs w:val="28"/>
        </w:rPr>
        <w:t>%.</w:t>
      </w:r>
    </w:p>
    <w:p w:rsidR="00A6632B" w:rsidRDefault="00A6632B" w:rsidP="006C22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Более наглядно рассматриваемая ситуация представлена в таблице «Сведения о расходах  бюджета городского поселения - город Россошь по разделам и подразделам классификации расходов за 2023 год» (таблица 5).</w:t>
      </w:r>
    </w:p>
    <w:p w:rsidR="00A6632B" w:rsidRPr="006A5D91" w:rsidRDefault="00A6632B" w:rsidP="00A6632B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№5</w:t>
      </w:r>
    </w:p>
    <w:p w:rsidR="00A6632B" w:rsidRDefault="00A6632B" w:rsidP="00A6632B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 городского поселения - город Россошь</w:t>
      </w:r>
    </w:p>
    <w:p w:rsidR="00A6632B" w:rsidRDefault="00A6632B" w:rsidP="00A6632B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 разделам и подразделам классификации расходов за 2023 год</w:t>
      </w:r>
    </w:p>
    <w:p w:rsidR="00A6632B" w:rsidRPr="006A5D91" w:rsidRDefault="00A6632B" w:rsidP="00A6632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color w:val="auto"/>
        </w:rPr>
        <w:t xml:space="preserve"> (тыс. руб.)</w:t>
      </w:r>
    </w:p>
    <w:tbl>
      <w:tblPr>
        <w:tblW w:w="10117" w:type="dxa"/>
        <w:tblInd w:w="-228" w:type="dxa"/>
        <w:tblLayout w:type="fixed"/>
        <w:tblLook w:val="0000"/>
      </w:tblPr>
      <w:tblGrid>
        <w:gridCol w:w="903"/>
        <w:gridCol w:w="2552"/>
        <w:gridCol w:w="1134"/>
        <w:gridCol w:w="709"/>
        <w:gridCol w:w="1275"/>
        <w:gridCol w:w="709"/>
        <w:gridCol w:w="1276"/>
        <w:gridCol w:w="709"/>
        <w:gridCol w:w="850"/>
      </w:tblGrid>
      <w:tr w:rsidR="00A6632B" w:rsidTr="00A6632B"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Решение от 22.12.2022 №143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 w:rsidRPr="00A95985">
              <w:rPr>
                <w:b/>
                <w:sz w:val="20"/>
                <w:szCs w:val="20"/>
              </w:rPr>
              <w:t xml:space="preserve">Плановые </w:t>
            </w:r>
            <w:r>
              <w:rPr>
                <w:b/>
                <w:sz w:val="20"/>
                <w:szCs w:val="20"/>
              </w:rPr>
              <w:t>уточненные значения 2023</w:t>
            </w:r>
            <w:r w:rsidRPr="00A95985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уточненному плану</w:t>
            </w:r>
          </w:p>
        </w:tc>
      </w:tr>
      <w:tr w:rsidR="00A6632B" w:rsidTr="00A6632B"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</w:p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</w:p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b/>
                <w:sz w:val="20"/>
                <w:szCs w:val="20"/>
              </w:rPr>
            </w:pPr>
          </w:p>
          <w:p w:rsidR="00A6632B" w:rsidRDefault="00A6632B" w:rsidP="00A663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%  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/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spacing w:before="120" w:after="100" w:afterAutospacing="1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54 457,8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55 820,4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54 788,7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98,2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3 760,5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3 719,3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19 793,8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21 185,0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20 798,9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6349C3" w:rsidRDefault="00A6632B" w:rsidP="00A6632B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28 872,5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30 874,9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30 270,5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24 021,4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28 987,7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28 723,6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</w:p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</w:p>
          <w:p w:rsidR="00A6632B" w:rsidRPr="005F159D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99,1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Pr="00695C40" w:rsidRDefault="00A6632B" w:rsidP="00A663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Pr="00695C40" w:rsidRDefault="00A6632B" w:rsidP="00A6632B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 xml:space="preserve">Защита населения и территории от чрезвычайных ситуаций природного техногенного характера, </w:t>
            </w:r>
            <w:r>
              <w:rPr>
                <w:sz w:val="22"/>
                <w:szCs w:val="22"/>
              </w:rPr>
              <w:t>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23 546,4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28 264,7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28 006,9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Pr="00695C40" w:rsidRDefault="00A6632B" w:rsidP="00A6632B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Pr="00695C40" w:rsidRDefault="00A6632B" w:rsidP="00A663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80 129,2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167 444,6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167 434,3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79 229,4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166 556,0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166 555,8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269 875,0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469 611,5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468 145,6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99,7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26 178,4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26 153,8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33 655,0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33 604,0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123 112,1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154 707,3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153 580,1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141 562,9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255 070,8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254 807,7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65 131,4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65 965,2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64 843,8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98,3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41 607,7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42 725,5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41 877,1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A6632B" w:rsidRDefault="00A6632B" w:rsidP="00A6632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23 523,7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23 239,7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22 966,7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2 332,2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2 642,6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2 642,6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A6632B" w:rsidRPr="005F159D" w:rsidTr="00A6632B">
        <w:trPr>
          <w:trHeight w:val="355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3 500,4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3 500,4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Pr="00212E26" w:rsidRDefault="00A6632B" w:rsidP="00A6632B">
            <w:pPr>
              <w:rPr>
                <w:sz w:val="22"/>
                <w:szCs w:val="22"/>
              </w:rPr>
            </w:pPr>
            <w:r w:rsidRPr="00212E26">
              <w:rPr>
                <w:sz w:val="22"/>
                <w:szCs w:val="22"/>
              </w:rPr>
              <w:t>1102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Pr="003F4966" w:rsidRDefault="00A6632B" w:rsidP="00A6632B">
            <w:pPr>
              <w:rPr>
                <w:sz w:val="20"/>
                <w:szCs w:val="20"/>
              </w:rPr>
            </w:pPr>
            <w:r w:rsidRPr="003F4966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950312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950312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950312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3 500,4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950312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950312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3 500,4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950312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950312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RPr="005F159D" w:rsidTr="00A6632B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498 035,1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360BF9">
              <w:rPr>
                <w:b/>
                <w:sz w:val="20"/>
                <w:szCs w:val="20"/>
              </w:rPr>
              <w:t>794 060,5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790 167,0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5F159D" w:rsidRDefault="00A6632B" w:rsidP="00A663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99,5</w:t>
            </w:r>
          </w:p>
        </w:tc>
      </w:tr>
    </w:tbl>
    <w:p w:rsidR="00A7070F" w:rsidRDefault="00A7070F" w:rsidP="00E319CE">
      <w:pPr>
        <w:jc w:val="right"/>
        <w:rPr>
          <w:sz w:val="28"/>
          <w:szCs w:val="28"/>
        </w:rPr>
      </w:pPr>
    </w:p>
    <w:p w:rsidR="00E319CE" w:rsidRPr="004E15F9" w:rsidRDefault="00E319CE" w:rsidP="00E319CE">
      <w:pPr>
        <w:jc w:val="right"/>
      </w:pPr>
      <w:r>
        <w:rPr>
          <w:sz w:val="28"/>
          <w:szCs w:val="28"/>
        </w:rPr>
        <w:t xml:space="preserve">  </w:t>
      </w:r>
      <w:r w:rsidRPr="004E15F9">
        <w:t>Диаграмма 10</w:t>
      </w:r>
    </w:p>
    <w:p w:rsidR="00E319CE" w:rsidRPr="00A7070F" w:rsidRDefault="00E319CE" w:rsidP="00A7070F">
      <w:pPr>
        <w:spacing w:after="120"/>
        <w:jc w:val="center"/>
        <w:rPr>
          <w:b/>
          <w:sz w:val="28"/>
          <w:szCs w:val="28"/>
        </w:rPr>
      </w:pPr>
      <w:r w:rsidRPr="004E15F9">
        <w:rPr>
          <w:b/>
          <w:sz w:val="28"/>
          <w:szCs w:val="28"/>
        </w:rPr>
        <w:t>Структура расходов бюджета в 202</w:t>
      </w:r>
      <w:r>
        <w:rPr>
          <w:b/>
          <w:sz w:val="28"/>
          <w:szCs w:val="28"/>
        </w:rPr>
        <w:t>3</w:t>
      </w:r>
      <w:r w:rsidRPr="004E15F9">
        <w:rPr>
          <w:b/>
          <w:sz w:val="28"/>
          <w:szCs w:val="28"/>
        </w:rPr>
        <w:t xml:space="preserve"> году</w:t>
      </w:r>
    </w:p>
    <w:p w:rsidR="00E319CE" w:rsidRDefault="00E319CE" w:rsidP="00A6632B">
      <w:pPr>
        <w:jc w:val="both"/>
        <w:rPr>
          <w:sz w:val="28"/>
          <w:szCs w:val="28"/>
        </w:rPr>
      </w:pPr>
      <w:r w:rsidRPr="00E319CE">
        <w:rPr>
          <w:noProof/>
          <w:sz w:val="28"/>
          <w:szCs w:val="28"/>
          <w:lang w:eastAsia="ru-RU"/>
        </w:rPr>
        <w:drawing>
          <wp:inline distT="0" distB="0" distL="0" distR="0">
            <wp:extent cx="5759450" cy="3702050"/>
            <wp:effectExtent l="19050" t="0" r="0" b="0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19CE" w:rsidRDefault="00E319CE" w:rsidP="00A6632B">
      <w:pPr>
        <w:jc w:val="both"/>
        <w:rPr>
          <w:sz w:val="28"/>
          <w:szCs w:val="28"/>
        </w:rPr>
      </w:pPr>
    </w:p>
    <w:p w:rsidR="00E319CE" w:rsidRDefault="00E319CE" w:rsidP="00A6632B">
      <w:pPr>
        <w:jc w:val="both"/>
        <w:rPr>
          <w:sz w:val="28"/>
          <w:szCs w:val="28"/>
        </w:rPr>
      </w:pP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71128">
        <w:rPr>
          <w:sz w:val="28"/>
          <w:szCs w:val="28"/>
        </w:rPr>
        <w:t>Объем бюджетных ассигнований муниципального дорожного фонда   в результате внесения изменений в  бюджет городского поселения  в течение 20</w:t>
      </w:r>
      <w:r>
        <w:rPr>
          <w:sz w:val="28"/>
          <w:szCs w:val="28"/>
        </w:rPr>
        <w:t>23</w:t>
      </w:r>
      <w:r w:rsidRPr="00771128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 xml:space="preserve">166 556,0 </w:t>
      </w:r>
      <w:r w:rsidRPr="00771128">
        <w:rPr>
          <w:sz w:val="28"/>
          <w:szCs w:val="28"/>
        </w:rPr>
        <w:t xml:space="preserve">тыс. рублей, согласно данным отчета об </w:t>
      </w:r>
      <w:r w:rsidRPr="00771128">
        <w:rPr>
          <w:sz w:val="28"/>
          <w:szCs w:val="28"/>
        </w:rPr>
        <w:lastRenderedPageBreak/>
        <w:t>исполнении городского бюджета за 20</w:t>
      </w:r>
      <w:r>
        <w:rPr>
          <w:sz w:val="28"/>
          <w:szCs w:val="28"/>
        </w:rPr>
        <w:t>23 год</w:t>
      </w:r>
      <w:r w:rsidRPr="00771128">
        <w:rPr>
          <w:sz w:val="28"/>
          <w:szCs w:val="28"/>
        </w:rPr>
        <w:t xml:space="preserve"> дорожный фонд составил </w:t>
      </w:r>
      <w:r>
        <w:rPr>
          <w:sz w:val="28"/>
          <w:szCs w:val="28"/>
        </w:rPr>
        <w:t xml:space="preserve">166 555,8 </w:t>
      </w:r>
      <w:r w:rsidRPr="00771128">
        <w:rPr>
          <w:sz w:val="28"/>
          <w:szCs w:val="28"/>
        </w:rPr>
        <w:t xml:space="preserve">тыс. рублей, что на </w:t>
      </w:r>
      <w:r>
        <w:rPr>
          <w:sz w:val="28"/>
          <w:szCs w:val="28"/>
        </w:rPr>
        <w:t xml:space="preserve">0,2 </w:t>
      </w:r>
      <w:r w:rsidRPr="00771128">
        <w:rPr>
          <w:sz w:val="28"/>
          <w:szCs w:val="28"/>
        </w:rPr>
        <w:t>тыс. рублей меньше ассигнований,   предусмотренных уточненным бюджетом</w:t>
      </w:r>
      <w:r>
        <w:rPr>
          <w:sz w:val="28"/>
          <w:szCs w:val="28"/>
        </w:rPr>
        <w:t xml:space="preserve"> в 2023 году </w:t>
      </w:r>
      <w:r w:rsidRPr="00771128">
        <w:rPr>
          <w:sz w:val="28"/>
          <w:szCs w:val="28"/>
        </w:rPr>
        <w:t xml:space="preserve">и на </w:t>
      </w:r>
      <w:r>
        <w:rPr>
          <w:sz w:val="28"/>
          <w:szCs w:val="28"/>
        </w:rPr>
        <w:t xml:space="preserve">57 593,3 </w:t>
      </w:r>
      <w:r w:rsidRPr="00771128">
        <w:rPr>
          <w:sz w:val="28"/>
          <w:szCs w:val="28"/>
        </w:rPr>
        <w:t xml:space="preserve">тыс. рублей </w:t>
      </w:r>
      <w:r>
        <w:rPr>
          <w:sz w:val="28"/>
          <w:szCs w:val="28"/>
        </w:rPr>
        <w:t xml:space="preserve">меньше </w:t>
      </w:r>
      <w:r w:rsidRPr="00771128">
        <w:rPr>
          <w:sz w:val="28"/>
          <w:szCs w:val="28"/>
        </w:rPr>
        <w:t>расходов в 20</w:t>
      </w:r>
      <w:r>
        <w:rPr>
          <w:sz w:val="28"/>
          <w:szCs w:val="28"/>
        </w:rPr>
        <w:t>22</w:t>
      </w:r>
      <w:r w:rsidRPr="00771128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(108 962,5 тыс. руб.)</w:t>
      </w:r>
      <w:r w:rsidRPr="00771128">
        <w:rPr>
          <w:sz w:val="28"/>
          <w:szCs w:val="28"/>
        </w:rPr>
        <w:t>.</w:t>
      </w:r>
    </w:p>
    <w:p w:rsidR="00A6632B" w:rsidRDefault="00A6632B" w:rsidP="00A6632B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Таблица №6</w:t>
      </w:r>
    </w:p>
    <w:tbl>
      <w:tblPr>
        <w:tblW w:w="10510" w:type="dxa"/>
        <w:tblInd w:w="108" w:type="dxa"/>
        <w:tblLook w:val="04A0"/>
      </w:tblPr>
      <w:tblGrid>
        <w:gridCol w:w="10510"/>
      </w:tblGrid>
      <w:tr w:rsidR="00A6632B" w:rsidRPr="00761AA1" w:rsidTr="00A6632B">
        <w:trPr>
          <w:trHeight w:val="264"/>
        </w:trPr>
        <w:tc>
          <w:tcPr>
            <w:tcW w:w="10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32B" w:rsidRDefault="00A6632B" w:rsidP="00A6632B">
            <w:pPr>
              <w:jc w:val="center"/>
              <w:rPr>
                <w:b/>
                <w:bCs/>
              </w:rPr>
            </w:pPr>
            <w:r w:rsidRPr="00562ED3">
              <w:rPr>
                <w:b/>
                <w:bCs/>
              </w:rPr>
              <w:t xml:space="preserve">ДОРОЖНЫЙ ФОНД ГОРОДСКОГО ПОСЕЛЕНИЯ </w:t>
            </w:r>
            <w:r>
              <w:rPr>
                <w:b/>
                <w:bCs/>
              </w:rPr>
              <w:t xml:space="preserve">- </w:t>
            </w:r>
            <w:r w:rsidRPr="00562ED3">
              <w:rPr>
                <w:b/>
                <w:bCs/>
              </w:rPr>
              <w:t xml:space="preserve">ГОРОД РОССОШЬ </w:t>
            </w:r>
          </w:p>
          <w:p w:rsidR="00A6632B" w:rsidRPr="00562ED3" w:rsidRDefault="00A6632B" w:rsidP="00A663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 2023</w:t>
            </w:r>
            <w:r w:rsidRPr="00562ED3">
              <w:rPr>
                <w:b/>
                <w:bCs/>
              </w:rPr>
              <w:t xml:space="preserve"> ГОД</w:t>
            </w:r>
          </w:p>
        </w:tc>
      </w:tr>
      <w:tr w:rsidR="00A6632B" w:rsidRPr="00761AA1" w:rsidTr="00A6632B">
        <w:trPr>
          <w:trHeight w:val="264"/>
        </w:trPr>
        <w:tc>
          <w:tcPr>
            <w:tcW w:w="10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32B" w:rsidRPr="00562ED3" w:rsidRDefault="00A6632B" w:rsidP="00A6632B">
            <w:pPr>
              <w:rPr>
                <w:b/>
                <w:bCs/>
              </w:rPr>
            </w:pPr>
          </w:p>
        </w:tc>
      </w:tr>
      <w:tr w:rsidR="00A6632B" w:rsidRPr="00761AA1" w:rsidTr="00A6632B">
        <w:trPr>
          <w:trHeight w:val="264"/>
        </w:trPr>
        <w:tc>
          <w:tcPr>
            <w:tcW w:w="10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ff1"/>
              <w:tblW w:w="9243" w:type="dxa"/>
              <w:tblLook w:val="04A0"/>
            </w:tblPr>
            <w:tblGrid>
              <w:gridCol w:w="6266"/>
              <w:gridCol w:w="1559"/>
              <w:gridCol w:w="1418"/>
            </w:tblGrid>
            <w:tr w:rsidR="00A6632B" w:rsidTr="00A6632B">
              <w:tc>
                <w:tcPr>
                  <w:tcW w:w="6266" w:type="dxa"/>
                  <w:vAlign w:val="center"/>
                </w:tcPr>
                <w:p w:rsidR="00A6632B" w:rsidRPr="00562ED3" w:rsidRDefault="00A6632B" w:rsidP="00A6632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62ED3">
                    <w:rPr>
                      <w:b/>
                      <w:bCs/>
                      <w:sz w:val="18"/>
                      <w:szCs w:val="18"/>
                    </w:rPr>
                    <w:t>Наименование обязательств</w:t>
                  </w:r>
                </w:p>
              </w:tc>
              <w:tc>
                <w:tcPr>
                  <w:tcW w:w="1559" w:type="dxa"/>
                  <w:vAlign w:val="center"/>
                </w:tcPr>
                <w:p w:rsidR="00A6632B" w:rsidRPr="00562ED3" w:rsidRDefault="00A6632B" w:rsidP="00A6632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Уточненный план на 2023</w:t>
                  </w:r>
                  <w:r w:rsidRPr="00562ED3">
                    <w:rPr>
                      <w:b/>
                      <w:bCs/>
                      <w:sz w:val="18"/>
                      <w:szCs w:val="18"/>
                    </w:rPr>
                    <w:t xml:space="preserve"> год               (тыс. руб.)</w:t>
                  </w:r>
                </w:p>
              </w:tc>
              <w:tc>
                <w:tcPr>
                  <w:tcW w:w="1418" w:type="dxa"/>
                  <w:vAlign w:val="center"/>
                </w:tcPr>
                <w:p w:rsidR="00A6632B" w:rsidRPr="00562ED3" w:rsidRDefault="00A6632B" w:rsidP="00A6632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Исполнено за 2023</w:t>
                  </w:r>
                  <w:r w:rsidRPr="00562ED3">
                    <w:rPr>
                      <w:b/>
                      <w:bCs/>
                      <w:sz w:val="18"/>
                      <w:szCs w:val="18"/>
                    </w:rPr>
                    <w:t xml:space="preserve"> год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  </w:t>
                  </w:r>
                  <w:r w:rsidRPr="00562ED3">
                    <w:rPr>
                      <w:b/>
                      <w:bCs/>
                      <w:sz w:val="18"/>
                      <w:szCs w:val="18"/>
                    </w:rPr>
                    <w:t>(тыс. рублей)</w:t>
                  </w:r>
                </w:p>
              </w:tc>
            </w:tr>
            <w:tr w:rsidR="00A6632B" w:rsidTr="00A6632B">
              <w:tc>
                <w:tcPr>
                  <w:tcW w:w="6266" w:type="dxa"/>
                  <w:vAlign w:val="bottom"/>
                </w:tcPr>
                <w:p w:rsidR="00A6632B" w:rsidRPr="00562ED3" w:rsidRDefault="00A6632B" w:rsidP="00A6632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62ED3">
                    <w:rPr>
                      <w:b/>
                      <w:bCs/>
                      <w:sz w:val="18"/>
                      <w:szCs w:val="18"/>
                    </w:rPr>
                    <w:t xml:space="preserve">Дорожный фонд городского поселения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- </w:t>
                  </w:r>
                  <w:r w:rsidRPr="00562ED3">
                    <w:rPr>
                      <w:b/>
                      <w:bCs/>
                      <w:sz w:val="18"/>
                      <w:szCs w:val="18"/>
                    </w:rPr>
                    <w:t>город Россошь</w:t>
                  </w:r>
                </w:p>
              </w:tc>
              <w:tc>
                <w:tcPr>
                  <w:tcW w:w="1559" w:type="dxa"/>
                  <w:vAlign w:val="bottom"/>
                </w:tcPr>
                <w:p w:rsidR="00A6632B" w:rsidRPr="005B56AB" w:rsidRDefault="00A6632B" w:rsidP="00A6632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5B56AB">
                    <w:rPr>
                      <w:b/>
                      <w:bCs/>
                      <w:sz w:val="20"/>
                      <w:szCs w:val="20"/>
                    </w:rPr>
                    <w:t>166 556,0</w:t>
                  </w:r>
                </w:p>
              </w:tc>
              <w:tc>
                <w:tcPr>
                  <w:tcW w:w="1418" w:type="dxa"/>
                  <w:vAlign w:val="bottom"/>
                </w:tcPr>
                <w:p w:rsidR="00A6632B" w:rsidRPr="00562ED3" w:rsidRDefault="00A6632B" w:rsidP="00A6632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166 555,8</w:t>
                  </w:r>
                </w:p>
              </w:tc>
            </w:tr>
            <w:tr w:rsidR="00A6632B" w:rsidTr="00A6632B">
              <w:tc>
                <w:tcPr>
                  <w:tcW w:w="6266" w:type="dxa"/>
                  <w:vAlign w:val="bottom"/>
                </w:tcPr>
                <w:p w:rsidR="00A6632B" w:rsidRPr="00562ED3" w:rsidRDefault="00A6632B" w:rsidP="00A6632B">
                  <w:pPr>
                    <w:rPr>
                      <w:sz w:val="18"/>
                      <w:szCs w:val="18"/>
                    </w:rPr>
                  </w:pPr>
                  <w:r w:rsidRPr="00562ED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559" w:type="dxa"/>
                  <w:vAlign w:val="bottom"/>
                </w:tcPr>
                <w:p w:rsidR="00A6632B" w:rsidRPr="005B56AB" w:rsidRDefault="00A6632B" w:rsidP="00A6632B">
                  <w:pPr>
                    <w:rPr>
                      <w:sz w:val="20"/>
                      <w:szCs w:val="20"/>
                    </w:rPr>
                  </w:pPr>
                  <w:r w:rsidRPr="005B56A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A6632B" w:rsidRPr="00562ED3" w:rsidRDefault="00A6632B" w:rsidP="00A6632B">
                  <w:pPr>
                    <w:rPr>
                      <w:sz w:val="18"/>
                      <w:szCs w:val="18"/>
                    </w:rPr>
                  </w:pPr>
                  <w:r w:rsidRPr="00562ED3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A6632B" w:rsidTr="00A6632B">
              <w:tc>
                <w:tcPr>
                  <w:tcW w:w="6266" w:type="dxa"/>
                  <w:vAlign w:val="bottom"/>
                </w:tcPr>
                <w:p w:rsidR="00A6632B" w:rsidRPr="00562ED3" w:rsidRDefault="00A6632B" w:rsidP="00A6632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62ED3">
                    <w:rPr>
                      <w:b/>
                      <w:bCs/>
                      <w:sz w:val="18"/>
                      <w:szCs w:val="18"/>
                    </w:rPr>
                    <w:t>Муниципальная программа "Развитие транспортной системы"</w:t>
                  </w:r>
                </w:p>
              </w:tc>
              <w:tc>
                <w:tcPr>
                  <w:tcW w:w="1559" w:type="dxa"/>
                  <w:vAlign w:val="bottom"/>
                </w:tcPr>
                <w:p w:rsidR="00A6632B" w:rsidRPr="005B56AB" w:rsidRDefault="00A6632B" w:rsidP="00A6632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5B56AB">
                    <w:rPr>
                      <w:b/>
                      <w:bCs/>
                      <w:sz w:val="20"/>
                      <w:szCs w:val="20"/>
                    </w:rPr>
                    <w:t>166 556,0</w:t>
                  </w:r>
                </w:p>
              </w:tc>
              <w:tc>
                <w:tcPr>
                  <w:tcW w:w="1418" w:type="dxa"/>
                  <w:vAlign w:val="bottom"/>
                </w:tcPr>
                <w:p w:rsidR="00A6632B" w:rsidRPr="00562ED3" w:rsidRDefault="00A6632B" w:rsidP="00A6632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166 555,8</w:t>
                  </w:r>
                </w:p>
              </w:tc>
            </w:tr>
            <w:tr w:rsidR="00A6632B" w:rsidTr="00A6632B">
              <w:tc>
                <w:tcPr>
                  <w:tcW w:w="6266" w:type="dxa"/>
                  <w:vAlign w:val="bottom"/>
                </w:tcPr>
                <w:p w:rsidR="00A6632B" w:rsidRPr="00562ED3" w:rsidRDefault="00A6632B" w:rsidP="00A6632B">
                  <w:pP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562ED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Подпрограмма "Развитие дорожного хозяйства городского поселения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-</w:t>
                  </w:r>
                  <w:r w:rsidRPr="00562ED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город Россошь"</w:t>
                  </w:r>
                </w:p>
              </w:tc>
              <w:tc>
                <w:tcPr>
                  <w:tcW w:w="1559" w:type="dxa"/>
                  <w:vAlign w:val="bottom"/>
                </w:tcPr>
                <w:p w:rsidR="00A6632B" w:rsidRPr="005B56AB" w:rsidRDefault="00A6632B" w:rsidP="00A6632B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5B56AB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160 746,0</w:t>
                  </w:r>
                </w:p>
              </w:tc>
              <w:tc>
                <w:tcPr>
                  <w:tcW w:w="1418" w:type="dxa"/>
                  <w:vAlign w:val="bottom"/>
                </w:tcPr>
                <w:p w:rsidR="00A6632B" w:rsidRPr="00562ED3" w:rsidRDefault="00A6632B" w:rsidP="00A6632B">
                  <w:pPr>
                    <w:jc w:val="right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160 745,8</w:t>
                  </w:r>
                </w:p>
              </w:tc>
            </w:tr>
            <w:tr w:rsidR="00A6632B" w:rsidTr="00A6632B">
              <w:tc>
                <w:tcPr>
                  <w:tcW w:w="6266" w:type="dxa"/>
                  <w:vAlign w:val="center"/>
                </w:tcPr>
                <w:p w:rsidR="00A6632B" w:rsidRPr="00562ED3" w:rsidRDefault="00A6632B" w:rsidP="00A6632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562ED3">
                    <w:rPr>
                      <w:color w:val="000000"/>
                      <w:sz w:val="18"/>
                      <w:szCs w:val="18"/>
                    </w:rPr>
                    <w:t xml:space="preserve">Мероприятия по ремонту дорог  общего пользования городского поселения </w:t>
                  </w:r>
                  <w:r>
                    <w:rPr>
                      <w:color w:val="000000"/>
                      <w:sz w:val="18"/>
                      <w:szCs w:val="18"/>
                    </w:rPr>
                    <w:t>-</w:t>
                  </w:r>
                  <w:r w:rsidRPr="00562ED3">
                    <w:rPr>
                      <w:color w:val="000000"/>
                      <w:sz w:val="18"/>
                      <w:szCs w:val="18"/>
                    </w:rPr>
                    <w:t>город Россошь с асфальтобетонным покрытием</w:t>
                  </w:r>
                </w:p>
              </w:tc>
              <w:tc>
                <w:tcPr>
                  <w:tcW w:w="1559" w:type="dxa"/>
                  <w:vAlign w:val="bottom"/>
                </w:tcPr>
                <w:p w:rsidR="00A6632B" w:rsidRPr="005B56AB" w:rsidRDefault="00A6632B" w:rsidP="00A6632B">
                  <w:pPr>
                    <w:jc w:val="right"/>
                    <w:rPr>
                      <w:sz w:val="20"/>
                      <w:szCs w:val="20"/>
                    </w:rPr>
                  </w:pPr>
                  <w:r w:rsidRPr="005B56AB">
                    <w:rPr>
                      <w:sz w:val="20"/>
                      <w:szCs w:val="20"/>
                    </w:rPr>
                    <w:t>86 013,2</w:t>
                  </w:r>
                </w:p>
              </w:tc>
              <w:tc>
                <w:tcPr>
                  <w:tcW w:w="1418" w:type="dxa"/>
                  <w:vAlign w:val="bottom"/>
                </w:tcPr>
                <w:p w:rsidR="00A6632B" w:rsidRPr="00562ED3" w:rsidRDefault="00A6632B" w:rsidP="00A6632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86 013,0</w:t>
                  </w:r>
                </w:p>
              </w:tc>
            </w:tr>
            <w:tr w:rsidR="00A6632B" w:rsidTr="00A6632B">
              <w:tc>
                <w:tcPr>
                  <w:tcW w:w="6266" w:type="dxa"/>
                  <w:vAlign w:val="center"/>
                </w:tcPr>
                <w:p w:rsidR="00A6632B" w:rsidRPr="00562ED3" w:rsidRDefault="00A6632B" w:rsidP="00A6632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562ED3">
                    <w:rPr>
                      <w:color w:val="000000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vAlign w:val="bottom"/>
                </w:tcPr>
                <w:p w:rsidR="00A6632B" w:rsidRPr="005B56AB" w:rsidRDefault="00A6632B" w:rsidP="00A6632B">
                  <w:pPr>
                    <w:jc w:val="right"/>
                    <w:rPr>
                      <w:sz w:val="20"/>
                      <w:szCs w:val="20"/>
                    </w:rPr>
                  </w:pPr>
                  <w:r w:rsidRPr="005B56AB">
                    <w:rPr>
                      <w:sz w:val="20"/>
                      <w:szCs w:val="20"/>
                    </w:rPr>
                    <w:t>74 732,8</w:t>
                  </w:r>
                </w:p>
              </w:tc>
              <w:tc>
                <w:tcPr>
                  <w:tcW w:w="1418" w:type="dxa"/>
                  <w:vAlign w:val="bottom"/>
                </w:tcPr>
                <w:p w:rsidR="00A6632B" w:rsidRPr="00562ED3" w:rsidRDefault="00A6632B" w:rsidP="00A6632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74 732,8</w:t>
                  </w:r>
                </w:p>
              </w:tc>
            </w:tr>
            <w:tr w:rsidR="00A6632B" w:rsidTr="00A6632B">
              <w:tc>
                <w:tcPr>
                  <w:tcW w:w="6266" w:type="dxa"/>
                  <w:vAlign w:val="bottom"/>
                </w:tcPr>
                <w:p w:rsidR="00A6632B" w:rsidRDefault="00A6632B" w:rsidP="00A6632B">
                  <w:pP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Подпрограмма "Обеспечение безопасности дорожного движения"</w:t>
                  </w:r>
                </w:p>
              </w:tc>
              <w:tc>
                <w:tcPr>
                  <w:tcW w:w="1559" w:type="dxa"/>
                  <w:vAlign w:val="bottom"/>
                </w:tcPr>
                <w:p w:rsidR="00A6632B" w:rsidRPr="005B56AB" w:rsidRDefault="00A6632B" w:rsidP="00A6632B">
                  <w:pPr>
                    <w:jc w:val="right"/>
                    <w:rPr>
                      <w:sz w:val="20"/>
                      <w:szCs w:val="20"/>
                    </w:rPr>
                  </w:pPr>
                  <w:r w:rsidRPr="005B56AB">
                    <w:rPr>
                      <w:sz w:val="20"/>
                      <w:szCs w:val="20"/>
                    </w:rPr>
                    <w:t>5 810,0</w:t>
                  </w:r>
                </w:p>
              </w:tc>
              <w:tc>
                <w:tcPr>
                  <w:tcW w:w="1418" w:type="dxa"/>
                  <w:vAlign w:val="bottom"/>
                </w:tcPr>
                <w:p w:rsidR="00A6632B" w:rsidRDefault="00A6632B" w:rsidP="00A6632B">
                  <w:pPr>
                    <w:jc w:val="right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5 810,0</w:t>
                  </w:r>
                </w:p>
              </w:tc>
            </w:tr>
            <w:tr w:rsidR="00A6632B" w:rsidTr="00A6632B">
              <w:tc>
                <w:tcPr>
                  <w:tcW w:w="6266" w:type="dxa"/>
                  <w:vAlign w:val="center"/>
                </w:tcPr>
                <w:p w:rsidR="00A6632B" w:rsidRDefault="00A6632B" w:rsidP="00A6632B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vAlign w:val="bottom"/>
                </w:tcPr>
                <w:p w:rsidR="00A6632B" w:rsidRPr="005B56AB" w:rsidRDefault="00A6632B" w:rsidP="00A6632B">
                  <w:pPr>
                    <w:jc w:val="right"/>
                    <w:rPr>
                      <w:sz w:val="20"/>
                      <w:szCs w:val="20"/>
                    </w:rPr>
                  </w:pPr>
                  <w:r w:rsidRPr="005B56AB">
                    <w:rPr>
                      <w:sz w:val="20"/>
                      <w:szCs w:val="20"/>
                    </w:rPr>
                    <w:t>5 810,0</w:t>
                  </w:r>
                </w:p>
              </w:tc>
              <w:tc>
                <w:tcPr>
                  <w:tcW w:w="1418" w:type="dxa"/>
                  <w:vAlign w:val="bottom"/>
                </w:tcPr>
                <w:p w:rsidR="00A6632B" w:rsidRDefault="00A6632B" w:rsidP="00A6632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5 810,0</w:t>
                  </w:r>
                </w:p>
              </w:tc>
            </w:tr>
          </w:tbl>
          <w:p w:rsidR="00A6632B" w:rsidRPr="00562ED3" w:rsidRDefault="00A6632B" w:rsidP="00A6632B">
            <w:pPr>
              <w:jc w:val="center"/>
              <w:rPr>
                <w:b/>
                <w:bCs/>
              </w:rPr>
            </w:pPr>
          </w:p>
        </w:tc>
      </w:tr>
    </w:tbl>
    <w:p w:rsidR="00A6632B" w:rsidRDefault="00A6632B" w:rsidP="006C22DA">
      <w:pPr>
        <w:rPr>
          <w:b/>
          <w:sz w:val="28"/>
          <w:szCs w:val="28"/>
        </w:rPr>
      </w:pPr>
    </w:p>
    <w:p w:rsidR="00A6632B" w:rsidRDefault="00A6632B" w:rsidP="00A6632B">
      <w:pPr>
        <w:ind w:left="435"/>
        <w:jc w:val="center"/>
        <w:rPr>
          <w:b/>
          <w:sz w:val="28"/>
          <w:szCs w:val="28"/>
        </w:rPr>
      </w:pPr>
    </w:p>
    <w:p w:rsidR="00A6632B" w:rsidRDefault="00A6632B" w:rsidP="00A6632B">
      <w:pPr>
        <w:ind w:left="435"/>
        <w:jc w:val="center"/>
      </w:pPr>
      <w:r>
        <w:rPr>
          <w:b/>
          <w:sz w:val="28"/>
          <w:szCs w:val="28"/>
        </w:rPr>
        <w:t>1. Расходы на решение общегосударственных вопросов</w:t>
      </w:r>
      <w:r>
        <w:t xml:space="preserve">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Согласно первоначально утвержденному бюджету расходы </w:t>
      </w:r>
      <w:r>
        <w:rPr>
          <w:b/>
          <w:i/>
          <w:sz w:val="28"/>
          <w:szCs w:val="28"/>
        </w:rPr>
        <w:t>по разделу</w:t>
      </w:r>
      <w:r>
        <w:rPr>
          <w:sz w:val="28"/>
          <w:szCs w:val="28"/>
        </w:rPr>
        <w:t xml:space="preserve"> </w:t>
      </w:r>
      <w:r w:rsidRPr="00C6348E">
        <w:rPr>
          <w:b/>
          <w:i/>
          <w:sz w:val="28"/>
          <w:szCs w:val="28"/>
        </w:rPr>
        <w:t>0100 «Общегосударственные вопросы»</w:t>
      </w:r>
      <w:r>
        <w:rPr>
          <w:sz w:val="28"/>
          <w:szCs w:val="28"/>
        </w:rPr>
        <w:t xml:space="preserve"> составили 54 457,8 тыс. рублей. В результате внесения изменений в  бюджет городского поселения  в течение 2023 года сумма расходов на общегосударственные вопросы составила 55 820,4 тыс. рублей или 7,1% от общей суммы расходов  бюджета городского поселения - город Россошь.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Согласно данным отчета об исполнении городского бюджета за 2023 год расходы на общегосударственные вопросы составили 54 788,7 тыс. рублей  или 6,9% от общей суммы расходов  бюджета городского поселения - город Россошь, что  на 1 031,7 тыс. рублей меньше  внесенных изменений.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93904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первоначально утвержденному бюджету планировались расходы: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Pr="00C6348E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 подразделу </w:t>
      </w:r>
      <w:r w:rsidRPr="00C6348E">
        <w:rPr>
          <w:b/>
          <w:i/>
          <w:sz w:val="28"/>
          <w:szCs w:val="28"/>
        </w:rPr>
        <w:t>0103</w:t>
      </w:r>
      <w:r>
        <w:rPr>
          <w:b/>
          <w:i/>
          <w:sz w:val="28"/>
          <w:szCs w:val="28"/>
        </w:rPr>
        <w:t xml:space="preserve"> </w:t>
      </w:r>
      <w:r w:rsidRPr="00C6348E">
        <w:rPr>
          <w:b/>
          <w:i/>
          <w:sz w:val="28"/>
          <w:szCs w:val="28"/>
        </w:rPr>
        <w:t>«Функционирование законодательных (представительных) органов государственной власти и представительных органах муниципальных образований»</w:t>
      </w:r>
      <w:r>
        <w:rPr>
          <w:b/>
          <w:i/>
          <w:sz w:val="28"/>
          <w:szCs w:val="28"/>
        </w:rPr>
        <w:t xml:space="preserve"> </w:t>
      </w:r>
      <w:r w:rsidRPr="00A930A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3 791,5 </w:t>
      </w:r>
      <w:r w:rsidRPr="00A930A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A930A2">
        <w:rPr>
          <w:sz w:val="28"/>
          <w:szCs w:val="28"/>
        </w:rPr>
        <w:t>рублей.</w:t>
      </w:r>
      <w:r>
        <w:rPr>
          <w:sz w:val="28"/>
          <w:szCs w:val="28"/>
        </w:rPr>
        <w:t xml:space="preserve"> В результате внесения изменений в  бюджет городского поселения  в течение 2023 года сумма расходов составила 3 760,5 тыс. рублей. Фактические расходы по данному разделу согласно данным отчета составили 3 719,3 тыс. рублей. Это на 41,2 тыс. рублей  меньше  внесенных изменений, с утвержденными плановыми назначениями  исполнено на 98,9%; </w:t>
      </w:r>
    </w:p>
    <w:p w:rsidR="00A6632B" w:rsidRDefault="00A6632B" w:rsidP="00A6632B">
      <w:pPr>
        <w:jc w:val="both"/>
        <w:rPr>
          <w:sz w:val="28"/>
          <w:szCs w:val="28"/>
        </w:rPr>
      </w:pPr>
      <w:r w:rsidRPr="00C6348E">
        <w:rPr>
          <w:b/>
          <w:i/>
          <w:sz w:val="28"/>
          <w:szCs w:val="28"/>
        </w:rPr>
        <w:t>по подразделу 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 w:rsidRPr="00223514">
        <w:rPr>
          <w:b/>
          <w:i/>
          <w:sz w:val="28"/>
          <w:szCs w:val="28"/>
        </w:rPr>
        <w:t xml:space="preserve">» </w:t>
      </w:r>
      <w:r w:rsidRPr="00223514">
        <w:rPr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19 793,8 </w:t>
      </w:r>
      <w:r w:rsidRPr="00223514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22351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 xml:space="preserve">В результате внесения изменений в  бюджет городского поселения  в течение 2023 года сумма расходов составила 21 185,0 тыс. рублей. Фактические расходы по данному подразделу согласно данным отчета об исполнении </w:t>
      </w:r>
      <w:r>
        <w:rPr>
          <w:sz w:val="28"/>
          <w:szCs w:val="28"/>
        </w:rPr>
        <w:lastRenderedPageBreak/>
        <w:t>бюджета городского поселения за 2023 год составили 20 798,9 тыс. рублей. Это на 386,1 тыс. рублей меньше к утвержденным плановым назначениям,  с утвержденными плановыми назначениями  исполнено на 98,2%;</w:t>
      </w:r>
    </w:p>
    <w:p w:rsidR="00A553CB" w:rsidRDefault="00A553CB" w:rsidP="00A6632B">
      <w:pPr>
        <w:jc w:val="both"/>
        <w:rPr>
          <w:sz w:val="28"/>
          <w:szCs w:val="28"/>
        </w:rPr>
      </w:pPr>
      <w:r w:rsidRPr="00B5450E">
        <w:rPr>
          <w:b/>
          <w:i/>
          <w:sz w:val="28"/>
          <w:szCs w:val="28"/>
        </w:rPr>
        <w:t>по подразделу 0111 «Резервные фонды»</w:t>
      </w:r>
      <w:r w:rsidRPr="00B5450E">
        <w:rPr>
          <w:b/>
          <w:sz w:val="28"/>
          <w:szCs w:val="28"/>
        </w:rPr>
        <w:t xml:space="preserve"> </w:t>
      </w:r>
      <w:r w:rsidRPr="00B5450E">
        <w:rPr>
          <w:sz w:val="28"/>
          <w:szCs w:val="28"/>
        </w:rPr>
        <w:t xml:space="preserve">исполнение составило  </w:t>
      </w:r>
      <w:r>
        <w:rPr>
          <w:sz w:val="28"/>
          <w:szCs w:val="28"/>
        </w:rPr>
        <w:t>2 000</w:t>
      </w:r>
      <w:r w:rsidRPr="00B5450E">
        <w:rPr>
          <w:sz w:val="28"/>
          <w:szCs w:val="28"/>
        </w:rPr>
        <w:t xml:space="preserve">,0 тыс. рублей или </w:t>
      </w:r>
      <w:r>
        <w:rPr>
          <w:sz w:val="28"/>
          <w:szCs w:val="28"/>
        </w:rPr>
        <w:t>10</w:t>
      </w:r>
      <w:r w:rsidRPr="00B5450E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B5450E">
        <w:rPr>
          <w:sz w:val="28"/>
          <w:szCs w:val="28"/>
        </w:rPr>
        <w:t xml:space="preserve">% к утвержденному плану (таблица </w:t>
      </w:r>
      <w:r>
        <w:rPr>
          <w:sz w:val="28"/>
          <w:szCs w:val="28"/>
        </w:rPr>
        <w:t>7</w:t>
      </w:r>
      <w:r w:rsidRPr="00B5450E">
        <w:rPr>
          <w:sz w:val="28"/>
          <w:szCs w:val="28"/>
        </w:rPr>
        <w:t xml:space="preserve">);   </w:t>
      </w:r>
    </w:p>
    <w:p w:rsidR="00A6632B" w:rsidRDefault="00A6632B" w:rsidP="00A6632B">
      <w:pPr>
        <w:jc w:val="both"/>
        <w:rPr>
          <w:sz w:val="28"/>
          <w:szCs w:val="28"/>
        </w:rPr>
      </w:pPr>
      <w:r w:rsidRPr="00B7699D">
        <w:rPr>
          <w:b/>
          <w:i/>
          <w:sz w:val="28"/>
          <w:szCs w:val="28"/>
        </w:rPr>
        <w:t>по</w:t>
      </w:r>
      <w:r w:rsidRPr="00C6348E">
        <w:rPr>
          <w:b/>
          <w:i/>
          <w:sz w:val="28"/>
          <w:szCs w:val="28"/>
        </w:rPr>
        <w:t xml:space="preserve"> подразделу 0113 «Другие общегосударственные вопросы»</w:t>
      </w:r>
      <w:r>
        <w:rPr>
          <w:sz w:val="28"/>
          <w:szCs w:val="28"/>
        </w:rPr>
        <w:t xml:space="preserve"> исполнение составило 30 270,5 тыс. рублей, или 98,0% к утверждённому плану (с учетом внесенных изменений).</w:t>
      </w:r>
    </w:p>
    <w:tbl>
      <w:tblPr>
        <w:tblW w:w="10065" w:type="dxa"/>
        <w:tblInd w:w="-567" w:type="dxa"/>
        <w:tblLook w:val="04A0"/>
      </w:tblPr>
      <w:tblGrid>
        <w:gridCol w:w="2410"/>
        <w:gridCol w:w="2835"/>
        <w:gridCol w:w="1276"/>
        <w:gridCol w:w="3544"/>
      </w:tblGrid>
      <w:tr w:rsidR="00A553CB" w:rsidRPr="002858D4" w:rsidTr="00205CA4">
        <w:trPr>
          <w:trHeight w:val="264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53CB" w:rsidRDefault="00A553CB" w:rsidP="00205CA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A553CB" w:rsidRPr="002858D4" w:rsidRDefault="00A553CB" w:rsidP="00205CA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</w:tr>
      <w:tr w:rsidR="00A553CB" w:rsidRPr="002858D4" w:rsidTr="00205CA4">
        <w:trPr>
          <w:trHeight w:val="264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3CB" w:rsidRPr="002858D4" w:rsidRDefault="00A553CB" w:rsidP="00205CA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63B49">
              <w:rPr>
                <w:b/>
                <w:bCs/>
                <w:sz w:val="20"/>
                <w:szCs w:val="20"/>
                <w:lang w:eastAsia="ru-RU"/>
              </w:rPr>
              <w:t>О РАСХОДОВАНИИ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СРЕДСТВ РЕЗЕРВНОГО ФОНДА </w:t>
            </w:r>
          </w:p>
        </w:tc>
      </w:tr>
      <w:tr w:rsidR="00A553CB" w:rsidTr="00205CA4">
        <w:trPr>
          <w:trHeight w:val="264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53CB" w:rsidRDefault="00A553CB" w:rsidP="00205CA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АДМИНИСТРАЦИИ ГОРОДСКОГО ПОСЕЛЕНИЯ – ГОРОД РОССОШЬ</w:t>
            </w:r>
          </w:p>
        </w:tc>
      </w:tr>
      <w:tr w:rsidR="00A553CB" w:rsidRPr="002858D4" w:rsidTr="00205CA4">
        <w:trPr>
          <w:trHeight w:val="264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3CB" w:rsidRPr="002858D4" w:rsidRDefault="00A553CB" w:rsidP="00205CA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20</w:t>
            </w:r>
            <w:r>
              <w:rPr>
                <w:b/>
                <w:bCs/>
                <w:sz w:val="20"/>
                <w:szCs w:val="20"/>
                <w:lang w:eastAsia="ru-RU"/>
              </w:rPr>
              <w:t>23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A553CB" w:rsidRPr="00E63B49" w:rsidTr="00205CA4">
        <w:trPr>
          <w:trHeight w:val="276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3CB" w:rsidRPr="002858D4" w:rsidRDefault="00A553CB" w:rsidP="00205CA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3CB" w:rsidRPr="002858D4" w:rsidRDefault="00A553CB" w:rsidP="00205CA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3CB" w:rsidRPr="002858D4" w:rsidRDefault="00A553CB" w:rsidP="00205CA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3CB" w:rsidRPr="00E63B49" w:rsidRDefault="00A553CB" w:rsidP="00205CA4">
            <w:pPr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                   </w:t>
            </w:r>
            <w:r w:rsidRPr="00E63B49">
              <w:rPr>
                <w:lang w:eastAsia="ru-RU"/>
              </w:rPr>
              <w:t>Таблица №7</w:t>
            </w:r>
          </w:p>
        </w:tc>
      </w:tr>
      <w:tr w:rsidR="00A553CB" w:rsidRPr="00592AFF" w:rsidTr="00205CA4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592AFF">
              <w:rPr>
                <w:b/>
                <w:bCs/>
                <w:sz w:val="20"/>
                <w:szCs w:val="20"/>
              </w:rPr>
              <w:t>№ и дата распоряжения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592AFF">
              <w:rPr>
                <w:b/>
                <w:bCs/>
                <w:sz w:val="20"/>
                <w:szCs w:val="20"/>
              </w:rPr>
              <w:t>Наименование получателя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592AFF">
              <w:rPr>
                <w:b/>
                <w:bCs/>
                <w:sz w:val="20"/>
                <w:szCs w:val="20"/>
              </w:rPr>
              <w:t>Сумма (руб.)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592AFF">
              <w:rPr>
                <w:b/>
                <w:bCs/>
                <w:sz w:val="20"/>
                <w:szCs w:val="20"/>
              </w:rPr>
              <w:t>Цель оказания финансовой помощи</w:t>
            </w:r>
          </w:p>
        </w:tc>
      </w:tr>
      <w:tr w:rsidR="00A553CB" w:rsidRPr="00592AFF" w:rsidTr="00205CA4">
        <w:trPr>
          <w:trHeight w:val="15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№158-р от 05.05.2023г.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jc w:val="right"/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489 294,01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На проведение аварийно-восстановительных работ по ремонту газовых котлов марки Братск-1 (замена чугунных секций) с местоположением: Воронежская область, г. Россошь, пл. октябрьская, д.22А/2. Реестровый номер котла 4127.</w:t>
            </w:r>
          </w:p>
        </w:tc>
      </w:tr>
      <w:tr w:rsidR="00A553CB" w:rsidRPr="00592AFF" w:rsidTr="00205CA4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№176-р от 23.05.2023г.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jc w:val="right"/>
              <w:rPr>
                <w:sz w:val="16"/>
                <w:szCs w:val="16"/>
              </w:rPr>
            </w:pPr>
            <w:r w:rsidRPr="00592AFF">
              <w:rPr>
                <w:sz w:val="16"/>
                <w:szCs w:val="16"/>
              </w:rPr>
              <w:t>510 699,91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На проведение аварийно-восстановительных работ по ремонту газовых котлов марки Братск-1 (замена чугунных секций) с местоположением: Воронежская область, г. Россошь, пл. октябрьская, д.22А/2. Реестровый номер котла 4128.</w:t>
            </w:r>
          </w:p>
        </w:tc>
      </w:tr>
      <w:tr w:rsidR="00A553CB" w:rsidRPr="00592AFF" w:rsidTr="00205CA4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№204-р от 21.07.2023г.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jc w:val="right"/>
              <w:rPr>
                <w:sz w:val="16"/>
                <w:szCs w:val="16"/>
              </w:rPr>
            </w:pPr>
            <w:r w:rsidRPr="00592AFF">
              <w:rPr>
                <w:sz w:val="16"/>
                <w:szCs w:val="16"/>
              </w:rPr>
              <w:t>507 784,34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На проведение аварийно-восстановительных работ сетей теплоснабжения (ГВС) с местоположением: Воронежская область, г. Россошь, от котельной АО Фирмы "Молоко" в районе ТК №7А в сторону жилого дома №69 по ул. Л. Толстого</w:t>
            </w:r>
          </w:p>
        </w:tc>
      </w:tr>
      <w:tr w:rsidR="00A553CB" w:rsidRPr="00592AFF" w:rsidTr="00205CA4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№358-р от 09.11.2023г.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jc w:val="right"/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320 014,53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На проведение аварийно-восстановительных работ на сетях теплоснабжения (</w:t>
            </w:r>
            <w:proofErr w:type="spellStart"/>
            <w:r w:rsidRPr="00592AFF">
              <w:rPr>
                <w:sz w:val="18"/>
                <w:szCs w:val="18"/>
              </w:rPr>
              <w:t>ГВС+отопление</w:t>
            </w:r>
            <w:proofErr w:type="spellEnd"/>
            <w:r w:rsidRPr="00592AFF">
              <w:rPr>
                <w:sz w:val="18"/>
                <w:szCs w:val="18"/>
              </w:rPr>
              <w:t>) с местоположением: Воронежская область, г. Россошь, котельная АО Фирма "Молоко" от ТКЗ в сторону ТК4 по ул. Л. Толстого.</w:t>
            </w:r>
          </w:p>
        </w:tc>
      </w:tr>
      <w:tr w:rsidR="00A553CB" w:rsidRPr="00592AFF" w:rsidTr="00205CA4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№408-р от 27.12.2023г.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jc w:val="right"/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172 207,21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3CB" w:rsidRPr="00592AFF" w:rsidRDefault="00A553CB" w:rsidP="00205CA4">
            <w:pPr>
              <w:rPr>
                <w:sz w:val="18"/>
                <w:szCs w:val="18"/>
              </w:rPr>
            </w:pPr>
            <w:r w:rsidRPr="00592AFF">
              <w:rPr>
                <w:sz w:val="18"/>
                <w:szCs w:val="18"/>
              </w:rPr>
              <w:t>На проведение аварийно-восстановительных работ на сетях теплоснабжения (</w:t>
            </w:r>
            <w:proofErr w:type="spellStart"/>
            <w:r w:rsidRPr="00592AFF">
              <w:rPr>
                <w:sz w:val="18"/>
                <w:szCs w:val="18"/>
              </w:rPr>
              <w:t>ГВС+отопление</w:t>
            </w:r>
            <w:proofErr w:type="spellEnd"/>
            <w:r w:rsidRPr="00592AFF">
              <w:rPr>
                <w:sz w:val="18"/>
                <w:szCs w:val="18"/>
              </w:rPr>
              <w:t xml:space="preserve">) с местоположением: Воронежская область, г. Россошь, </w:t>
            </w:r>
            <w:bookmarkStart w:id="2" w:name="_GoBack"/>
            <w:bookmarkEnd w:id="2"/>
            <w:r w:rsidRPr="00592AFF">
              <w:rPr>
                <w:sz w:val="18"/>
                <w:szCs w:val="18"/>
              </w:rPr>
              <w:t>от котельной АО Фирма «Молоко» по адресу: г. Россошь, ул. Л. Толстого, д.53, от ТК №8 в сторону ТК №9 в районе МКД №69 по ул. Л. Толстого.</w:t>
            </w:r>
          </w:p>
        </w:tc>
      </w:tr>
      <w:tr w:rsidR="00A553CB" w:rsidRPr="00592AFF" w:rsidTr="00205CA4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53CB" w:rsidRPr="00592AFF" w:rsidTr="00205CA4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592A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592AFF">
              <w:rPr>
                <w:b/>
                <w:bCs/>
                <w:sz w:val="20"/>
                <w:szCs w:val="20"/>
              </w:rPr>
              <w:t>ИТОГО за 2023 год: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592AFF">
              <w:rPr>
                <w:b/>
                <w:bCs/>
                <w:sz w:val="20"/>
                <w:szCs w:val="20"/>
              </w:rPr>
              <w:t>2 000 000,00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3CB" w:rsidRPr="00592AFF" w:rsidRDefault="00A553CB" w:rsidP="0020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592AFF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A553CB" w:rsidRDefault="00A553CB" w:rsidP="00A6632B">
      <w:pPr>
        <w:jc w:val="both"/>
        <w:rPr>
          <w:sz w:val="28"/>
          <w:szCs w:val="28"/>
        </w:rPr>
      </w:pPr>
    </w:p>
    <w:p w:rsidR="00A6632B" w:rsidRPr="00B7699D" w:rsidRDefault="00A6632B" w:rsidP="00A6632B">
      <w:pPr>
        <w:jc w:val="both"/>
        <w:rPr>
          <w:sz w:val="28"/>
          <w:szCs w:val="28"/>
        </w:rPr>
      </w:pPr>
    </w:p>
    <w:p w:rsidR="00FC71DB" w:rsidRDefault="00FC71DB" w:rsidP="00A6632B">
      <w:pPr>
        <w:ind w:left="435"/>
        <w:jc w:val="both"/>
        <w:rPr>
          <w:b/>
          <w:sz w:val="28"/>
          <w:szCs w:val="28"/>
        </w:rPr>
      </w:pPr>
    </w:p>
    <w:p w:rsidR="00FC71DB" w:rsidRDefault="00FC71DB" w:rsidP="00A6632B">
      <w:pPr>
        <w:ind w:left="435"/>
        <w:jc w:val="both"/>
        <w:rPr>
          <w:b/>
          <w:sz w:val="28"/>
          <w:szCs w:val="28"/>
        </w:rPr>
      </w:pPr>
    </w:p>
    <w:p w:rsidR="00FC71DB" w:rsidRDefault="00FC71DB" w:rsidP="00A6632B">
      <w:pPr>
        <w:ind w:left="435"/>
        <w:jc w:val="both"/>
        <w:rPr>
          <w:b/>
          <w:sz w:val="28"/>
          <w:szCs w:val="28"/>
        </w:rPr>
      </w:pPr>
    </w:p>
    <w:p w:rsidR="00A6632B" w:rsidRDefault="00A6632B" w:rsidP="00A6632B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A6632B" w:rsidRPr="00C6348E" w:rsidRDefault="00A6632B" w:rsidP="00A6632B">
      <w:pPr>
        <w:ind w:left="1155"/>
        <w:jc w:val="both"/>
        <w:rPr>
          <w:b/>
          <w:sz w:val="28"/>
          <w:szCs w:val="28"/>
        </w:rPr>
      </w:pPr>
    </w:p>
    <w:p w:rsidR="00A6632B" w:rsidRDefault="00A6632B" w:rsidP="00A6632B">
      <w:pPr>
        <w:ind w:firstLine="705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 разделу 0300 </w:t>
      </w:r>
      <w:r w:rsidRPr="00C6348E">
        <w:rPr>
          <w:b/>
          <w:i/>
          <w:sz w:val="28"/>
          <w:szCs w:val="28"/>
        </w:rPr>
        <w:t>«Национальная безопасность и правоохранительная деятельность»</w:t>
      </w:r>
      <w:r>
        <w:rPr>
          <w:sz w:val="28"/>
          <w:szCs w:val="28"/>
        </w:rPr>
        <w:t xml:space="preserve"> исполнение составило 28 723,6 тыс. рублей или 99,1% от утвержденных плановых назначений (28 987,7 тыс. рублей)</w:t>
      </w:r>
      <w:r w:rsidRPr="00E3545E">
        <w:rPr>
          <w:sz w:val="28"/>
          <w:szCs w:val="28"/>
        </w:rPr>
        <w:t xml:space="preserve">,  </w:t>
      </w:r>
      <w:r w:rsidRPr="000E3AEF">
        <w:rPr>
          <w:sz w:val="28"/>
          <w:szCs w:val="28"/>
        </w:rPr>
        <w:t xml:space="preserve">из которых на оплату труда и начисления на ФОТ </w:t>
      </w:r>
      <w:r>
        <w:rPr>
          <w:sz w:val="28"/>
          <w:szCs w:val="28"/>
        </w:rPr>
        <w:t xml:space="preserve">- 21 386,3 </w:t>
      </w:r>
      <w:r w:rsidRPr="000E3AE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E3AEF">
        <w:rPr>
          <w:sz w:val="28"/>
          <w:szCs w:val="28"/>
        </w:rPr>
        <w:t xml:space="preserve">рублей (за счет средств районного бюджета </w:t>
      </w:r>
      <w:r>
        <w:rPr>
          <w:sz w:val="28"/>
          <w:szCs w:val="28"/>
        </w:rPr>
        <w:t xml:space="preserve">15 034,1 </w:t>
      </w:r>
      <w:r w:rsidRPr="000E3AE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E3AEF">
        <w:rPr>
          <w:sz w:val="28"/>
          <w:szCs w:val="28"/>
        </w:rPr>
        <w:t>рублей).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По подразделу 0310 «Защита населения и территории от чрезвычайных ситуаций природного и техногенного характера, гражданская оборона»</w:t>
      </w:r>
      <w:r>
        <w:rPr>
          <w:sz w:val="28"/>
          <w:szCs w:val="28"/>
        </w:rPr>
        <w:t xml:space="preserve"> исполнение составило 28 006,9 тыс. рублей или 99,1%</w:t>
      </w:r>
      <w:r w:rsidRPr="00832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утвержденных плановых назначений (28 264,7 тыс. рублей). </w:t>
      </w:r>
    </w:p>
    <w:p w:rsidR="00A6632B" w:rsidRDefault="00A6632B" w:rsidP="00A6632B">
      <w:pPr>
        <w:jc w:val="both"/>
        <w:rPr>
          <w:b/>
          <w:spacing w:val="-4"/>
          <w:sz w:val="28"/>
          <w:szCs w:val="28"/>
        </w:rPr>
      </w:pPr>
      <w:r>
        <w:rPr>
          <w:b/>
          <w:i/>
          <w:sz w:val="28"/>
          <w:szCs w:val="28"/>
        </w:rPr>
        <w:t xml:space="preserve">         По подразделу 0314  «Другие вопросы в области национальной безопасности и правоохранительной деятельности»</w:t>
      </w:r>
      <w:r>
        <w:rPr>
          <w:sz w:val="28"/>
          <w:szCs w:val="28"/>
        </w:rPr>
        <w:t xml:space="preserve"> запланированные расходы в сумме 716,7 тыс. рублей бюджетом города исполнены на  99,1%. </w:t>
      </w:r>
      <w:r>
        <w:rPr>
          <w:b/>
          <w:spacing w:val="-4"/>
          <w:sz w:val="28"/>
          <w:szCs w:val="28"/>
        </w:rPr>
        <w:t xml:space="preserve">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бюджета за отчетный год составила 3,6%.</w:t>
      </w:r>
    </w:p>
    <w:p w:rsidR="00A6632B" w:rsidRPr="00900F8C" w:rsidRDefault="00A6632B" w:rsidP="00A6632B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</w:t>
      </w:r>
    </w:p>
    <w:p w:rsidR="00A6632B" w:rsidRDefault="00A6632B" w:rsidP="00A6632B">
      <w:pPr>
        <w:ind w:firstLine="567"/>
        <w:jc w:val="both"/>
      </w:pPr>
      <w:r>
        <w:rPr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3. Национальная  экономика.</w:t>
      </w:r>
      <w:r>
        <w:t xml:space="preserve"> </w:t>
      </w:r>
    </w:p>
    <w:p w:rsidR="00A6632B" w:rsidRDefault="00A6632B" w:rsidP="00A6632B">
      <w:pPr>
        <w:ind w:firstLine="567"/>
        <w:jc w:val="both"/>
        <w:rPr>
          <w:sz w:val="28"/>
          <w:szCs w:val="28"/>
        </w:rPr>
      </w:pP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разделу  0400  «Национальная экономика»</w:t>
      </w:r>
      <w:r>
        <w:rPr>
          <w:sz w:val="28"/>
          <w:szCs w:val="28"/>
        </w:rPr>
        <w:t xml:space="preserve">  исполнение  составило  167 434,3 тыс. рублей  или 100,0% от утвержденных плановых назначений.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По подразделу 0405 «Сельское хозяйство»</w:t>
      </w:r>
      <w:r>
        <w:rPr>
          <w:sz w:val="28"/>
          <w:szCs w:val="28"/>
        </w:rPr>
        <w:t xml:space="preserve"> исполнение составило 100,0% (873,5 тыс. рублей).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По подразделу 0408 «Транспорт»</w:t>
      </w:r>
      <w:r>
        <w:rPr>
          <w:sz w:val="28"/>
          <w:szCs w:val="28"/>
        </w:rPr>
        <w:t xml:space="preserve"> исполнение составило 100,0% (5,0 тыс. рублей). </w:t>
      </w:r>
    </w:p>
    <w:p w:rsidR="00A6632B" w:rsidRDefault="00A6632B" w:rsidP="00A6632B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По подразделу 0409  «Дорожное хозяйство»</w:t>
      </w:r>
      <w:r>
        <w:rPr>
          <w:sz w:val="28"/>
          <w:szCs w:val="28"/>
        </w:rPr>
        <w:t xml:space="preserve">   запланированные расходы   бюджетом города исполнены на  100,0% (166 555,8  тыс. рублей), в том числе:</w:t>
      </w:r>
    </w:p>
    <w:p w:rsidR="00A6632B" w:rsidRPr="00E143CB" w:rsidRDefault="00A6632B" w:rsidP="00A6632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</w:t>
      </w:r>
      <w:r w:rsidRPr="00E143CB">
        <w:rPr>
          <w:sz w:val="28"/>
          <w:szCs w:val="28"/>
          <w:lang w:eastAsia="ru-RU"/>
        </w:rPr>
        <w:t>- на ремонт дорог за счет средств муниципального дорожного фонда было израсходовано 11</w:t>
      </w:r>
      <w:r>
        <w:rPr>
          <w:sz w:val="28"/>
          <w:szCs w:val="28"/>
          <w:lang w:eastAsia="ru-RU"/>
        </w:rPr>
        <w:t> 322,7</w:t>
      </w:r>
      <w:r w:rsidRPr="00E143CB">
        <w:rPr>
          <w:sz w:val="28"/>
          <w:szCs w:val="28"/>
          <w:lang w:eastAsia="ru-RU"/>
        </w:rPr>
        <w:t xml:space="preserve"> тыс. рублей,</w:t>
      </w:r>
      <w:r w:rsidRPr="00E143CB">
        <w:rPr>
          <w:i/>
          <w:sz w:val="28"/>
          <w:szCs w:val="28"/>
          <w:lang w:eastAsia="ru-RU"/>
        </w:rPr>
        <w:t xml:space="preserve"> </w:t>
      </w:r>
      <w:r w:rsidRPr="00E143CB">
        <w:rPr>
          <w:sz w:val="28"/>
          <w:szCs w:val="28"/>
          <w:lang w:eastAsia="ru-RU"/>
        </w:rPr>
        <w:t xml:space="preserve">кроме этого за счет средств, выделенных из областного дорожного фонда были отремонтированы дороги на </w:t>
      </w:r>
      <w:r>
        <w:rPr>
          <w:sz w:val="28"/>
          <w:szCs w:val="28"/>
          <w:lang w:eastAsia="ru-RU"/>
        </w:rPr>
        <w:t>84 323,8</w:t>
      </w:r>
      <w:r w:rsidRPr="00E143CB">
        <w:rPr>
          <w:sz w:val="28"/>
          <w:szCs w:val="28"/>
          <w:lang w:eastAsia="ru-RU"/>
        </w:rPr>
        <w:t xml:space="preserve"> тыс. рублей. </w:t>
      </w:r>
    </w:p>
    <w:p w:rsidR="00A6632B" w:rsidRPr="00E143CB" w:rsidRDefault="00A6632B" w:rsidP="00A6632B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Pr="00E143CB">
        <w:rPr>
          <w:sz w:val="28"/>
          <w:szCs w:val="28"/>
          <w:lang w:eastAsia="ru-RU"/>
        </w:rPr>
        <w:t xml:space="preserve">На содержание, текущий ремонт и уборку дорог в рамках муниципального задания бюджетным учреждением были израсходованы средства в сумме </w:t>
      </w:r>
      <w:r>
        <w:rPr>
          <w:sz w:val="28"/>
          <w:szCs w:val="28"/>
          <w:lang w:eastAsia="ru-RU"/>
        </w:rPr>
        <w:t>63 410,1</w:t>
      </w:r>
      <w:r w:rsidRPr="00E143CB">
        <w:rPr>
          <w:sz w:val="28"/>
          <w:szCs w:val="28"/>
          <w:lang w:eastAsia="ru-RU"/>
        </w:rPr>
        <w:t xml:space="preserve"> тыс.</w:t>
      </w:r>
      <w:r>
        <w:rPr>
          <w:sz w:val="28"/>
          <w:szCs w:val="28"/>
          <w:lang w:eastAsia="ru-RU"/>
        </w:rPr>
        <w:t xml:space="preserve"> </w:t>
      </w:r>
      <w:r w:rsidRPr="00E143CB">
        <w:rPr>
          <w:sz w:val="28"/>
          <w:szCs w:val="28"/>
          <w:lang w:eastAsia="ru-RU"/>
        </w:rPr>
        <w:t>рублей</w:t>
      </w:r>
      <w:r>
        <w:rPr>
          <w:sz w:val="28"/>
          <w:szCs w:val="28"/>
          <w:lang w:eastAsia="ru-RU"/>
        </w:rPr>
        <w:t>.</w:t>
      </w:r>
    </w:p>
    <w:p w:rsidR="00A6632B" w:rsidRPr="00134013" w:rsidRDefault="00A6632B" w:rsidP="00A6632B">
      <w:pPr>
        <w:jc w:val="both"/>
        <w:rPr>
          <w:sz w:val="28"/>
          <w:szCs w:val="28"/>
        </w:rPr>
      </w:pPr>
      <w:r w:rsidRPr="00134013">
        <w:rPr>
          <w:sz w:val="28"/>
          <w:szCs w:val="28"/>
          <w:lang w:eastAsia="ru-RU"/>
        </w:rPr>
        <w:t xml:space="preserve">      </w:t>
      </w:r>
      <w:r w:rsidRPr="00134013">
        <w:rPr>
          <w:sz w:val="28"/>
          <w:szCs w:val="28"/>
        </w:rPr>
        <w:t>На обеспечение безопасности дорожного движения в 2023 году израсходовано – 5 810,0 тыс.</w:t>
      </w:r>
      <w:r>
        <w:rPr>
          <w:sz w:val="28"/>
          <w:szCs w:val="28"/>
        </w:rPr>
        <w:t xml:space="preserve"> </w:t>
      </w:r>
      <w:r w:rsidRPr="00134013">
        <w:rPr>
          <w:sz w:val="28"/>
          <w:szCs w:val="28"/>
        </w:rPr>
        <w:t>рублей (это ремонт и содержание светофоров и нанесение разметки).</w:t>
      </w:r>
    </w:p>
    <w:p w:rsidR="00A6632B" w:rsidRDefault="00A6632B" w:rsidP="00A6632B">
      <w:pPr>
        <w:suppressAutoHyphens w:val="0"/>
        <w:jc w:val="both"/>
        <w:rPr>
          <w:b/>
          <w:i/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 w:rsidRPr="009277D7">
        <w:rPr>
          <w:b/>
          <w:i/>
          <w:sz w:val="28"/>
          <w:szCs w:val="28"/>
        </w:rPr>
        <w:t xml:space="preserve">  </w:t>
      </w:r>
    </w:p>
    <w:p w:rsidR="00A6632B" w:rsidRDefault="00A6632B" w:rsidP="00A6632B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4. Жилищно-коммунальное хозяйство.</w:t>
      </w:r>
    </w:p>
    <w:p w:rsidR="00A6632B" w:rsidRDefault="00A6632B" w:rsidP="00A6632B">
      <w:pPr>
        <w:ind w:firstLine="567"/>
        <w:jc w:val="center"/>
        <w:rPr>
          <w:b/>
          <w:bCs/>
          <w:sz w:val="28"/>
          <w:szCs w:val="28"/>
        </w:rPr>
      </w:pP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расходов бюджета городского поселения - город Россошь по разделу «Жилищно-коммунальное хозяйство»  запланировано в сумме 469 611,5 тыс. рублей, фактические расходы по данному разделу согласно данным отчета составили 468 145,6 тыс. рублей или 99,7% от  уточненного плана.</w:t>
      </w:r>
    </w:p>
    <w:p w:rsidR="00A6632B" w:rsidRDefault="00A6632B" w:rsidP="00A6632B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 подразделу 0501 «Жилищное хозяйство» </w:t>
      </w:r>
      <w:r w:rsidRPr="0042474E">
        <w:rPr>
          <w:sz w:val="28"/>
          <w:szCs w:val="28"/>
        </w:rPr>
        <w:t>на расходы</w:t>
      </w:r>
      <w:r>
        <w:rPr>
          <w:sz w:val="28"/>
          <w:szCs w:val="28"/>
        </w:rPr>
        <w:t xml:space="preserve"> направлено         26 153,8 тыс. рублей, 99,9% от уточненного плана.  </w:t>
      </w:r>
    </w:p>
    <w:p w:rsidR="00A6632B" w:rsidRDefault="00A6632B" w:rsidP="00A6632B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По подразделу 0502 «Коммунальное хозяйство»</w:t>
      </w:r>
      <w:r>
        <w:rPr>
          <w:sz w:val="28"/>
          <w:szCs w:val="28"/>
        </w:rPr>
        <w:t xml:space="preserve"> на расходы направлено 33 604,0 тыс. рублей, 99,8% от</w:t>
      </w:r>
      <w:r w:rsidRPr="00441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уточненного  плана.  </w:t>
      </w:r>
    </w:p>
    <w:p w:rsidR="00A6632B" w:rsidRDefault="00A6632B" w:rsidP="00A6632B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0503 «Благоустройство»</w:t>
      </w:r>
      <w:r>
        <w:rPr>
          <w:sz w:val="28"/>
          <w:szCs w:val="28"/>
        </w:rPr>
        <w:t xml:space="preserve"> на расходы направлено 153 580,1  тыс. рублей, что составило 99,3% от плана.  </w:t>
      </w:r>
    </w:p>
    <w:p w:rsidR="00A6632B" w:rsidRDefault="00A6632B" w:rsidP="00A6632B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По подразделу 0505 «</w:t>
      </w:r>
      <w:r w:rsidRPr="00D60F67">
        <w:rPr>
          <w:b/>
          <w:i/>
          <w:sz w:val="28"/>
          <w:szCs w:val="28"/>
        </w:rPr>
        <w:t>Другие вопросы в области жилищно-коммунального хозяйства</w:t>
      </w:r>
      <w:r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 xml:space="preserve"> на расходы направлено 254 807,7 тыс. рублей, что составило 99,9% от плана.  </w:t>
      </w: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бюджета за отчетный год составила 59,3%.</w:t>
      </w: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 w:rsidRPr="00AE35FE">
        <w:rPr>
          <w:sz w:val="28"/>
          <w:szCs w:val="28"/>
        </w:rPr>
        <w:t>Согласно пояснительной записке в 202</w:t>
      </w:r>
      <w:r>
        <w:rPr>
          <w:sz w:val="28"/>
          <w:szCs w:val="28"/>
        </w:rPr>
        <w:t>3</w:t>
      </w:r>
      <w:r w:rsidRPr="00AE35FE">
        <w:rPr>
          <w:sz w:val="28"/>
          <w:szCs w:val="28"/>
        </w:rPr>
        <w:t xml:space="preserve"> году выполнено:</w:t>
      </w:r>
    </w:p>
    <w:p w:rsidR="00A6632B" w:rsidRPr="004859AD" w:rsidRDefault="00A6632B" w:rsidP="00A6632B">
      <w:pPr>
        <w:ind w:firstLine="708"/>
        <w:jc w:val="both"/>
        <w:rPr>
          <w:sz w:val="28"/>
          <w:szCs w:val="28"/>
        </w:rPr>
      </w:pPr>
      <w:r w:rsidRPr="004859AD">
        <w:rPr>
          <w:sz w:val="28"/>
          <w:szCs w:val="28"/>
        </w:rPr>
        <w:t>-ремонт жилого фонда - 196,0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рублей;</w:t>
      </w:r>
    </w:p>
    <w:p w:rsidR="00A6632B" w:rsidRPr="004859AD" w:rsidRDefault="00A6632B" w:rsidP="00A6632B">
      <w:pPr>
        <w:ind w:firstLine="708"/>
        <w:jc w:val="both"/>
        <w:rPr>
          <w:sz w:val="28"/>
          <w:szCs w:val="28"/>
        </w:rPr>
      </w:pPr>
      <w:r w:rsidRPr="004859AD">
        <w:rPr>
          <w:sz w:val="28"/>
          <w:szCs w:val="28"/>
        </w:rPr>
        <w:t>-переселение граждан из аварийного жилищного фонда - 25 152,4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рублей;</w:t>
      </w:r>
    </w:p>
    <w:p w:rsidR="00A6632B" w:rsidRPr="004859AD" w:rsidRDefault="00A6632B" w:rsidP="00A6632B">
      <w:pPr>
        <w:ind w:firstLine="708"/>
        <w:jc w:val="both"/>
        <w:rPr>
          <w:sz w:val="28"/>
          <w:szCs w:val="28"/>
        </w:rPr>
      </w:pPr>
      <w:r w:rsidRPr="004859AD">
        <w:rPr>
          <w:sz w:val="28"/>
          <w:szCs w:val="28"/>
        </w:rPr>
        <w:t>-взносы за капремонт жилого фонда муниципального имущества -</w:t>
      </w:r>
      <w:r w:rsidR="00FD5B3E"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805,4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рублей;</w:t>
      </w:r>
    </w:p>
    <w:p w:rsidR="00A6632B" w:rsidRPr="004859AD" w:rsidRDefault="00A6632B" w:rsidP="00A6632B">
      <w:pPr>
        <w:ind w:firstLine="708"/>
        <w:jc w:val="both"/>
        <w:rPr>
          <w:sz w:val="28"/>
          <w:szCs w:val="28"/>
        </w:rPr>
      </w:pPr>
      <w:r w:rsidRPr="004859AD">
        <w:rPr>
          <w:sz w:val="28"/>
          <w:szCs w:val="28"/>
        </w:rPr>
        <w:t>-ремонт объектов коммунального хозяйства - 10 443,2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 xml:space="preserve">рублей (из которых средства областного бюджета </w:t>
      </w:r>
      <w:r>
        <w:rPr>
          <w:sz w:val="28"/>
          <w:szCs w:val="28"/>
        </w:rPr>
        <w:t>-</w:t>
      </w:r>
      <w:r w:rsidRPr="004859AD">
        <w:rPr>
          <w:sz w:val="28"/>
          <w:szCs w:val="28"/>
        </w:rPr>
        <w:t xml:space="preserve"> 4 520,0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рублей);</w:t>
      </w:r>
    </w:p>
    <w:p w:rsidR="00A6632B" w:rsidRPr="004859AD" w:rsidRDefault="00A6632B" w:rsidP="00A6632B">
      <w:pPr>
        <w:ind w:firstLine="708"/>
        <w:jc w:val="both"/>
        <w:rPr>
          <w:sz w:val="28"/>
          <w:szCs w:val="28"/>
        </w:rPr>
      </w:pPr>
      <w:r w:rsidRPr="004859AD">
        <w:rPr>
          <w:sz w:val="28"/>
          <w:szCs w:val="28"/>
        </w:rPr>
        <w:t>-субсидии муниципальным унитарным предприятиям на возмещение недополученных доходов составили - 23 160,8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A6632B" w:rsidRPr="004859AD" w:rsidRDefault="00A6632B" w:rsidP="00A6632B">
      <w:pPr>
        <w:pStyle w:val="a0"/>
        <w:rPr>
          <w:szCs w:val="28"/>
        </w:rPr>
      </w:pPr>
      <w:r w:rsidRPr="004859AD">
        <w:rPr>
          <w:szCs w:val="28"/>
        </w:rPr>
        <w:tab/>
        <w:t>В 2023 году расходы бюджета на финансирование мероприятий по благоустройству города составили 153 580,1 тыс. рублей, из них на:</w:t>
      </w:r>
    </w:p>
    <w:p w:rsidR="00A6632B" w:rsidRPr="004859AD" w:rsidRDefault="00A6632B" w:rsidP="00A6632B">
      <w:pPr>
        <w:pStyle w:val="a0"/>
        <w:rPr>
          <w:szCs w:val="28"/>
        </w:rPr>
      </w:pPr>
      <w:r w:rsidRPr="004859AD">
        <w:rPr>
          <w:szCs w:val="28"/>
        </w:rPr>
        <w:tab/>
        <w:t>-</w:t>
      </w:r>
      <w:r>
        <w:rPr>
          <w:szCs w:val="28"/>
        </w:rPr>
        <w:t>у</w:t>
      </w:r>
      <w:r w:rsidRPr="004859AD">
        <w:rPr>
          <w:szCs w:val="28"/>
        </w:rPr>
        <w:t xml:space="preserve">личное освещение и обслуживание сетей уличного освещения </w:t>
      </w:r>
      <w:r>
        <w:rPr>
          <w:szCs w:val="28"/>
        </w:rPr>
        <w:t>-</w:t>
      </w:r>
      <w:r w:rsidRPr="004859AD">
        <w:rPr>
          <w:szCs w:val="28"/>
        </w:rPr>
        <w:t xml:space="preserve"> 24 807,6 тыс. рублей;</w:t>
      </w:r>
    </w:p>
    <w:p w:rsidR="00A6632B" w:rsidRPr="004859AD" w:rsidRDefault="00A6632B" w:rsidP="00A6632B">
      <w:pPr>
        <w:jc w:val="both"/>
        <w:rPr>
          <w:sz w:val="28"/>
          <w:szCs w:val="28"/>
        </w:rPr>
      </w:pPr>
      <w:r w:rsidRPr="004859AD">
        <w:rPr>
          <w:sz w:val="28"/>
          <w:szCs w:val="28"/>
        </w:rPr>
        <w:tab/>
        <w:t xml:space="preserve">-озеленение города </w:t>
      </w:r>
      <w:r>
        <w:rPr>
          <w:sz w:val="28"/>
          <w:szCs w:val="28"/>
        </w:rPr>
        <w:t>-</w:t>
      </w:r>
      <w:r w:rsidRPr="004859AD">
        <w:rPr>
          <w:sz w:val="28"/>
          <w:szCs w:val="28"/>
        </w:rPr>
        <w:t xml:space="preserve"> 24 637,0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 (в т.ч. 2 000,0</w:t>
      </w:r>
      <w:r>
        <w:rPr>
          <w:sz w:val="28"/>
          <w:szCs w:val="28"/>
        </w:rPr>
        <w:t xml:space="preserve"> тыс. рублей</w:t>
      </w:r>
      <w:r w:rsidRPr="004859AD">
        <w:rPr>
          <w:sz w:val="28"/>
          <w:szCs w:val="28"/>
        </w:rPr>
        <w:t xml:space="preserve">  областные средства).</w:t>
      </w:r>
    </w:p>
    <w:p w:rsidR="00A6632B" w:rsidRPr="004859AD" w:rsidRDefault="00A6632B" w:rsidP="00A6632B">
      <w:pPr>
        <w:ind w:firstLine="708"/>
        <w:jc w:val="both"/>
        <w:rPr>
          <w:sz w:val="28"/>
          <w:szCs w:val="28"/>
        </w:rPr>
      </w:pPr>
      <w:r w:rsidRPr="004859AD">
        <w:rPr>
          <w:sz w:val="28"/>
          <w:szCs w:val="28"/>
        </w:rPr>
        <w:t xml:space="preserve">-содержание и благоустройство кладбищ </w:t>
      </w:r>
      <w:r>
        <w:rPr>
          <w:sz w:val="28"/>
          <w:szCs w:val="28"/>
        </w:rPr>
        <w:t>-</w:t>
      </w:r>
      <w:r w:rsidRPr="004859AD">
        <w:rPr>
          <w:sz w:val="28"/>
          <w:szCs w:val="28"/>
        </w:rPr>
        <w:t xml:space="preserve"> 7 056,5  тыс. руб</w:t>
      </w:r>
      <w:r>
        <w:rPr>
          <w:sz w:val="28"/>
          <w:szCs w:val="28"/>
        </w:rPr>
        <w:t>лей;</w:t>
      </w:r>
      <w:r w:rsidRPr="004859AD">
        <w:rPr>
          <w:sz w:val="28"/>
          <w:szCs w:val="28"/>
        </w:rPr>
        <w:t xml:space="preserve">  </w:t>
      </w:r>
    </w:p>
    <w:p w:rsidR="00A6632B" w:rsidRPr="004859AD" w:rsidRDefault="00A6632B" w:rsidP="00A6632B">
      <w:pPr>
        <w:jc w:val="both"/>
        <w:rPr>
          <w:sz w:val="28"/>
          <w:szCs w:val="28"/>
        </w:rPr>
      </w:pPr>
      <w:r w:rsidRPr="004859AD">
        <w:rPr>
          <w:sz w:val="28"/>
          <w:szCs w:val="28"/>
        </w:rPr>
        <w:tab/>
        <w:t>-на содержание и уборку общественных территорий</w:t>
      </w:r>
      <w:r>
        <w:rPr>
          <w:sz w:val="28"/>
          <w:szCs w:val="28"/>
        </w:rPr>
        <w:t xml:space="preserve"> - </w:t>
      </w:r>
      <w:r w:rsidRPr="004859AD">
        <w:rPr>
          <w:sz w:val="28"/>
          <w:szCs w:val="28"/>
        </w:rPr>
        <w:t>15 463,5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A6632B" w:rsidRPr="004859AD" w:rsidRDefault="00A6632B" w:rsidP="00A6632B">
      <w:pPr>
        <w:jc w:val="both"/>
        <w:rPr>
          <w:sz w:val="28"/>
          <w:szCs w:val="28"/>
        </w:rPr>
      </w:pPr>
      <w:r w:rsidRPr="004859AD">
        <w:rPr>
          <w:sz w:val="28"/>
          <w:szCs w:val="28"/>
        </w:rPr>
        <w:tab/>
        <w:t xml:space="preserve">-благоустройство общественных территорий </w:t>
      </w:r>
      <w:r>
        <w:rPr>
          <w:sz w:val="28"/>
          <w:szCs w:val="28"/>
        </w:rPr>
        <w:t xml:space="preserve">- </w:t>
      </w:r>
      <w:r w:rsidRPr="004859AD">
        <w:rPr>
          <w:sz w:val="28"/>
          <w:szCs w:val="28"/>
        </w:rPr>
        <w:t>17 755,2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 xml:space="preserve">рублей (из них: это средства областного и федерального бюджетов  17 755,0 </w:t>
      </w:r>
      <w:r>
        <w:rPr>
          <w:sz w:val="28"/>
          <w:szCs w:val="28"/>
        </w:rPr>
        <w:t>тыс</w:t>
      </w:r>
      <w:r w:rsidRPr="004859AD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A6632B" w:rsidRPr="004859AD" w:rsidRDefault="00A6632B" w:rsidP="00A6632B">
      <w:pPr>
        <w:jc w:val="both"/>
        <w:rPr>
          <w:sz w:val="28"/>
          <w:szCs w:val="28"/>
        </w:rPr>
      </w:pPr>
      <w:r w:rsidRPr="004859AD">
        <w:rPr>
          <w:sz w:val="28"/>
          <w:szCs w:val="28"/>
        </w:rPr>
        <w:tab/>
        <w:t xml:space="preserve">-обустройство мест массового отдыха населения на водных объектах </w:t>
      </w:r>
      <w:r>
        <w:rPr>
          <w:sz w:val="28"/>
          <w:szCs w:val="28"/>
        </w:rPr>
        <w:t>-</w:t>
      </w:r>
      <w:r w:rsidRPr="004859AD">
        <w:rPr>
          <w:sz w:val="28"/>
          <w:szCs w:val="28"/>
        </w:rPr>
        <w:t xml:space="preserve"> 1 196,4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A6632B" w:rsidRDefault="00A6632B" w:rsidP="00A6632B">
      <w:pPr>
        <w:jc w:val="both"/>
        <w:rPr>
          <w:sz w:val="28"/>
          <w:szCs w:val="28"/>
        </w:rPr>
      </w:pPr>
      <w:r w:rsidRPr="004859AD">
        <w:rPr>
          <w:sz w:val="28"/>
          <w:szCs w:val="28"/>
        </w:rPr>
        <w:tab/>
        <w:t>-содержание мест занятия спортом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4859AD">
        <w:rPr>
          <w:sz w:val="28"/>
          <w:szCs w:val="28"/>
        </w:rPr>
        <w:t xml:space="preserve"> 3 200,5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A6632B" w:rsidRPr="004859AD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4859AD">
        <w:rPr>
          <w:sz w:val="28"/>
          <w:szCs w:val="28"/>
        </w:rPr>
        <w:t xml:space="preserve">на ликвидацию стихийных свалок </w:t>
      </w:r>
      <w:r>
        <w:rPr>
          <w:sz w:val="28"/>
          <w:szCs w:val="28"/>
        </w:rPr>
        <w:t>-</w:t>
      </w:r>
      <w:r w:rsidRPr="004859AD">
        <w:rPr>
          <w:sz w:val="28"/>
          <w:szCs w:val="28"/>
        </w:rPr>
        <w:t xml:space="preserve"> 12 799,7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A6632B" w:rsidRPr="004859AD" w:rsidRDefault="00A6632B" w:rsidP="00A6632B">
      <w:pPr>
        <w:jc w:val="both"/>
        <w:rPr>
          <w:sz w:val="28"/>
          <w:szCs w:val="28"/>
        </w:rPr>
      </w:pPr>
      <w:r w:rsidRPr="004859AD">
        <w:rPr>
          <w:sz w:val="28"/>
          <w:szCs w:val="28"/>
        </w:rPr>
        <w:tab/>
        <w:t xml:space="preserve">-на ремонт памятников </w:t>
      </w:r>
      <w:r>
        <w:rPr>
          <w:sz w:val="28"/>
          <w:szCs w:val="28"/>
        </w:rPr>
        <w:t>-</w:t>
      </w:r>
      <w:r w:rsidRPr="004859AD">
        <w:rPr>
          <w:sz w:val="28"/>
          <w:szCs w:val="28"/>
        </w:rPr>
        <w:t xml:space="preserve"> 4 830,3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 (</w:t>
      </w:r>
      <w:r>
        <w:rPr>
          <w:sz w:val="28"/>
          <w:szCs w:val="28"/>
        </w:rPr>
        <w:t>средства областного бюджета -</w:t>
      </w:r>
      <w:r w:rsidRPr="004859AD">
        <w:rPr>
          <w:sz w:val="28"/>
          <w:szCs w:val="28"/>
        </w:rPr>
        <w:t xml:space="preserve"> 4 612,7</w:t>
      </w:r>
      <w:r>
        <w:rPr>
          <w:sz w:val="28"/>
          <w:szCs w:val="28"/>
        </w:rPr>
        <w:t xml:space="preserve"> тыс. рублей</w:t>
      </w:r>
      <w:r w:rsidRPr="004859AD">
        <w:rPr>
          <w:sz w:val="28"/>
          <w:szCs w:val="28"/>
        </w:rPr>
        <w:t>).</w:t>
      </w:r>
    </w:p>
    <w:p w:rsidR="00A6632B" w:rsidRPr="004859AD" w:rsidRDefault="00A6632B" w:rsidP="00A6632B">
      <w:pPr>
        <w:jc w:val="both"/>
        <w:rPr>
          <w:sz w:val="28"/>
          <w:szCs w:val="28"/>
        </w:rPr>
      </w:pPr>
      <w:r w:rsidRPr="004859AD">
        <w:rPr>
          <w:sz w:val="28"/>
          <w:szCs w:val="28"/>
        </w:rPr>
        <w:tab/>
        <w:t>-на благоустройство территории городского поселения</w:t>
      </w:r>
      <w:r>
        <w:rPr>
          <w:sz w:val="28"/>
          <w:szCs w:val="28"/>
        </w:rPr>
        <w:t xml:space="preserve"> -</w:t>
      </w:r>
      <w:r w:rsidRPr="004859AD">
        <w:rPr>
          <w:sz w:val="28"/>
          <w:szCs w:val="28"/>
        </w:rPr>
        <w:t xml:space="preserve"> город Россошь </w:t>
      </w:r>
      <w:r>
        <w:rPr>
          <w:sz w:val="28"/>
          <w:szCs w:val="28"/>
        </w:rPr>
        <w:t>-</w:t>
      </w:r>
      <w:r w:rsidRPr="004859AD">
        <w:rPr>
          <w:sz w:val="28"/>
          <w:szCs w:val="28"/>
        </w:rPr>
        <w:t xml:space="preserve"> 41 833,4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>рублей.</w:t>
      </w:r>
    </w:p>
    <w:p w:rsidR="00A6632B" w:rsidRPr="004859AD" w:rsidRDefault="00A6632B" w:rsidP="00A6632B">
      <w:pPr>
        <w:jc w:val="both"/>
        <w:rPr>
          <w:sz w:val="28"/>
          <w:szCs w:val="28"/>
        </w:rPr>
      </w:pPr>
      <w:r w:rsidRPr="004859AD">
        <w:rPr>
          <w:sz w:val="28"/>
          <w:szCs w:val="28"/>
        </w:rPr>
        <w:tab/>
        <w:t>Также по разделу жилищно-коммунальное хозяйство израсходованы средства на реконструкцию системы водоснабжения с установкой станции очистки воды в сумме 137 533,4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за счет </w:t>
      </w:r>
      <w:r w:rsidRPr="004859AD">
        <w:rPr>
          <w:sz w:val="28"/>
          <w:szCs w:val="28"/>
        </w:rPr>
        <w:t xml:space="preserve">средств федерального, областного и районного бюджетов и на мероприятия по обустройству центральной площади в городе Россошь </w:t>
      </w:r>
      <w:r>
        <w:rPr>
          <w:sz w:val="28"/>
          <w:szCs w:val="28"/>
        </w:rPr>
        <w:t>-</w:t>
      </w:r>
      <w:r w:rsidRPr="004859AD">
        <w:rPr>
          <w:sz w:val="28"/>
          <w:szCs w:val="28"/>
        </w:rPr>
        <w:t xml:space="preserve"> 117 110,0 тыс.</w:t>
      </w:r>
      <w:r>
        <w:rPr>
          <w:sz w:val="28"/>
          <w:szCs w:val="28"/>
        </w:rPr>
        <w:t xml:space="preserve"> </w:t>
      </w:r>
      <w:r w:rsidRPr="004859AD">
        <w:rPr>
          <w:sz w:val="28"/>
          <w:szCs w:val="28"/>
        </w:rPr>
        <w:t xml:space="preserve">рублей. </w:t>
      </w:r>
    </w:p>
    <w:p w:rsidR="00A6632B" w:rsidRDefault="00A6632B" w:rsidP="00A6632B">
      <w:pPr>
        <w:ind w:firstLine="705"/>
        <w:jc w:val="both"/>
      </w:pPr>
      <w:r>
        <w:tab/>
      </w:r>
    </w:p>
    <w:p w:rsidR="00FD5B3E" w:rsidRDefault="00FD5B3E" w:rsidP="00A6632B">
      <w:pPr>
        <w:ind w:firstLine="705"/>
        <w:jc w:val="both"/>
      </w:pPr>
    </w:p>
    <w:p w:rsidR="00FD5B3E" w:rsidRDefault="00FD5B3E" w:rsidP="00A6632B">
      <w:pPr>
        <w:ind w:firstLine="705"/>
        <w:jc w:val="both"/>
      </w:pPr>
    </w:p>
    <w:p w:rsidR="00FD5B3E" w:rsidRDefault="00FD5B3E" w:rsidP="00A6632B">
      <w:pPr>
        <w:ind w:firstLine="705"/>
        <w:jc w:val="both"/>
      </w:pPr>
    </w:p>
    <w:p w:rsidR="00FD5B3E" w:rsidRDefault="00FD5B3E" w:rsidP="00A6632B">
      <w:pPr>
        <w:ind w:firstLine="705"/>
        <w:jc w:val="both"/>
      </w:pPr>
    </w:p>
    <w:p w:rsidR="00A6632B" w:rsidRDefault="00A6632B" w:rsidP="00A6632B">
      <w:pPr>
        <w:jc w:val="both"/>
        <w:rPr>
          <w:b/>
          <w:sz w:val="28"/>
          <w:szCs w:val="28"/>
        </w:rPr>
      </w:pPr>
      <w:r w:rsidRPr="00866E43"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        5.  Культура, кинематография.</w:t>
      </w:r>
      <w:r>
        <w:rPr>
          <w:b/>
          <w:sz w:val="28"/>
          <w:szCs w:val="28"/>
        </w:rPr>
        <w:tab/>
        <w:t xml:space="preserve"> </w:t>
      </w:r>
    </w:p>
    <w:p w:rsidR="00A6632B" w:rsidRDefault="00A6632B" w:rsidP="00A6632B">
      <w:pPr>
        <w:jc w:val="center"/>
        <w:rPr>
          <w:b/>
          <w:sz w:val="28"/>
          <w:szCs w:val="28"/>
        </w:rPr>
      </w:pP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первоначально утвержденным бюджетом, расходы </w:t>
      </w:r>
      <w:r>
        <w:rPr>
          <w:b/>
          <w:i/>
          <w:sz w:val="28"/>
          <w:szCs w:val="28"/>
        </w:rPr>
        <w:t xml:space="preserve">по разделу 0800 «Культура, кинематография» </w:t>
      </w:r>
      <w:r>
        <w:rPr>
          <w:sz w:val="28"/>
          <w:szCs w:val="28"/>
        </w:rPr>
        <w:t>составили в сумме 65 131,4 тыс. рублей  или 13,1% от общей суммы расходов. По уточненному плану 65 965,2 тыс. рублей или 8,3% от общей суммы расходов. Согласно данным отчета об исполнении  бюджета городского поселения - город Россошь за 2023 год, фактические расходы составили 64 843,8 тыс. рублей  или исполнены на 98,3%, из них:</w:t>
      </w:r>
    </w:p>
    <w:p w:rsidR="00A6632B" w:rsidRDefault="00A6632B" w:rsidP="00A6632B">
      <w:pPr>
        <w:ind w:firstLine="705"/>
        <w:jc w:val="both"/>
        <w:rPr>
          <w:sz w:val="28"/>
          <w:szCs w:val="28"/>
        </w:rPr>
      </w:pPr>
      <w:r w:rsidRPr="009277D7">
        <w:rPr>
          <w:sz w:val="28"/>
          <w:szCs w:val="28"/>
        </w:rPr>
        <w:t xml:space="preserve">- на оплату труда и начисления на ФОТ – </w:t>
      </w:r>
      <w:r>
        <w:rPr>
          <w:sz w:val="28"/>
          <w:szCs w:val="28"/>
        </w:rPr>
        <w:t>49 805,0</w:t>
      </w:r>
      <w:r w:rsidRPr="009277D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277D7">
        <w:rPr>
          <w:sz w:val="28"/>
          <w:szCs w:val="28"/>
        </w:rPr>
        <w:t>рублей, это 7</w:t>
      </w:r>
      <w:r>
        <w:rPr>
          <w:sz w:val="28"/>
          <w:szCs w:val="28"/>
        </w:rPr>
        <w:t>6,8</w:t>
      </w:r>
      <w:r w:rsidRPr="009277D7">
        <w:rPr>
          <w:sz w:val="28"/>
          <w:szCs w:val="28"/>
        </w:rPr>
        <w:t>% от выделенных средств.</w:t>
      </w: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2022 годом расходы на культуру в 2023 году увеличились на 6 266,0 тыс. рублей.</w:t>
      </w: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бюджета за отчетный год составила 8,2%.</w:t>
      </w:r>
    </w:p>
    <w:p w:rsidR="00A6632B" w:rsidRDefault="00A6632B" w:rsidP="00A6632B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0801 «Культура»</w:t>
      </w:r>
      <w:r>
        <w:rPr>
          <w:sz w:val="28"/>
          <w:szCs w:val="28"/>
        </w:rPr>
        <w:t xml:space="preserve"> на расходы направлено 41 877,1 тыс. рублей или  98,0% от плана.  </w:t>
      </w:r>
    </w:p>
    <w:p w:rsidR="00A6632B" w:rsidRDefault="00A6632B" w:rsidP="00A6632B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0804 «Другие вопросы в области культуры, кинематографии»</w:t>
      </w:r>
      <w:r>
        <w:rPr>
          <w:sz w:val="28"/>
          <w:szCs w:val="28"/>
        </w:rPr>
        <w:t xml:space="preserve"> на расходы направлено 22 966,7 тыс. рублей, 98,8% от плана.  </w:t>
      </w:r>
    </w:p>
    <w:p w:rsidR="00A6632B" w:rsidRDefault="00A6632B" w:rsidP="00A6632B">
      <w:pPr>
        <w:ind w:firstLine="567"/>
        <w:rPr>
          <w:b/>
        </w:rPr>
      </w:pPr>
      <w:r>
        <w:rPr>
          <w:b/>
        </w:rPr>
        <w:t xml:space="preserve">                 </w:t>
      </w:r>
    </w:p>
    <w:p w:rsidR="00A6632B" w:rsidRDefault="00A6632B" w:rsidP="00A6632B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</w:t>
      </w:r>
      <w:r>
        <w:rPr>
          <w:b/>
          <w:sz w:val="28"/>
          <w:szCs w:val="28"/>
        </w:rPr>
        <w:t>6.    Расходы на  социальную политику.</w:t>
      </w:r>
    </w:p>
    <w:p w:rsidR="00A6632B" w:rsidRDefault="00A6632B" w:rsidP="00A6632B">
      <w:pPr>
        <w:ind w:firstLine="567"/>
        <w:rPr>
          <w:b/>
          <w:sz w:val="28"/>
          <w:szCs w:val="28"/>
        </w:rPr>
      </w:pP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в соответствии с решением о бюджете городского поселения - город Россошь расходы </w:t>
      </w:r>
      <w:r>
        <w:rPr>
          <w:b/>
          <w:i/>
          <w:sz w:val="28"/>
          <w:szCs w:val="28"/>
        </w:rPr>
        <w:t>по разделу 1000 «Социальная политика»</w:t>
      </w:r>
      <w:r>
        <w:rPr>
          <w:sz w:val="28"/>
          <w:szCs w:val="28"/>
        </w:rPr>
        <w:t xml:space="preserve"> составляли 0,5% от общей суммы всех расходов городского бюджета, что соответствует 2 332,2 тыс. рублей, после внесенных изменений – 2 642,6  тыс. рублей (0,3%). Согласно данных отчета об исполнении городского бюджета за 2023 год расходы на социальную политику составили  2 642,6 тыс. рублей, или  0,3% от общей суммы расходов, что составило 100,0%  от уточненного плана. В сравнении с показателями 2022 года расходы на социальную политику увеличились на  471,6 тыс. рублей. </w:t>
      </w: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данным отчета об исполнении  бюджета городского поселения - город Россошь за 2023 год расходы </w:t>
      </w:r>
      <w:r>
        <w:rPr>
          <w:b/>
          <w:i/>
          <w:sz w:val="28"/>
          <w:szCs w:val="28"/>
        </w:rPr>
        <w:t xml:space="preserve">по подразделу 1001 «Пенсионное обеспечение» </w:t>
      </w:r>
      <w:r>
        <w:rPr>
          <w:sz w:val="28"/>
          <w:szCs w:val="28"/>
        </w:rPr>
        <w:t>составили 2 492,6 тыс. рублей, т.е. исполнено 100,0% к утвержденным плановым значениям.</w:t>
      </w:r>
    </w:p>
    <w:p w:rsidR="00A6632B" w:rsidRDefault="00A6632B" w:rsidP="00A663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>
        <w:rPr>
          <w:b/>
          <w:i/>
          <w:sz w:val="28"/>
          <w:szCs w:val="28"/>
        </w:rPr>
        <w:t>по подразделу 1003</w:t>
      </w:r>
      <w:r>
        <w:rPr>
          <w:sz w:val="28"/>
          <w:szCs w:val="28"/>
        </w:rPr>
        <w:t xml:space="preserve"> </w:t>
      </w:r>
      <w:r w:rsidRPr="0020469C">
        <w:rPr>
          <w:b/>
          <w:i/>
          <w:sz w:val="28"/>
          <w:szCs w:val="28"/>
        </w:rPr>
        <w:t>«Социальное обеспечение населения»</w:t>
      </w:r>
      <w:r>
        <w:rPr>
          <w:sz w:val="28"/>
          <w:szCs w:val="28"/>
        </w:rPr>
        <w:t xml:space="preserve"> за 2023 год составили 150,0</w:t>
      </w:r>
      <w:r w:rsidR="0057414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или 100,0% от утвержденных ас</w:t>
      </w:r>
      <w:r w:rsidR="00FD5B3E">
        <w:rPr>
          <w:sz w:val="28"/>
          <w:szCs w:val="28"/>
        </w:rPr>
        <w:t>сигнований (таблица 8</w:t>
      </w:r>
      <w:r>
        <w:rPr>
          <w:sz w:val="28"/>
          <w:szCs w:val="28"/>
        </w:rPr>
        <w:t>).</w:t>
      </w:r>
    </w:p>
    <w:p w:rsidR="006C22DA" w:rsidRDefault="006C22DA" w:rsidP="00A6632B">
      <w:pPr>
        <w:ind w:firstLine="567"/>
        <w:jc w:val="both"/>
        <w:rPr>
          <w:sz w:val="28"/>
          <w:szCs w:val="28"/>
        </w:rPr>
      </w:pPr>
    </w:p>
    <w:p w:rsidR="00FD5B3E" w:rsidRDefault="00FD5B3E" w:rsidP="00A6632B">
      <w:pPr>
        <w:ind w:firstLine="567"/>
        <w:jc w:val="both"/>
        <w:rPr>
          <w:sz w:val="28"/>
          <w:szCs w:val="28"/>
        </w:rPr>
      </w:pPr>
    </w:p>
    <w:p w:rsidR="00FD5B3E" w:rsidRDefault="00FD5B3E" w:rsidP="00A6632B">
      <w:pPr>
        <w:ind w:firstLine="567"/>
        <w:jc w:val="both"/>
        <w:rPr>
          <w:sz w:val="28"/>
          <w:szCs w:val="28"/>
        </w:rPr>
      </w:pPr>
    </w:p>
    <w:p w:rsidR="00FD5B3E" w:rsidRDefault="00FD5B3E" w:rsidP="00A6632B">
      <w:pPr>
        <w:ind w:firstLine="567"/>
        <w:jc w:val="both"/>
        <w:rPr>
          <w:sz w:val="28"/>
          <w:szCs w:val="28"/>
        </w:rPr>
      </w:pPr>
    </w:p>
    <w:p w:rsidR="00FD5B3E" w:rsidRDefault="00FD5B3E" w:rsidP="00A6632B">
      <w:pPr>
        <w:ind w:firstLine="567"/>
        <w:jc w:val="both"/>
        <w:rPr>
          <w:sz w:val="28"/>
          <w:szCs w:val="28"/>
        </w:rPr>
      </w:pPr>
    </w:p>
    <w:p w:rsidR="00FD5B3E" w:rsidRDefault="00FD5B3E" w:rsidP="00A6632B">
      <w:pPr>
        <w:ind w:firstLine="567"/>
        <w:jc w:val="both"/>
        <w:rPr>
          <w:sz w:val="28"/>
          <w:szCs w:val="28"/>
        </w:rPr>
      </w:pPr>
    </w:p>
    <w:p w:rsidR="006C22DA" w:rsidRDefault="006C22DA" w:rsidP="00A6632B">
      <w:pPr>
        <w:ind w:firstLine="567"/>
        <w:jc w:val="both"/>
        <w:rPr>
          <w:sz w:val="28"/>
          <w:szCs w:val="28"/>
        </w:rPr>
      </w:pPr>
    </w:p>
    <w:p w:rsidR="00A6632B" w:rsidRDefault="00FD5B3E" w:rsidP="00A6632B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№8</w:t>
      </w:r>
    </w:p>
    <w:tbl>
      <w:tblPr>
        <w:tblW w:w="9296" w:type="dxa"/>
        <w:tblInd w:w="108" w:type="dxa"/>
        <w:tblLook w:val="04A0"/>
      </w:tblPr>
      <w:tblGrid>
        <w:gridCol w:w="4010"/>
        <w:gridCol w:w="1277"/>
        <w:gridCol w:w="876"/>
        <w:gridCol w:w="1549"/>
        <w:gridCol w:w="1584"/>
      </w:tblGrid>
      <w:tr w:rsidR="00A6632B" w:rsidRPr="00761AA1" w:rsidTr="00A6632B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32B" w:rsidRPr="0013035F" w:rsidRDefault="00A6632B" w:rsidP="00A6632B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 xml:space="preserve">РАСПРЕДЕЛЕНИЕ БЮДЖЕТНЫХ АССИГНОВАНИЙ НА ИСПОЛНЕНИЕ ПУБЛИЧНЫХ </w:t>
            </w:r>
          </w:p>
        </w:tc>
      </w:tr>
      <w:tr w:rsidR="00A6632B" w:rsidRPr="00761AA1" w:rsidTr="00A6632B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32B" w:rsidRPr="0013035F" w:rsidRDefault="00A6632B" w:rsidP="00A6632B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 xml:space="preserve"> НОРМАТИВНЫХ ОБЯЗАТЕЛЬСТВ ГОРОДСКОГО ПОСЕЛЕНИЯ </w:t>
            </w:r>
            <w:r>
              <w:rPr>
                <w:b/>
                <w:bCs/>
                <w:sz w:val="18"/>
                <w:szCs w:val="18"/>
              </w:rPr>
              <w:t xml:space="preserve">- </w:t>
            </w:r>
            <w:r w:rsidRPr="0013035F">
              <w:rPr>
                <w:b/>
                <w:bCs/>
                <w:sz w:val="18"/>
                <w:szCs w:val="18"/>
              </w:rPr>
              <w:t>ГОРОД РОССОШЬ</w:t>
            </w:r>
          </w:p>
        </w:tc>
      </w:tr>
      <w:tr w:rsidR="00A6632B" w:rsidRPr="00761AA1" w:rsidTr="00A6632B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32B" w:rsidRPr="0013035F" w:rsidRDefault="00A6632B" w:rsidP="00A6632B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>ЗА 20</w:t>
            </w:r>
            <w:r>
              <w:rPr>
                <w:b/>
                <w:bCs/>
                <w:sz w:val="18"/>
                <w:szCs w:val="18"/>
              </w:rPr>
              <w:t>23</w:t>
            </w:r>
            <w:r w:rsidRPr="0013035F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</w:tr>
      <w:tr w:rsidR="00A6632B" w:rsidRPr="00761AA1" w:rsidTr="00A6632B">
        <w:trPr>
          <w:trHeight w:val="315"/>
        </w:trPr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32B" w:rsidRPr="00761AA1" w:rsidRDefault="00A6632B" w:rsidP="00A6632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32B" w:rsidRPr="00761AA1" w:rsidRDefault="00A6632B" w:rsidP="00A6632B">
            <w:pPr>
              <w:rPr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32B" w:rsidRPr="00761AA1" w:rsidRDefault="00A6632B" w:rsidP="00A6632B">
            <w:pPr>
              <w:rPr>
                <w:sz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32B" w:rsidRPr="00761AA1" w:rsidRDefault="00A6632B" w:rsidP="00A6632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32B" w:rsidRPr="00761AA1" w:rsidRDefault="00A6632B" w:rsidP="00A6632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(тыс. руб.)</w:t>
            </w:r>
          </w:p>
        </w:tc>
      </w:tr>
      <w:tr w:rsidR="00A6632B" w:rsidRPr="00761AA1" w:rsidTr="00A6632B">
        <w:trPr>
          <w:trHeight w:val="1119"/>
        </w:trPr>
        <w:tc>
          <w:tcPr>
            <w:tcW w:w="4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 Наименование обязательства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ЦСР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ВР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  <w:sz w:val="18"/>
                <w:szCs w:val="18"/>
              </w:rPr>
            </w:pPr>
            <w:r w:rsidRPr="00F34F08">
              <w:rPr>
                <w:b/>
                <w:bCs/>
                <w:sz w:val="18"/>
                <w:szCs w:val="18"/>
              </w:rPr>
              <w:t>Уточненный план на 20</w:t>
            </w:r>
            <w:r>
              <w:rPr>
                <w:b/>
                <w:bCs/>
                <w:sz w:val="18"/>
                <w:szCs w:val="18"/>
              </w:rPr>
              <w:t>23</w:t>
            </w:r>
            <w:r w:rsidRPr="00F34F08">
              <w:rPr>
                <w:b/>
                <w:bCs/>
                <w:sz w:val="18"/>
                <w:szCs w:val="18"/>
              </w:rPr>
              <w:t xml:space="preserve"> год               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  <w:sz w:val="18"/>
                <w:szCs w:val="18"/>
              </w:rPr>
            </w:pPr>
            <w:r w:rsidRPr="00F34F08">
              <w:rPr>
                <w:b/>
                <w:bCs/>
                <w:sz w:val="18"/>
                <w:szCs w:val="18"/>
              </w:rPr>
              <w:t>Исполнено за 20</w:t>
            </w:r>
            <w:r>
              <w:rPr>
                <w:b/>
                <w:bCs/>
                <w:sz w:val="18"/>
                <w:szCs w:val="18"/>
              </w:rPr>
              <w:t>23</w:t>
            </w:r>
            <w:r w:rsidRPr="00F34F08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</w:tr>
      <w:tr w:rsidR="00A6632B" w:rsidRPr="00761AA1" w:rsidTr="00A6632B">
        <w:trPr>
          <w:trHeight w:val="1178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32B" w:rsidRPr="00F34F08" w:rsidRDefault="00A6632B" w:rsidP="00A6632B">
            <w:pPr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 xml:space="preserve">Муниципальная программа "Муниципальное управление и гражданское общество городского поселения </w:t>
            </w:r>
            <w:r>
              <w:rPr>
                <w:b/>
                <w:bCs/>
                <w:sz w:val="20"/>
              </w:rPr>
              <w:t xml:space="preserve">- </w:t>
            </w:r>
            <w:r w:rsidRPr="00F34F08">
              <w:rPr>
                <w:b/>
                <w:bCs/>
                <w:sz w:val="20"/>
              </w:rPr>
              <w:t>город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59 0 00 0000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574144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  <w:r w:rsidRPr="00F34F08">
              <w:rPr>
                <w:b/>
                <w:bCs/>
                <w:sz w:val="20"/>
              </w:rPr>
              <w:t>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574144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  <w:r w:rsidRPr="00F34F08">
              <w:rPr>
                <w:b/>
                <w:bCs/>
                <w:sz w:val="20"/>
              </w:rPr>
              <w:t>50,</w:t>
            </w:r>
            <w:r>
              <w:rPr>
                <w:b/>
                <w:bCs/>
                <w:sz w:val="20"/>
              </w:rPr>
              <w:t>0</w:t>
            </w:r>
          </w:p>
        </w:tc>
      </w:tr>
      <w:tr w:rsidR="00A6632B" w:rsidRPr="00761AA1" w:rsidTr="00A6632B">
        <w:trPr>
          <w:trHeight w:val="624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32B" w:rsidRPr="00F34F08" w:rsidRDefault="00A6632B" w:rsidP="00A6632B">
            <w:pPr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 xml:space="preserve">Подпрограмма "Социальная поддержка граждан городского поселения </w:t>
            </w:r>
            <w:r>
              <w:rPr>
                <w:b/>
                <w:bCs/>
                <w:i/>
                <w:iCs/>
                <w:sz w:val="20"/>
              </w:rPr>
              <w:t xml:space="preserve">- </w:t>
            </w:r>
            <w:r w:rsidRPr="00F34F08">
              <w:rPr>
                <w:b/>
                <w:bCs/>
                <w:i/>
                <w:iCs/>
                <w:sz w:val="20"/>
              </w:rPr>
              <w:t>город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59 2 00 0000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574144">
            <w:pPr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</w:t>
            </w:r>
            <w:r w:rsidRPr="00F34F08">
              <w:rPr>
                <w:b/>
                <w:bCs/>
                <w:i/>
                <w:iCs/>
                <w:sz w:val="20"/>
              </w:rPr>
              <w:t>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574144">
            <w:pPr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</w:t>
            </w:r>
            <w:r w:rsidRPr="00F34F08">
              <w:rPr>
                <w:b/>
                <w:bCs/>
                <w:i/>
                <w:iCs/>
                <w:sz w:val="20"/>
              </w:rPr>
              <w:t>50,</w:t>
            </w:r>
            <w:r>
              <w:rPr>
                <w:b/>
                <w:bCs/>
                <w:i/>
                <w:iCs/>
                <w:sz w:val="20"/>
              </w:rPr>
              <w:t>0</w:t>
            </w:r>
          </w:p>
        </w:tc>
      </w:tr>
      <w:tr w:rsidR="00A6632B" w:rsidRPr="00761AA1" w:rsidTr="00A6632B">
        <w:trPr>
          <w:trHeight w:val="770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32B" w:rsidRPr="00F34F08" w:rsidRDefault="00A6632B" w:rsidP="00A6632B">
            <w:pPr>
              <w:rPr>
                <w:sz w:val="20"/>
              </w:rPr>
            </w:pPr>
            <w:r w:rsidRPr="00F34F08">
              <w:rPr>
                <w:sz w:val="20"/>
              </w:rPr>
              <w:t>Основное мероприятие "Социальные выплаты гражданам, имеющим звание "Почетный гражданин города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A6632B">
            <w:pPr>
              <w:jc w:val="center"/>
              <w:rPr>
                <w:sz w:val="20"/>
              </w:rPr>
            </w:pPr>
            <w:r w:rsidRPr="00F34F08">
              <w:rPr>
                <w:sz w:val="20"/>
              </w:rPr>
              <w:t>59 2 02 0000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574144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Pr="00F34F08">
              <w:rPr>
                <w:sz w:val="20"/>
              </w:rPr>
              <w:t>50,</w:t>
            </w:r>
            <w:r>
              <w:rPr>
                <w:sz w:val="20"/>
              </w:rPr>
              <w:t>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574144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Pr="00F34F08">
              <w:rPr>
                <w:sz w:val="20"/>
              </w:rPr>
              <w:t>50,</w:t>
            </w:r>
            <w:r>
              <w:rPr>
                <w:sz w:val="20"/>
              </w:rPr>
              <w:t>0</w:t>
            </w:r>
          </w:p>
        </w:tc>
      </w:tr>
      <w:tr w:rsidR="00A6632B" w:rsidRPr="00761AA1" w:rsidTr="00A6632B">
        <w:trPr>
          <w:trHeight w:val="726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32B" w:rsidRPr="009277D7" w:rsidRDefault="00A6632B" w:rsidP="00A6632B">
            <w:pPr>
              <w:rPr>
                <w:sz w:val="20"/>
              </w:rPr>
            </w:pPr>
            <w:r w:rsidRPr="009277D7">
              <w:rPr>
                <w:sz w:val="20"/>
              </w:rPr>
              <w:t>Единовременное денежное вознаграждение граждан, имеющих почетное звание "Почетный гражданин города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9277D7" w:rsidRDefault="00A6632B" w:rsidP="00A6632B">
            <w:pPr>
              <w:rPr>
                <w:sz w:val="18"/>
                <w:szCs w:val="18"/>
              </w:rPr>
            </w:pPr>
            <w:r w:rsidRPr="009277D7">
              <w:rPr>
                <w:sz w:val="18"/>
                <w:szCs w:val="18"/>
              </w:rPr>
              <w:t>59 2 02 90520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9277D7" w:rsidRDefault="00A6632B" w:rsidP="00A6632B">
            <w:pPr>
              <w:jc w:val="center"/>
              <w:rPr>
                <w:sz w:val="20"/>
              </w:rPr>
            </w:pPr>
            <w:r w:rsidRPr="009277D7">
              <w:rPr>
                <w:sz w:val="20"/>
              </w:rPr>
              <w:t>300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32B" w:rsidRPr="009277D7" w:rsidRDefault="00A6632B" w:rsidP="00574144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Pr="009277D7">
              <w:rPr>
                <w:sz w:val="20"/>
              </w:rPr>
              <w:t>50,</w:t>
            </w:r>
            <w:r>
              <w:rPr>
                <w:sz w:val="20"/>
              </w:rPr>
              <w:t>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632B" w:rsidRPr="00F34F08" w:rsidRDefault="00A6632B" w:rsidP="00574144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Pr="009277D7">
              <w:rPr>
                <w:sz w:val="20"/>
              </w:rPr>
              <w:t>50,</w:t>
            </w:r>
            <w:r>
              <w:rPr>
                <w:sz w:val="20"/>
              </w:rPr>
              <w:t>0</w:t>
            </w:r>
          </w:p>
        </w:tc>
      </w:tr>
    </w:tbl>
    <w:p w:rsidR="00A6632B" w:rsidRDefault="00A6632B" w:rsidP="00A6632B">
      <w:pPr>
        <w:jc w:val="center"/>
        <w:rPr>
          <w:b/>
        </w:rPr>
      </w:pPr>
    </w:p>
    <w:p w:rsidR="00A6632B" w:rsidRDefault="00A6632B" w:rsidP="00A6632B">
      <w:pPr>
        <w:jc w:val="center"/>
        <w:rPr>
          <w:b/>
          <w:sz w:val="28"/>
          <w:szCs w:val="28"/>
        </w:rPr>
      </w:pPr>
    </w:p>
    <w:p w:rsidR="00A6632B" w:rsidRDefault="00A6632B" w:rsidP="00A66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Физическая культура и спорт.</w:t>
      </w:r>
    </w:p>
    <w:p w:rsidR="00A6632B" w:rsidRDefault="00A6632B" w:rsidP="00A6632B">
      <w:pPr>
        <w:jc w:val="center"/>
      </w:pPr>
    </w:p>
    <w:p w:rsidR="00A6632B" w:rsidRDefault="00A6632B" w:rsidP="00A6632B">
      <w:pPr>
        <w:jc w:val="both"/>
        <w:rPr>
          <w:sz w:val="28"/>
          <w:szCs w:val="28"/>
        </w:rPr>
      </w:pPr>
      <w:r>
        <w:t xml:space="preserve">          </w:t>
      </w:r>
      <w:r>
        <w:rPr>
          <w:b/>
          <w:i/>
          <w:sz w:val="28"/>
          <w:szCs w:val="28"/>
        </w:rPr>
        <w:t xml:space="preserve">По разделу 1100 «Физическая культура и спорт» </w:t>
      </w:r>
      <w:r>
        <w:rPr>
          <w:sz w:val="28"/>
          <w:szCs w:val="28"/>
        </w:rPr>
        <w:t>в 2023  году  первоначально планировалось направить 2 000,0 тыс. рублей. Согласно данным отчета об исполнении городского бюджета за 2023 год, исполнение по данному разделу составило 100,0% (3 500,4 тыс. рублей), что соответствует  уточненным плановым назначения.</w:t>
      </w:r>
    </w:p>
    <w:p w:rsidR="00A6632B" w:rsidRDefault="00A6632B" w:rsidP="00A6632B">
      <w:pPr>
        <w:jc w:val="both"/>
        <w:rPr>
          <w:sz w:val="28"/>
          <w:szCs w:val="28"/>
        </w:rPr>
      </w:pPr>
      <w:r w:rsidRPr="009277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По сравнению с показателем 2022</w:t>
      </w:r>
      <w:r w:rsidRPr="009277D7">
        <w:rPr>
          <w:sz w:val="28"/>
          <w:szCs w:val="28"/>
        </w:rPr>
        <w:t xml:space="preserve"> года  расходы </w:t>
      </w:r>
      <w:r>
        <w:rPr>
          <w:sz w:val="28"/>
          <w:szCs w:val="28"/>
        </w:rPr>
        <w:t xml:space="preserve"> на  физическую культуру   и спорт в 2023 </w:t>
      </w:r>
      <w:r w:rsidRPr="009277D7">
        <w:rPr>
          <w:sz w:val="28"/>
          <w:szCs w:val="28"/>
        </w:rPr>
        <w:t>году</w:t>
      </w:r>
      <w:r>
        <w:rPr>
          <w:sz w:val="28"/>
          <w:szCs w:val="28"/>
        </w:rPr>
        <w:t xml:space="preserve"> увеличились </w:t>
      </w:r>
      <w:r w:rsidRPr="009277D7">
        <w:rPr>
          <w:sz w:val="28"/>
          <w:szCs w:val="28"/>
        </w:rPr>
        <w:t xml:space="preserve">на </w:t>
      </w:r>
      <w:r>
        <w:rPr>
          <w:sz w:val="28"/>
          <w:szCs w:val="28"/>
        </w:rPr>
        <w:t>150,1</w:t>
      </w:r>
      <w:r w:rsidRPr="009277D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277D7">
        <w:rPr>
          <w:sz w:val="28"/>
          <w:szCs w:val="28"/>
        </w:rPr>
        <w:t>рублей.</w:t>
      </w:r>
      <w:r>
        <w:rPr>
          <w:rFonts w:eastAsia="Calibri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</w:t>
      </w:r>
    </w:p>
    <w:p w:rsidR="00A6632B" w:rsidRDefault="00A6632B" w:rsidP="00A6632B">
      <w:pPr>
        <w:jc w:val="center"/>
        <w:rPr>
          <w:b/>
          <w:sz w:val="28"/>
          <w:szCs w:val="28"/>
        </w:rPr>
      </w:pPr>
    </w:p>
    <w:p w:rsidR="00A6632B" w:rsidRDefault="00A6632B" w:rsidP="00A66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 Обслуживание государственного внутреннего долга.</w:t>
      </w:r>
    </w:p>
    <w:p w:rsidR="00A6632B" w:rsidRDefault="00A6632B" w:rsidP="00A6632B">
      <w:pPr>
        <w:jc w:val="both"/>
        <w:rPr>
          <w:sz w:val="28"/>
          <w:szCs w:val="28"/>
        </w:rPr>
      </w:pPr>
    </w:p>
    <w:p w:rsidR="00A6632B" w:rsidRDefault="00A6632B" w:rsidP="00A6632B">
      <w:pPr>
        <w:ind w:firstLine="705"/>
        <w:jc w:val="both"/>
      </w:pPr>
      <w:r>
        <w:rPr>
          <w:sz w:val="28"/>
          <w:szCs w:val="28"/>
        </w:rPr>
        <w:t xml:space="preserve"> Исполнение  </w:t>
      </w:r>
      <w:r>
        <w:rPr>
          <w:b/>
          <w:i/>
          <w:sz w:val="28"/>
          <w:szCs w:val="28"/>
        </w:rPr>
        <w:t xml:space="preserve">по разделу 1300 «Обслуживание государственного внутреннего долга» </w:t>
      </w:r>
      <w:r>
        <w:rPr>
          <w:sz w:val="28"/>
          <w:szCs w:val="28"/>
        </w:rPr>
        <w:t xml:space="preserve">в 2023 году составило 88,0 тыс. рублей, или  100,0% к утвержденным плановым назначениям и </w:t>
      </w:r>
      <w:r w:rsidRPr="00B5058F">
        <w:rPr>
          <w:sz w:val="28"/>
          <w:szCs w:val="28"/>
        </w:rPr>
        <w:t xml:space="preserve">составляют </w:t>
      </w:r>
      <w:r>
        <w:rPr>
          <w:sz w:val="28"/>
          <w:szCs w:val="28"/>
        </w:rPr>
        <w:t>0,01</w:t>
      </w:r>
      <w:r w:rsidRPr="00B5058F">
        <w:rPr>
          <w:sz w:val="28"/>
          <w:szCs w:val="28"/>
        </w:rPr>
        <w:t xml:space="preserve">% общих расходов. </w:t>
      </w:r>
      <w:r w:rsidRPr="00E96E86">
        <w:rPr>
          <w:sz w:val="28"/>
          <w:szCs w:val="28"/>
        </w:rPr>
        <w:t>Муниципальный долг на 01.01.2024 года 88 045,0 тыс. рублей – бюджетный кредит.</w:t>
      </w:r>
    </w:p>
    <w:p w:rsidR="00A6632B" w:rsidRDefault="00A6632B" w:rsidP="00A6632B">
      <w:pPr>
        <w:ind w:firstLine="570"/>
        <w:jc w:val="center"/>
        <w:rPr>
          <w:b/>
          <w:sz w:val="28"/>
          <w:szCs w:val="28"/>
        </w:rPr>
      </w:pPr>
      <w:r w:rsidRPr="004455B1"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Анализ исполнения муниципальных программ.</w:t>
      </w:r>
    </w:p>
    <w:p w:rsidR="00A6632B" w:rsidRDefault="00A6632B" w:rsidP="00A6632B">
      <w:pPr>
        <w:ind w:firstLine="570"/>
      </w:pPr>
    </w:p>
    <w:p w:rsidR="00A6632B" w:rsidRDefault="00A6632B" w:rsidP="00A6632B">
      <w:pPr>
        <w:ind w:firstLine="570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В 2023 году за счет средств бюджета</w:t>
      </w:r>
      <w:r w:rsidRPr="00CA076F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- город Россошь осуществлялась реализация 14 муниципальных программ.</w:t>
      </w:r>
      <w:r>
        <w:t xml:space="preserve"> </w:t>
      </w:r>
      <w:r>
        <w:rPr>
          <w:sz w:val="28"/>
          <w:szCs w:val="28"/>
        </w:rPr>
        <w:t xml:space="preserve">Общая сумма расходов, произведенных  в   рамках  программных   мероприятий    составила 790 167,0 тыс. рублей, что </w:t>
      </w:r>
      <w:r w:rsidRPr="00BB4B44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100,0</w:t>
      </w:r>
      <w:r w:rsidRPr="00BB4B44">
        <w:rPr>
          <w:sz w:val="28"/>
          <w:szCs w:val="28"/>
        </w:rPr>
        <w:t>%</w:t>
      </w:r>
      <w:r>
        <w:rPr>
          <w:sz w:val="28"/>
          <w:szCs w:val="28"/>
        </w:rPr>
        <w:t xml:space="preserve"> от всех расходов  бюджета городского поселения - город Россошь. </w:t>
      </w:r>
      <w:r w:rsidRPr="00BB4B44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BB4B44">
        <w:rPr>
          <w:sz w:val="28"/>
          <w:szCs w:val="28"/>
        </w:rPr>
        <w:t xml:space="preserve"> году </w:t>
      </w:r>
      <w:r>
        <w:rPr>
          <w:sz w:val="28"/>
          <w:szCs w:val="28"/>
        </w:rPr>
        <w:t>процент</w:t>
      </w:r>
      <w:r w:rsidRPr="00BB4B44">
        <w:rPr>
          <w:sz w:val="28"/>
          <w:szCs w:val="28"/>
        </w:rPr>
        <w:t xml:space="preserve"> расходов в рамках программ составлял </w:t>
      </w:r>
      <w:r>
        <w:rPr>
          <w:sz w:val="28"/>
          <w:szCs w:val="28"/>
        </w:rPr>
        <w:t xml:space="preserve"> 100,0%.</w:t>
      </w:r>
    </w:p>
    <w:p w:rsidR="00A6632B" w:rsidRDefault="00A6632B" w:rsidP="00A6632B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Плановые назначения на реализацию муниципальных программ утверждены  </w:t>
      </w:r>
      <w:r w:rsidRPr="00E934BA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о бюджете городского поселения - город Россошь на 2023 год  (с изменениями) в сумме  794 060,5 тыс. рублей. Таким образом, исполнение по муниципальным программам в отчетном году составило 99,5%.</w:t>
      </w:r>
    </w:p>
    <w:p w:rsidR="00A6632B" w:rsidRDefault="00A6632B" w:rsidP="00A6632B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2366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23666">
        <w:rPr>
          <w:sz w:val="28"/>
          <w:szCs w:val="28"/>
        </w:rPr>
        <w:t>небольшим</w:t>
      </w:r>
      <w:r>
        <w:rPr>
          <w:sz w:val="28"/>
          <w:szCs w:val="28"/>
        </w:rPr>
        <w:t xml:space="preserve"> отклонением от уточненного плана исполнены следующие муниципальные программы:</w:t>
      </w:r>
    </w:p>
    <w:p w:rsidR="00A6632B" w:rsidRDefault="00A6632B" w:rsidP="00A6632B">
      <w:pPr>
        <w:jc w:val="both"/>
        <w:rPr>
          <w:sz w:val="28"/>
          <w:szCs w:val="28"/>
        </w:rPr>
      </w:pPr>
      <w:r w:rsidRPr="00213220">
        <w:rPr>
          <w:sz w:val="28"/>
          <w:szCs w:val="28"/>
        </w:rPr>
        <w:t>-</w:t>
      </w:r>
      <w:r w:rsidRPr="003074CA">
        <w:rPr>
          <w:sz w:val="28"/>
          <w:szCs w:val="28"/>
        </w:rPr>
        <w:t>«Обеспечение доступным и комфортным жильем населения городского поселения - город Россошь»  на 9</w:t>
      </w:r>
      <w:r>
        <w:rPr>
          <w:sz w:val="28"/>
          <w:szCs w:val="28"/>
        </w:rPr>
        <w:t>8,8</w:t>
      </w:r>
      <w:r w:rsidRPr="003074CA">
        <w:rPr>
          <w:sz w:val="28"/>
          <w:szCs w:val="28"/>
        </w:rPr>
        <w:t>%;</w:t>
      </w:r>
    </w:p>
    <w:p w:rsidR="00A6632B" w:rsidRPr="001D2516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r w:rsidRPr="001D2516">
        <w:rPr>
          <w:bCs/>
          <w:iCs/>
          <w:sz w:val="28"/>
          <w:szCs w:val="28"/>
        </w:rPr>
        <w:t>Обеспечение общественного порядка и противодействие преступности»</w:t>
      </w:r>
      <w:r>
        <w:rPr>
          <w:bCs/>
          <w:iCs/>
          <w:sz w:val="28"/>
          <w:szCs w:val="28"/>
        </w:rPr>
        <w:t xml:space="preserve"> на 99,1%;</w:t>
      </w:r>
    </w:p>
    <w:p w:rsidR="00A6632B" w:rsidRPr="003074CA" w:rsidRDefault="00A6632B" w:rsidP="00A6632B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>-«Защита населения и территории городского поселения - город Россошь от чрезвычайных ситуаций, обеспечение пожарной безопасности и безопасности л</w:t>
      </w:r>
      <w:r>
        <w:rPr>
          <w:sz w:val="28"/>
          <w:szCs w:val="28"/>
        </w:rPr>
        <w:t>юдей на водных объектах» на 99,1</w:t>
      </w:r>
      <w:r w:rsidRPr="003074CA">
        <w:rPr>
          <w:sz w:val="28"/>
          <w:szCs w:val="28"/>
        </w:rPr>
        <w:t>%;</w:t>
      </w:r>
    </w:p>
    <w:p w:rsidR="00A6632B" w:rsidRDefault="00A6632B" w:rsidP="00A6632B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>-«Разви</w:t>
      </w:r>
      <w:r>
        <w:rPr>
          <w:sz w:val="28"/>
          <w:szCs w:val="28"/>
        </w:rPr>
        <w:t>тие культуры и туризма»  на 99,8</w:t>
      </w:r>
      <w:r w:rsidRPr="003074CA">
        <w:rPr>
          <w:sz w:val="28"/>
          <w:szCs w:val="28"/>
        </w:rPr>
        <w:t>%;</w:t>
      </w:r>
    </w:p>
    <w:p w:rsidR="00A6632B" w:rsidRPr="001D2516" w:rsidRDefault="00A6632B" w:rsidP="00A6632B">
      <w:pPr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proofErr w:type="spellStart"/>
      <w:r w:rsidRPr="001D2516">
        <w:rPr>
          <w:bCs/>
          <w:sz w:val="28"/>
          <w:szCs w:val="28"/>
        </w:rPr>
        <w:t>Энергоэффективность</w:t>
      </w:r>
      <w:proofErr w:type="spellEnd"/>
      <w:r w:rsidRPr="001D2516">
        <w:rPr>
          <w:bCs/>
          <w:sz w:val="28"/>
          <w:szCs w:val="28"/>
        </w:rPr>
        <w:t xml:space="preserve"> и развитие энергетики» на 99,3%;</w:t>
      </w:r>
    </w:p>
    <w:p w:rsidR="00A6632B" w:rsidRPr="003074CA" w:rsidRDefault="00A6632B" w:rsidP="00A6632B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>-«Управление му</w:t>
      </w:r>
      <w:r>
        <w:rPr>
          <w:sz w:val="28"/>
          <w:szCs w:val="28"/>
        </w:rPr>
        <w:t>ниципальным имуществом»  на 98,0</w:t>
      </w:r>
      <w:r w:rsidRPr="003074CA">
        <w:rPr>
          <w:sz w:val="28"/>
          <w:szCs w:val="28"/>
        </w:rPr>
        <w:t>%;</w:t>
      </w:r>
    </w:p>
    <w:p w:rsidR="00A6632B" w:rsidRPr="003074CA" w:rsidRDefault="00A6632B" w:rsidP="00A6632B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>-«</w:t>
      </w:r>
      <w:r w:rsidRPr="001D2516">
        <w:rPr>
          <w:bCs/>
          <w:sz w:val="28"/>
          <w:szCs w:val="28"/>
        </w:rPr>
        <w:t>Обеспечение качественными жилищно-коммунальными услугами населения городского поселения - город Россошь</w:t>
      </w:r>
      <w:r>
        <w:rPr>
          <w:sz w:val="28"/>
          <w:szCs w:val="28"/>
        </w:rPr>
        <w:t>»  на 99,9</w:t>
      </w:r>
      <w:r w:rsidRPr="003074CA">
        <w:rPr>
          <w:sz w:val="28"/>
          <w:szCs w:val="28"/>
        </w:rPr>
        <w:t xml:space="preserve"> %;</w:t>
      </w:r>
    </w:p>
    <w:p w:rsidR="00A6632B" w:rsidRPr="003074CA" w:rsidRDefault="00A6632B" w:rsidP="00A6632B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 xml:space="preserve">-«Развитие муниципального образования и   местного </w:t>
      </w:r>
      <w:r>
        <w:rPr>
          <w:sz w:val="28"/>
          <w:szCs w:val="28"/>
        </w:rPr>
        <w:t xml:space="preserve">   самоуправления»        на 98,8</w:t>
      </w:r>
      <w:r w:rsidRPr="003074CA">
        <w:rPr>
          <w:sz w:val="28"/>
          <w:szCs w:val="28"/>
        </w:rPr>
        <w:t>%;</w:t>
      </w:r>
    </w:p>
    <w:p w:rsidR="00A6632B" w:rsidRDefault="00A6632B" w:rsidP="00A6632B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>-</w:t>
      </w:r>
      <w:r>
        <w:rPr>
          <w:sz w:val="28"/>
          <w:szCs w:val="28"/>
        </w:rPr>
        <w:t>«</w:t>
      </w:r>
      <w:r w:rsidRPr="003074CA">
        <w:rPr>
          <w:sz w:val="28"/>
          <w:szCs w:val="28"/>
        </w:rPr>
        <w:t xml:space="preserve">Муниципальное управление и гражданское общество городское поселение - город </w:t>
      </w:r>
      <w:r>
        <w:rPr>
          <w:sz w:val="28"/>
          <w:szCs w:val="28"/>
        </w:rPr>
        <w:t>Россошь» на 98,5</w:t>
      </w:r>
      <w:r w:rsidRPr="003074CA">
        <w:rPr>
          <w:sz w:val="28"/>
          <w:szCs w:val="28"/>
        </w:rPr>
        <w:t>%.</w:t>
      </w:r>
    </w:p>
    <w:p w:rsidR="00A6632B" w:rsidRDefault="00A6632B" w:rsidP="00A6632B">
      <w:pPr>
        <w:ind w:firstLine="570"/>
        <w:jc w:val="right"/>
        <w:rPr>
          <w:b/>
          <w:sz w:val="28"/>
          <w:szCs w:val="28"/>
        </w:rPr>
      </w:pPr>
      <w:r w:rsidRPr="001256D5">
        <w:rPr>
          <w:sz w:val="28"/>
          <w:szCs w:val="28"/>
        </w:rPr>
        <w:t>Таблица №</w:t>
      </w:r>
      <w:r w:rsidR="00FD5B3E">
        <w:rPr>
          <w:sz w:val="28"/>
          <w:szCs w:val="28"/>
        </w:rPr>
        <w:t>9</w:t>
      </w:r>
    </w:p>
    <w:p w:rsidR="00A6632B" w:rsidRDefault="00A6632B" w:rsidP="00A6632B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 муниципальных программ городского поселения - город Россошь на 01.01.2024 года</w:t>
      </w:r>
    </w:p>
    <w:p w:rsidR="00A6632B" w:rsidRPr="00D913A6" w:rsidRDefault="00A6632B" w:rsidP="00A6632B">
      <w:pPr>
        <w:ind w:firstLine="570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Pr="00D913A6">
        <w:rPr>
          <w:sz w:val="20"/>
          <w:szCs w:val="20"/>
        </w:rPr>
        <w:t>(тыс. руб.)</w:t>
      </w:r>
    </w:p>
    <w:tbl>
      <w:tblPr>
        <w:tblW w:w="0" w:type="auto"/>
        <w:tblInd w:w="117" w:type="dxa"/>
        <w:tblLayout w:type="fixed"/>
        <w:tblLook w:val="0000"/>
      </w:tblPr>
      <w:tblGrid>
        <w:gridCol w:w="4094"/>
        <w:gridCol w:w="1530"/>
        <w:gridCol w:w="1320"/>
        <w:gridCol w:w="1380"/>
        <w:gridCol w:w="1276"/>
      </w:tblGrid>
      <w:tr w:rsidR="00A6632B" w:rsidTr="00A6632B">
        <w:trPr>
          <w:trHeight w:val="970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sz w:val="16"/>
                <w:szCs w:val="16"/>
              </w:rPr>
            </w:pPr>
          </w:p>
          <w:p w:rsidR="00A6632B" w:rsidRDefault="00A6632B" w:rsidP="00A6632B">
            <w:pPr>
              <w:jc w:val="center"/>
            </w:pPr>
            <w:r>
              <w:t>Наименование муниципальной  программы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ind w:right="-108"/>
              <w:jc w:val="center"/>
              <w:rPr>
                <w:sz w:val="20"/>
                <w:szCs w:val="20"/>
              </w:rPr>
            </w:pPr>
            <w:r w:rsidRPr="00E65178">
              <w:rPr>
                <w:sz w:val="18"/>
                <w:szCs w:val="18"/>
              </w:rPr>
              <w:t>Первоначальный план на 20</w:t>
            </w:r>
            <w:r>
              <w:rPr>
                <w:sz w:val="18"/>
                <w:szCs w:val="18"/>
              </w:rPr>
              <w:t>23 год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Уточненный план </w:t>
            </w:r>
          </w:p>
          <w:p w:rsidR="00A6632B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2023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  <w:p w:rsidR="00A6632B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01.01.2024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</w:p>
          <w:p w:rsidR="00A6632B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Исполнения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Pr="001256D5" w:rsidRDefault="00A6632B" w:rsidP="00A6632B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1256D5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>
              <w:rPr>
                <w:b/>
                <w:bCs/>
                <w:sz w:val="18"/>
                <w:szCs w:val="18"/>
              </w:rPr>
              <w:t xml:space="preserve">-  </w:t>
            </w:r>
            <w:r w:rsidRPr="001256D5">
              <w:rPr>
                <w:b/>
                <w:bCs/>
                <w:sz w:val="18"/>
                <w:szCs w:val="18"/>
              </w:rPr>
              <w:t xml:space="preserve">город Россошь "Обеспечение доступным и комфортным жильем населения городского поселения </w:t>
            </w:r>
            <w:r>
              <w:rPr>
                <w:b/>
                <w:bCs/>
                <w:sz w:val="18"/>
                <w:szCs w:val="18"/>
              </w:rPr>
              <w:t xml:space="preserve">- </w:t>
            </w:r>
            <w:r w:rsidRPr="001256D5">
              <w:rPr>
                <w:b/>
                <w:bCs/>
                <w:sz w:val="18"/>
                <w:szCs w:val="18"/>
              </w:rPr>
              <w:t>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6 582,6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7 145,2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1256D5" w:rsidRDefault="00A6632B" w:rsidP="00A6632B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1256D5">
              <w:rPr>
                <w:b/>
                <w:bCs/>
                <w:iCs/>
                <w:sz w:val="18"/>
                <w:szCs w:val="18"/>
              </w:rPr>
              <w:t xml:space="preserve">Муниципальная программа городского поселения </w:t>
            </w:r>
            <w:r>
              <w:rPr>
                <w:b/>
                <w:bCs/>
                <w:iCs/>
                <w:sz w:val="18"/>
                <w:szCs w:val="18"/>
              </w:rPr>
              <w:t xml:space="preserve">- </w:t>
            </w:r>
            <w:r w:rsidRPr="001256D5">
              <w:rPr>
                <w:b/>
                <w:bCs/>
                <w:iCs/>
                <w:sz w:val="18"/>
                <w:szCs w:val="18"/>
              </w:rPr>
              <w:t>город Россошь "Обеспечение общественного порядка и противодействие преступности"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Pr="001256D5" w:rsidRDefault="00A6632B" w:rsidP="00A6632B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1256D5">
              <w:rPr>
                <w:b/>
                <w:bCs/>
                <w:iCs/>
                <w:sz w:val="18"/>
                <w:szCs w:val="18"/>
              </w:rPr>
              <w:t xml:space="preserve">Муниципальная программа городского поселения </w:t>
            </w:r>
            <w:r>
              <w:rPr>
                <w:b/>
                <w:bCs/>
                <w:iCs/>
                <w:sz w:val="18"/>
                <w:szCs w:val="18"/>
              </w:rPr>
              <w:t xml:space="preserve">- </w:t>
            </w:r>
            <w:r w:rsidRPr="001256D5">
              <w:rPr>
                <w:b/>
                <w:bCs/>
                <w:iCs/>
                <w:sz w:val="18"/>
                <w:szCs w:val="18"/>
              </w:rPr>
              <w:t>город Россошь "Защита населения и территории городского поселения</w:t>
            </w:r>
            <w:r>
              <w:rPr>
                <w:b/>
                <w:bCs/>
                <w:iCs/>
                <w:sz w:val="18"/>
                <w:szCs w:val="18"/>
              </w:rPr>
              <w:t xml:space="preserve"> -</w:t>
            </w:r>
            <w:r w:rsidRPr="001256D5">
              <w:rPr>
                <w:b/>
                <w:bCs/>
                <w:iCs/>
                <w:sz w:val="18"/>
                <w:szCs w:val="18"/>
              </w:rPr>
              <w:t xml:space="preserve">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24 572,1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29 461,1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29 203,3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>город Россошь "Развитие культуры и туризма"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65 131,4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65 965,2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64 843,8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F839E1" w:rsidRDefault="00A6632B" w:rsidP="00A6632B">
            <w:pPr>
              <w:jc w:val="both"/>
              <w:rPr>
                <w:b/>
                <w:bCs/>
                <w:sz w:val="18"/>
                <w:szCs w:val="18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"Охрана окружающей среды"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1 684,8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13 673,4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13 673,2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"Развитие физической культуры и спорта"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3 972,0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6 701,0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6 700,9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"Формирование современной городской среды </w:t>
            </w:r>
            <w:r>
              <w:rPr>
                <w:b/>
                <w:bCs/>
                <w:sz w:val="18"/>
                <w:szCs w:val="18"/>
              </w:rPr>
              <w:t xml:space="preserve"> на территории городского поселения - город Россошь</w:t>
            </w:r>
            <w:r w:rsidRPr="00F839E1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20 255,2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134 865,3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134 865,2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lastRenderedPageBreak/>
              <w:t xml:space="preserve">Муниципальная программа городского поселения </w:t>
            </w:r>
            <w:r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>город Россошь "Развитие транспортной системы"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79 229,4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166 556,0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166 555,8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</w:t>
            </w:r>
            <w:proofErr w:type="spellStart"/>
            <w:r w:rsidRPr="00F839E1">
              <w:rPr>
                <w:b/>
                <w:bCs/>
                <w:sz w:val="18"/>
                <w:szCs w:val="18"/>
              </w:rPr>
              <w:t>Энергоэффективность</w:t>
            </w:r>
            <w:proofErr w:type="spellEnd"/>
            <w:r w:rsidRPr="00F839E1">
              <w:rPr>
                <w:b/>
                <w:bCs/>
                <w:sz w:val="18"/>
                <w:szCs w:val="18"/>
              </w:rPr>
              <w:t xml:space="preserve"> и развитие энергетики"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26 938,5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25 506,9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25 324,7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>город Россошь "Управление муниципальным имуществом"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10 892,4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10 764,3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10 548,5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Pr="00435AF6" w:rsidRDefault="00A6632B" w:rsidP="00A6632B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435AF6">
              <w:rPr>
                <w:b/>
                <w:bCs/>
                <w:iCs/>
                <w:sz w:val="18"/>
                <w:szCs w:val="18"/>
              </w:rPr>
              <w:t xml:space="preserve">Муниципальная программа городского поселения </w:t>
            </w:r>
            <w:r>
              <w:rPr>
                <w:b/>
                <w:bCs/>
                <w:iCs/>
                <w:sz w:val="18"/>
                <w:szCs w:val="18"/>
              </w:rPr>
              <w:t xml:space="preserve">- </w:t>
            </w:r>
            <w:r w:rsidRPr="00435AF6">
              <w:rPr>
                <w:b/>
                <w:bCs/>
                <w:iCs/>
                <w:sz w:val="18"/>
                <w:szCs w:val="18"/>
              </w:rPr>
              <w:t>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</w:t>
            </w:r>
            <w:r>
              <w:rPr>
                <w:b/>
                <w:bCs/>
                <w:iCs/>
                <w:sz w:val="18"/>
                <w:szCs w:val="18"/>
              </w:rPr>
              <w:t xml:space="preserve"> -</w:t>
            </w:r>
            <w:r w:rsidRPr="00435AF6">
              <w:rPr>
                <w:b/>
                <w:bCs/>
                <w:iCs/>
                <w:sz w:val="18"/>
                <w:szCs w:val="18"/>
              </w:rPr>
              <w:t xml:space="preserve">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A37F32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3 032,1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3 080,1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632B" w:rsidRPr="00F839E1" w:rsidRDefault="00A6632B" w:rsidP="00A6632B">
            <w:pPr>
              <w:jc w:val="both"/>
              <w:rPr>
                <w:b/>
                <w:bCs/>
                <w:sz w:val="18"/>
                <w:szCs w:val="18"/>
              </w:rPr>
            </w:pP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</w:t>
            </w:r>
            <w:r w:rsidRPr="00435AF6">
              <w:rPr>
                <w:b/>
                <w:bCs/>
                <w:iCs/>
                <w:sz w:val="18"/>
                <w:szCs w:val="18"/>
              </w:rPr>
              <w:t xml:space="preserve">городского поселения </w:t>
            </w:r>
            <w:r>
              <w:rPr>
                <w:b/>
                <w:bCs/>
                <w:iCs/>
                <w:sz w:val="18"/>
                <w:szCs w:val="18"/>
              </w:rPr>
              <w:t xml:space="preserve">- </w:t>
            </w:r>
            <w:r w:rsidRPr="00435AF6">
              <w:rPr>
                <w:b/>
                <w:bCs/>
                <w:iCs/>
                <w:sz w:val="18"/>
                <w:szCs w:val="18"/>
              </w:rPr>
              <w:t>город Россошь</w:t>
            </w:r>
            <w:r w:rsidRPr="00F839E1">
              <w:rPr>
                <w:b/>
                <w:bCs/>
                <w:sz w:val="18"/>
                <w:szCs w:val="18"/>
              </w:rPr>
              <w:t xml:space="preserve"> "Обеспечение качественными жилищно-коммунальными услугами населения городского поселения</w:t>
            </w:r>
            <w:r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142 762,9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195 226,1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194 938,4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"Развитие муниципального образования и местного самоуправления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84 144,2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102 363,4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101 108,5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</w:tr>
      <w:tr w:rsidR="00A6632B" w:rsidTr="00A6632B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 xml:space="preserve">город Россошь "Муниципальное управление и гражданское общество городского поселения </w:t>
            </w:r>
            <w:r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>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28 357,5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32 024,5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31 542,2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</w:tr>
      <w:tr w:rsidR="00A6632B" w:rsidTr="00A6632B">
        <w:trPr>
          <w:trHeight w:val="284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32B" w:rsidRDefault="00A6632B" w:rsidP="00A6632B">
            <w:pPr>
              <w:spacing w:line="100" w:lineRule="atLeas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498 035,1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794 060,5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790 167,0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32B" w:rsidRPr="005477A8" w:rsidRDefault="00A6632B" w:rsidP="00A66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99,5</w:t>
            </w:r>
          </w:p>
        </w:tc>
      </w:tr>
    </w:tbl>
    <w:p w:rsidR="00A6632B" w:rsidRDefault="00A6632B" w:rsidP="00A6632B">
      <w:pPr>
        <w:jc w:val="center"/>
        <w:rPr>
          <w:b/>
          <w:sz w:val="28"/>
          <w:szCs w:val="28"/>
        </w:rPr>
      </w:pPr>
    </w:p>
    <w:p w:rsidR="00A6632B" w:rsidRDefault="00A6632B" w:rsidP="00A6632B">
      <w:pPr>
        <w:jc w:val="center"/>
        <w:rPr>
          <w:b/>
          <w:sz w:val="28"/>
          <w:szCs w:val="28"/>
        </w:rPr>
      </w:pPr>
    </w:p>
    <w:p w:rsidR="00A6632B" w:rsidRPr="008826C2" w:rsidRDefault="00A6632B" w:rsidP="00A6632B">
      <w:pPr>
        <w:jc w:val="center"/>
        <w:rPr>
          <w:b/>
          <w:sz w:val="28"/>
          <w:szCs w:val="28"/>
        </w:rPr>
      </w:pPr>
      <w:r w:rsidRPr="008826C2">
        <w:rPr>
          <w:b/>
          <w:sz w:val="28"/>
          <w:szCs w:val="28"/>
          <w:lang w:val="en-US"/>
        </w:rPr>
        <w:t>V</w:t>
      </w:r>
      <w:r w:rsidRPr="008826C2">
        <w:rPr>
          <w:b/>
          <w:sz w:val="28"/>
          <w:szCs w:val="28"/>
        </w:rPr>
        <w:t xml:space="preserve">. Дефицит бюджета и источники его покрытия. </w:t>
      </w:r>
    </w:p>
    <w:p w:rsidR="00A6632B" w:rsidRPr="008826C2" w:rsidRDefault="00A6632B" w:rsidP="00A6632B">
      <w:pPr>
        <w:jc w:val="center"/>
        <w:rPr>
          <w:sz w:val="28"/>
          <w:szCs w:val="28"/>
        </w:rPr>
      </w:pPr>
    </w:p>
    <w:p w:rsidR="00A6632B" w:rsidRDefault="00A6632B" w:rsidP="00A6632B">
      <w:pPr>
        <w:ind w:firstLine="570"/>
        <w:jc w:val="both"/>
        <w:rPr>
          <w:sz w:val="28"/>
          <w:szCs w:val="28"/>
        </w:rPr>
      </w:pPr>
      <w:r w:rsidRPr="008826C2">
        <w:rPr>
          <w:sz w:val="28"/>
          <w:szCs w:val="28"/>
        </w:rPr>
        <w:t>Решением о бюджете городского поселения - город Россошь на 202</w:t>
      </w:r>
      <w:r>
        <w:rPr>
          <w:sz w:val="28"/>
          <w:szCs w:val="28"/>
        </w:rPr>
        <w:t>3</w:t>
      </w:r>
      <w:r w:rsidRPr="008826C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8826C2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8826C2">
        <w:rPr>
          <w:sz w:val="28"/>
          <w:szCs w:val="28"/>
        </w:rPr>
        <w:t xml:space="preserve"> годов от</w:t>
      </w:r>
      <w:r>
        <w:rPr>
          <w:sz w:val="28"/>
          <w:szCs w:val="28"/>
        </w:rPr>
        <w:t xml:space="preserve"> 22.12.2022</w:t>
      </w:r>
      <w:r w:rsidRPr="00B23B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№143 прогнозируемый размер дефицита бюджета городского поселения - город Россошь  на 2023 год был установлен   в сумме  0,0 тыс. рублей. </w:t>
      </w:r>
    </w:p>
    <w:p w:rsidR="00A6632B" w:rsidRDefault="00A6632B" w:rsidP="00A6632B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внесения  изменений был утвержден  дефицит  бюджета   в  размере  6 646,9 тыс. рублей.  </w:t>
      </w:r>
    </w:p>
    <w:p w:rsidR="00A6632B" w:rsidRDefault="00A6632B" w:rsidP="00A6632B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исполнения бюджета городского поселения - город Россошь  за 2023 год является превышение доходов над расходами 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>) бюджета в сумме 28 455,2 тыс. рублей.</w:t>
      </w:r>
    </w:p>
    <w:p w:rsidR="00A6632B" w:rsidRDefault="00FD5B3E" w:rsidP="00A6632B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№10</w:t>
      </w:r>
    </w:p>
    <w:tbl>
      <w:tblPr>
        <w:tblW w:w="11902" w:type="dxa"/>
        <w:tblInd w:w="118" w:type="dxa"/>
        <w:tblLook w:val="04A0"/>
      </w:tblPr>
      <w:tblGrid>
        <w:gridCol w:w="1984"/>
        <w:gridCol w:w="1335"/>
        <w:gridCol w:w="2409"/>
        <w:gridCol w:w="1985"/>
        <w:gridCol w:w="1701"/>
        <w:gridCol w:w="2488"/>
      </w:tblGrid>
      <w:tr w:rsidR="00A6632B" w:rsidRPr="00C32786" w:rsidTr="00A6632B">
        <w:trPr>
          <w:trHeight w:val="264"/>
        </w:trPr>
        <w:tc>
          <w:tcPr>
            <w:tcW w:w="1984" w:type="dxa"/>
            <w:tcBorders>
              <w:top w:val="nil"/>
              <w:bottom w:val="nil"/>
            </w:tcBorders>
          </w:tcPr>
          <w:p w:rsidR="00A6632B" w:rsidRPr="00037150" w:rsidRDefault="00A6632B" w:rsidP="00A6632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18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6632B" w:rsidRDefault="00A6632B" w:rsidP="00A6632B">
            <w:pPr>
              <w:rPr>
                <w:b/>
                <w:bCs/>
                <w:sz w:val="22"/>
                <w:szCs w:val="22"/>
              </w:rPr>
            </w:pPr>
          </w:p>
          <w:p w:rsidR="00A6632B" w:rsidRPr="00C32786" w:rsidRDefault="00A6632B" w:rsidP="00A6632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</w:t>
            </w:r>
            <w:r w:rsidRPr="00C32786">
              <w:rPr>
                <w:b/>
                <w:bCs/>
                <w:sz w:val="22"/>
                <w:szCs w:val="22"/>
              </w:rPr>
              <w:t>ИСТОЧНИКИ</w:t>
            </w:r>
          </w:p>
        </w:tc>
      </w:tr>
      <w:tr w:rsidR="00A6632B" w:rsidRPr="00C32786" w:rsidTr="00A6632B">
        <w:trPr>
          <w:trHeight w:val="264"/>
        </w:trPr>
        <w:tc>
          <w:tcPr>
            <w:tcW w:w="1984" w:type="dxa"/>
            <w:tcBorders>
              <w:top w:val="nil"/>
              <w:bottom w:val="nil"/>
            </w:tcBorders>
          </w:tcPr>
          <w:p w:rsidR="00A6632B" w:rsidRPr="00037150" w:rsidRDefault="00A6632B" w:rsidP="00A6632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18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6632B" w:rsidRPr="00C32786" w:rsidRDefault="00A6632B" w:rsidP="00A6632B">
            <w:pPr>
              <w:jc w:val="both"/>
              <w:rPr>
                <w:b/>
                <w:bCs/>
                <w:sz w:val="22"/>
                <w:szCs w:val="22"/>
              </w:rPr>
            </w:pPr>
            <w:r w:rsidRPr="00C32786">
              <w:rPr>
                <w:b/>
                <w:bCs/>
                <w:sz w:val="22"/>
                <w:szCs w:val="22"/>
              </w:rPr>
              <w:t xml:space="preserve">внутреннего финансирования дефицита бюджета </w:t>
            </w:r>
          </w:p>
        </w:tc>
      </w:tr>
      <w:tr w:rsidR="00A6632B" w:rsidRPr="00C32786" w:rsidTr="00A6632B">
        <w:trPr>
          <w:trHeight w:val="264"/>
        </w:trPr>
        <w:tc>
          <w:tcPr>
            <w:tcW w:w="1984" w:type="dxa"/>
            <w:tcBorders>
              <w:top w:val="nil"/>
              <w:bottom w:val="nil"/>
            </w:tcBorders>
          </w:tcPr>
          <w:p w:rsidR="00A6632B" w:rsidRPr="00037150" w:rsidRDefault="00A6632B" w:rsidP="00A6632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18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6632B" w:rsidRDefault="00A6632B" w:rsidP="00A6632B">
            <w:pPr>
              <w:jc w:val="both"/>
              <w:rPr>
                <w:b/>
                <w:bCs/>
                <w:sz w:val="22"/>
                <w:szCs w:val="22"/>
              </w:rPr>
            </w:pPr>
            <w:r w:rsidRPr="00C32786">
              <w:rPr>
                <w:b/>
                <w:bCs/>
                <w:sz w:val="22"/>
                <w:szCs w:val="22"/>
              </w:rPr>
              <w:t xml:space="preserve">городского поселения </w:t>
            </w:r>
            <w:r>
              <w:rPr>
                <w:b/>
                <w:bCs/>
                <w:sz w:val="22"/>
                <w:szCs w:val="22"/>
              </w:rPr>
              <w:t xml:space="preserve">- </w:t>
            </w:r>
            <w:r w:rsidRPr="00C32786">
              <w:rPr>
                <w:b/>
                <w:bCs/>
                <w:sz w:val="22"/>
                <w:szCs w:val="22"/>
              </w:rPr>
              <w:t>город Россошь за 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C32786">
              <w:rPr>
                <w:b/>
                <w:bCs/>
                <w:sz w:val="22"/>
                <w:szCs w:val="22"/>
              </w:rPr>
              <w:t xml:space="preserve"> год</w:t>
            </w:r>
          </w:p>
          <w:p w:rsidR="00A6632B" w:rsidRPr="00C32786" w:rsidRDefault="00A6632B" w:rsidP="00A6632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6632B" w:rsidRPr="00C32786" w:rsidTr="00A6632B">
        <w:trPr>
          <w:gridAfter w:val="1"/>
          <w:wAfter w:w="2488" w:type="dxa"/>
          <w:trHeight w:val="870"/>
        </w:trPr>
        <w:tc>
          <w:tcPr>
            <w:tcW w:w="3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C32786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C32786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32B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Уточненный план на 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C32786">
              <w:rPr>
                <w:b/>
                <w:bCs/>
                <w:sz w:val="20"/>
                <w:szCs w:val="20"/>
              </w:rPr>
              <w:t xml:space="preserve"> год</w:t>
            </w:r>
          </w:p>
          <w:p w:rsidR="00A6632B" w:rsidRPr="00C32786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632B" w:rsidRPr="00C32786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Исполнено</w:t>
            </w:r>
          </w:p>
          <w:p w:rsidR="00A6632B" w:rsidRPr="00C32786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за 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C32786">
              <w:rPr>
                <w:b/>
                <w:bCs/>
                <w:sz w:val="20"/>
                <w:szCs w:val="20"/>
              </w:rPr>
              <w:t xml:space="preserve"> год       (тыс. руб.)</w:t>
            </w:r>
          </w:p>
        </w:tc>
      </w:tr>
      <w:tr w:rsidR="00A6632B" w:rsidRPr="007C0934" w:rsidTr="00A6632B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>Источники финансирования дефицита бюджетов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 xml:space="preserve">90 00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BB014C">
              <w:rPr>
                <w:b/>
                <w:bCs/>
                <w:sz w:val="20"/>
                <w:szCs w:val="20"/>
              </w:rPr>
              <w:t>6 646,9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>-28 455,2</w:t>
            </w:r>
          </w:p>
        </w:tc>
      </w:tr>
      <w:tr w:rsidR="00A6632B" w:rsidRPr="007C0934" w:rsidTr="00A6632B">
        <w:trPr>
          <w:gridAfter w:val="1"/>
          <w:wAfter w:w="2488" w:type="dxa"/>
          <w:trHeight w:val="48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>Изменение остатков средств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 xml:space="preserve">01 00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BB014C">
              <w:rPr>
                <w:b/>
                <w:bCs/>
                <w:sz w:val="20"/>
                <w:szCs w:val="20"/>
              </w:rPr>
              <w:t>6 646,9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>-28 455,2</w:t>
            </w:r>
          </w:p>
        </w:tc>
      </w:tr>
      <w:tr w:rsidR="00A6632B" w:rsidRPr="007C0934" w:rsidTr="00A6632B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b/>
                <w:bCs/>
                <w:sz w:val="18"/>
                <w:szCs w:val="18"/>
              </w:rPr>
            </w:pPr>
            <w:r w:rsidRPr="007D6F2F">
              <w:rPr>
                <w:b/>
                <w:bCs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18"/>
                <w:szCs w:val="18"/>
              </w:rPr>
            </w:pPr>
            <w:r w:rsidRPr="007D6F2F">
              <w:rPr>
                <w:b/>
                <w:bCs/>
                <w:sz w:val="18"/>
                <w:szCs w:val="18"/>
              </w:rPr>
              <w:t xml:space="preserve">01 05 00 </w:t>
            </w:r>
            <w:proofErr w:type="spellStart"/>
            <w:r w:rsidRPr="007D6F2F">
              <w:rPr>
                <w:b/>
                <w:bCs/>
                <w:sz w:val="18"/>
                <w:szCs w:val="18"/>
              </w:rPr>
              <w:t>00</w:t>
            </w:r>
            <w:proofErr w:type="spellEnd"/>
            <w:r w:rsidRPr="007D6F2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D6F2F">
              <w:rPr>
                <w:b/>
                <w:bCs/>
                <w:sz w:val="18"/>
                <w:szCs w:val="18"/>
              </w:rPr>
              <w:t>00</w:t>
            </w:r>
            <w:proofErr w:type="spellEnd"/>
            <w:r w:rsidRPr="007D6F2F">
              <w:rPr>
                <w:b/>
                <w:bCs/>
                <w:sz w:val="18"/>
                <w:szCs w:val="18"/>
              </w:rPr>
              <w:t xml:space="preserve"> 0000 500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BB014C">
              <w:rPr>
                <w:b/>
                <w:bCs/>
                <w:sz w:val="20"/>
                <w:szCs w:val="20"/>
              </w:rPr>
              <w:t>6 646,9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18"/>
                <w:szCs w:val="18"/>
              </w:rPr>
            </w:pPr>
            <w:r w:rsidRPr="007D6F2F">
              <w:rPr>
                <w:b/>
                <w:bCs/>
                <w:sz w:val="18"/>
                <w:szCs w:val="18"/>
              </w:rPr>
              <w:t>-28 455,2</w:t>
            </w:r>
          </w:p>
        </w:tc>
      </w:tr>
      <w:tr w:rsidR="00A6632B" w:rsidRPr="007C0934" w:rsidTr="00A6632B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b/>
                <w:bCs/>
                <w:sz w:val="18"/>
                <w:szCs w:val="18"/>
              </w:rPr>
            </w:pPr>
            <w:r w:rsidRPr="007D6F2F">
              <w:rPr>
                <w:b/>
                <w:bCs/>
                <w:sz w:val="18"/>
                <w:szCs w:val="18"/>
              </w:rPr>
              <w:lastRenderedPageBreak/>
              <w:t>Увеличение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 xml:space="preserve">01 05 00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0000 500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BB014C">
              <w:rPr>
                <w:b/>
                <w:bCs/>
                <w:sz w:val="20"/>
                <w:szCs w:val="20"/>
              </w:rPr>
              <w:t>-787 413,6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>-818 622,2</w:t>
            </w:r>
          </w:p>
        </w:tc>
      </w:tr>
      <w:tr w:rsidR="00A6632B" w:rsidRPr="007C0934" w:rsidTr="00A6632B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 xml:space="preserve">01 05 02 00 </w:t>
            </w:r>
            <w:proofErr w:type="spellStart"/>
            <w:r w:rsidRPr="007D6F2F">
              <w:rPr>
                <w:sz w:val="18"/>
                <w:szCs w:val="18"/>
              </w:rPr>
              <w:t>00</w:t>
            </w:r>
            <w:proofErr w:type="spellEnd"/>
            <w:r w:rsidRPr="007D6F2F">
              <w:rPr>
                <w:sz w:val="18"/>
                <w:szCs w:val="18"/>
              </w:rPr>
              <w:t xml:space="preserve">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sz w:val="20"/>
                <w:szCs w:val="20"/>
              </w:rPr>
            </w:pPr>
            <w:r w:rsidRPr="00BB014C">
              <w:rPr>
                <w:sz w:val="20"/>
                <w:szCs w:val="20"/>
              </w:rPr>
              <w:t>-787 413,6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-818 622,2</w:t>
            </w:r>
          </w:p>
        </w:tc>
      </w:tr>
      <w:tr w:rsidR="00A6632B" w:rsidRPr="007C0934" w:rsidTr="00A6632B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01 05 02 01 00 0000 510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sz w:val="20"/>
                <w:szCs w:val="20"/>
              </w:rPr>
            </w:pPr>
            <w:r w:rsidRPr="00BB014C">
              <w:rPr>
                <w:sz w:val="20"/>
                <w:szCs w:val="20"/>
              </w:rPr>
              <w:t>-784 413,6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-818 622,2</w:t>
            </w:r>
          </w:p>
        </w:tc>
      </w:tr>
      <w:tr w:rsidR="00A6632B" w:rsidRPr="007C0934" w:rsidTr="00A6632B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01 05 02 01 13 0000 510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sz w:val="20"/>
                <w:szCs w:val="20"/>
              </w:rPr>
            </w:pPr>
            <w:r w:rsidRPr="00BB014C">
              <w:rPr>
                <w:sz w:val="20"/>
                <w:szCs w:val="20"/>
              </w:rPr>
              <w:t>-784 413,6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-818 622,2</w:t>
            </w:r>
          </w:p>
        </w:tc>
      </w:tr>
      <w:tr w:rsidR="00A6632B" w:rsidRPr="007C0934" w:rsidTr="00A6632B">
        <w:trPr>
          <w:gridAfter w:val="1"/>
          <w:wAfter w:w="2488" w:type="dxa"/>
          <w:trHeight w:val="408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>Уменьшение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 xml:space="preserve">01 05 00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</w:t>
            </w:r>
            <w:proofErr w:type="spellStart"/>
            <w:r w:rsidRPr="007D6F2F">
              <w:rPr>
                <w:b/>
                <w:bCs/>
                <w:sz w:val="20"/>
              </w:rPr>
              <w:t>00</w:t>
            </w:r>
            <w:proofErr w:type="spellEnd"/>
            <w:r w:rsidRPr="007D6F2F">
              <w:rPr>
                <w:b/>
                <w:bCs/>
                <w:sz w:val="20"/>
              </w:rPr>
              <w:t xml:space="preserve"> 0000 600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BB014C">
              <w:rPr>
                <w:b/>
                <w:bCs/>
                <w:sz w:val="20"/>
                <w:szCs w:val="20"/>
              </w:rPr>
              <w:t>794 060,5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b/>
                <w:bCs/>
                <w:sz w:val="20"/>
              </w:rPr>
            </w:pPr>
            <w:r w:rsidRPr="007D6F2F">
              <w:rPr>
                <w:b/>
                <w:bCs/>
                <w:sz w:val="20"/>
              </w:rPr>
              <w:t>790 167,0</w:t>
            </w:r>
          </w:p>
        </w:tc>
      </w:tr>
      <w:tr w:rsidR="00A6632B" w:rsidRPr="007C0934" w:rsidTr="00A6632B">
        <w:trPr>
          <w:gridAfter w:val="1"/>
          <w:wAfter w:w="2488" w:type="dxa"/>
          <w:trHeight w:val="54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 xml:space="preserve">01 05 02 00 </w:t>
            </w:r>
            <w:proofErr w:type="spellStart"/>
            <w:r w:rsidRPr="007D6F2F">
              <w:rPr>
                <w:sz w:val="18"/>
                <w:szCs w:val="18"/>
              </w:rPr>
              <w:t>00</w:t>
            </w:r>
            <w:proofErr w:type="spellEnd"/>
            <w:r w:rsidRPr="007D6F2F">
              <w:rPr>
                <w:sz w:val="18"/>
                <w:szCs w:val="18"/>
              </w:rPr>
              <w:t xml:space="preserve"> 0000 600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sz w:val="20"/>
                <w:szCs w:val="20"/>
              </w:rPr>
            </w:pPr>
            <w:r w:rsidRPr="00BB014C">
              <w:rPr>
                <w:sz w:val="20"/>
                <w:szCs w:val="20"/>
              </w:rPr>
              <w:t>794 060,5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790 167,0</w:t>
            </w:r>
          </w:p>
        </w:tc>
      </w:tr>
      <w:tr w:rsidR="00A6632B" w:rsidRPr="007C0934" w:rsidTr="00A6632B">
        <w:trPr>
          <w:gridAfter w:val="1"/>
          <w:wAfter w:w="2488" w:type="dxa"/>
          <w:trHeight w:val="48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01 05 02 01 00 0000 600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sz w:val="20"/>
                <w:szCs w:val="20"/>
              </w:rPr>
            </w:pPr>
            <w:r w:rsidRPr="00BB014C">
              <w:rPr>
                <w:sz w:val="20"/>
                <w:szCs w:val="20"/>
              </w:rPr>
              <w:t>794 060,5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790 167,0</w:t>
            </w:r>
          </w:p>
        </w:tc>
      </w:tr>
      <w:tr w:rsidR="00A6632B" w:rsidRPr="007C0934" w:rsidTr="00A6632B">
        <w:trPr>
          <w:gridAfter w:val="1"/>
          <w:wAfter w:w="2488" w:type="dxa"/>
          <w:trHeight w:val="408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32B" w:rsidRPr="007D6F2F" w:rsidRDefault="00A6632B" w:rsidP="00A6632B">
            <w:pPr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01 05 02 01 13 0000 610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632B" w:rsidRPr="00BB014C" w:rsidRDefault="00A6632B" w:rsidP="00A6632B">
            <w:pPr>
              <w:jc w:val="center"/>
              <w:rPr>
                <w:sz w:val="20"/>
                <w:szCs w:val="20"/>
              </w:rPr>
            </w:pPr>
            <w:r w:rsidRPr="00BB014C">
              <w:rPr>
                <w:sz w:val="20"/>
                <w:szCs w:val="20"/>
              </w:rPr>
              <w:t>794 060,5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632B" w:rsidRPr="007D6F2F" w:rsidRDefault="00A6632B" w:rsidP="00A6632B">
            <w:pPr>
              <w:jc w:val="center"/>
              <w:rPr>
                <w:sz w:val="18"/>
                <w:szCs w:val="18"/>
              </w:rPr>
            </w:pPr>
            <w:r w:rsidRPr="007D6F2F">
              <w:rPr>
                <w:sz w:val="18"/>
                <w:szCs w:val="18"/>
              </w:rPr>
              <w:t>790 167,0</w:t>
            </w:r>
          </w:p>
        </w:tc>
      </w:tr>
    </w:tbl>
    <w:p w:rsidR="00A6632B" w:rsidRDefault="00A6632B" w:rsidP="00A6632B">
      <w:pPr>
        <w:ind w:firstLine="570"/>
        <w:jc w:val="right"/>
        <w:rPr>
          <w:sz w:val="28"/>
          <w:szCs w:val="28"/>
        </w:rPr>
      </w:pPr>
    </w:p>
    <w:p w:rsidR="00A6632B" w:rsidRDefault="00A6632B" w:rsidP="00A6632B">
      <w:pPr>
        <w:ind w:firstLine="570"/>
        <w:jc w:val="center"/>
        <w:rPr>
          <w:b/>
          <w:sz w:val="28"/>
          <w:szCs w:val="28"/>
        </w:rPr>
      </w:pPr>
    </w:p>
    <w:p w:rsidR="00A6632B" w:rsidRDefault="00A6632B" w:rsidP="00A6632B">
      <w:pPr>
        <w:ind w:firstLine="570"/>
        <w:jc w:val="center"/>
        <w:rPr>
          <w:b/>
          <w:sz w:val="28"/>
          <w:szCs w:val="28"/>
        </w:rPr>
      </w:pPr>
      <w:r w:rsidRPr="00A46BC0">
        <w:rPr>
          <w:b/>
          <w:sz w:val="28"/>
          <w:szCs w:val="28"/>
          <w:lang w:val="en-US"/>
        </w:rPr>
        <w:t>VI</w:t>
      </w:r>
      <w:r w:rsidRPr="00A46BC0">
        <w:rPr>
          <w:b/>
          <w:sz w:val="28"/>
          <w:szCs w:val="28"/>
        </w:rPr>
        <w:t>. Состояние дебиторской и кредиторской задолженности на 01.01.2024 года.</w:t>
      </w:r>
    </w:p>
    <w:p w:rsidR="00A6632B" w:rsidRPr="00FE38A3" w:rsidRDefault="00A6632B" w:rsidP="00A6632B">
      <w:pPr>
        <w:ind w:firstLine="570"/>
        <w:jc w:val="center"/>
        <w:rPr>
          <w:b/>
          <w:sz w:val="28"/>
          <w:szCs w:val="28"/>
        </w:rPr>
      </w:pPr>
    </w:p>
    <w:p w:rsidR="00A6632B" w:rsidRDefault="00A6632B" w:rsidP="00A6632B">
      <w:pPr>
        <w:jc w:val="both"/>
        <w:rPr>
          <w:sz w:val="28"/>
          <w:szCs w:val="28"/>
        </w:rPr>
      </w:pPr>
      <w:r w:rsidRPr="000F0C29">
        <w:rPr>
          <w:color w:val="000000"/>
          <w:sz w:val="28"/>
          <w:szCs w:val="28"/>
        </w:rPr>
        <w:t xml:space="preserve">    Общая дебиторская задолженность</w:t>
      </w:r>
      <w:r>
        <w:rPr>
          <w:color w:val="000000"/>
          <w:sz w:val="28"/>
          <w:szCs w:val="28"/>
        </w:rPr>
        <w:t xml:space="preserve"> на 01.01.2024 </w:t>
      </w:r>
      <w:r w:rsidRPr="000F0C29">
        <w:rPr>
          <w:color w:val="000000"/>
          <w:sz w:val="28"/>
          <w:szCs w:val="28"/>
        </w:rPr>
        <w:t>(ф.0503169)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 xml:space="preserve"> составила </w:t>
      </w:r>
      <w:r>
        <w:rPr>
          <w:sz w:val="28"/>
          <w:szCs w:val="28"/>
        </w:rPr>
        <w:t>59 074,0</w:t>
      </w:r>
      <w:r w:rsidRPr="000F0C29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рублей. По сравнению с остатками на начало года на 01.01.202</w:t>
      </w:r>
      <w:r>
        <w:rPr>
          <w:color w:val="000000"/>
          <w:sz w:val="28"/>
          <w:szCs w:val="28"/>
        </w:rPr>
        <w:t>3</w:t>
      </w:r>
      <w:r w:rsidRPr="000F0C29"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</w:rPr>
        <w:t xml:space="preserve"> (55 186,8 </w:t>
      </w:r>
      <w:r w:rsidRPr="000F0C29">
        <w:rPr>
          <w:color w:val="000000"/>
          <w:sz w:val="28"/>
          <w:szCs w:val="28"/>
        </w:rPr>
        <w:t>тыс.</w:t>
      </w:r>
      <w:r w:rsidR="006C22DA"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) </w:t>
      </w:r>
      <w:r w:rsidRPr="00BD7612">
        <w:rPr>
          <w:sz w:val="28"/>
          <w:szCs w:val="28"/>
        </w:rPr>
        <w:t xml:space="preserve">произошло </w:t>
      </w:r>
      <w:r>
        <w:rPr>
          <w:sz w:val="28"/>
          <w:szCs w:val="28"/>
        </w:rPr>
        <w:t>увеличение</w:t>
      </w:r>
      <w:r w:rsidRPr="00BD7612">
        <w:rPr>
          <w:sz w:val="28"/>
          <w:szCs w:val="28"/>
        </w:rPr>
        <w:t xml:space="preserve"> дебиторской задолженности на сумму </w:t>
      </w:r>
      <w:r>
        <w:rPr>
          <w:sz w:val="28"/>
          <w:szCs w:val="28"/>
        </w:rPr>
        <w:t xml:space="preserve">3 887,2 тыс. </w:t>
      </w:r>
      <w:r w:rsidRPr="00BD7612">
        <w:rPr>
          <w:sz w:val="28"/>
          <w:szCs w:val="28"/>
        </w:rPr>
        <w:t xml:space="preserve">рублей </w:t>
      </w:r>
      <w:r w:rsidRPr="00A46BC0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начисления налоговых платежей налоговой инспекцией ИФНС №14 по Воронежской области, выплаты аванса ООО «</w:t>
      </w:r>
      <w:proofErr w:type="spellStart"/>
      <w:r>
        <w:rPr>
          <w:sz w:val="28"/>
          <w:szCs w:val="28"/>
        </w:rPr>
        <w:t>ПРОФ-Стандарт</w:t>
      </w:r>
      <w:proofErr w:type="spellEnd"/>
      <w:r>
        <w:rPr>
          <w:sz w:val="28"/>
          <w:szCs w:val="28"/>
        </w:rPr>
        <w:t xml:space="preserve">» и начисления  пени по аренде имущества  ООО «Газпром </w:t>
      </w:r>
      <w:proofErr w:type="spellStart"/>
      <w:r>
        <w:rPr>
          <w:sz w:val="28"/>
          <w:szCs w:val="28"/>
        </w:rPr>
        <w:t>теплоэнерго</w:t>
      </w:r>
      <w:proofErr w:type="spellEnd"/>
      <w:r>
        <w:rPr>
          <w:sz w:val="28"/>
          <w:szCs w:val="28"/>
        </w:rPr>
        <w:t xml:space="preserve"> Воронеж».</w:t>
      </w:r>
    </w:p>
    <w:p w:rsidR="00A6632B" w:rsidRDefault="00A6632B" w:rsidP="00A6632B">
      <w:pPr>
        <w:jc w:val="both"/>
        <w:rPr>
          <w:color w:val="000000"/>
          <w:sz w:val="28"/>
          <w:szCs w:val="28"/>
        </w:rPr>
      </w:pPr>
      <w:r w:rsidRPr="000F0C29">
        <w:rPr>
          <w:color w:val="000000"/>
          <w:sz w:val="28"/>
          <w:szCs w:val="28"/>
        </w:rPr>
        <w:t xml:space="preserve">    Общая кредиторская задолженность </w:t>
      </w:r>
      <w:r>
        <w:rPr>
          <w:color w:val="000000"/>
          <w:sz w:val="28"/>
          <w:szCs w:val="28"/>
        </w:rPr>
        <w:t xml:space="preserve">на 01.01.2024 </w:t>
      </w:r>
      <w:r w:rsidRPr="000F0C29">
        <w:rPr>
          <w:color w:val="000000"/>
          <w:sz w:val="28"/>
          <w:szCs w:val="28"/>
        </w:rPr>
        <w:t>(ф.0503169)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 xml:space="preserve"> составила</w:t>
      </w:r>
      <w:r>
        <w:rPr>
          <w:color w:val="000000"/>
          <w:sz w:val="28"/>
          <w:szCs w:val="28"/>
        </w:rPr>
        <w:t xml:space="preserve">  </w:t>
      </w:r>
      <w:r w:rsidR="00F90869">
        <w:rPr>
          <w:sz w:val="28"/>
          <w:szCs w:val="28"/>
        </w:rPr>
        <w:t>47 413,7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 xml:space="preserve">рублей, что на </w:t>
      </w:r>
      <w:r w:rsidR="00F90869">
        <w:rPr>
          <w:color w:val="000000"/>
          <w:sz w:val="28"/>
          <w:szCs w:val="28"/>
        </w:rPr>
        <w:t>83 342,0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меньше</w:t>
      </w:r>
      <w:r w:rsidRPr="000F0C29">
        <w:rPr>
          <w:color w:val="000000"/>
          <w:sz w:val="28"/>
          <w:szCs w:val="28"/>
        </w:rPr>
        <w:t>, чем в 20</w:t>
      </w:r>
      <w:r>
        <w:rPr>
          <w:color w:val="000000"/>
          <w:sz w:val="28"/>
          <w:szCs w:val="28"/>
        </w:rPr>
        <w:t xml:space="preserve">22 </w:t>
      </w:r>
      <w:r w:rsidRPr="000F0C29">
        <w:rPr>
          <w:color w:val="000000"/>
          <w:sz w:val="28"/>
          <w:szCs w:val="28"/>
        </w:rPr>
        <w:t>году</w:t>
      </w:r>
      <w:r>
        <w:rPr>
          <w:color w:val="000000"/>
          <w:sz w:val="28"/>
          <w:szCs w:val="28"/>
        </w:rPr>
        <w:t xml:space="preserve"> (130 755,7 </w:t>
      </w:r>
      <w:r w:rsidRPr="000F0C29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)</w:t>
      </w:r>
      <w:r w:rsidRPr="000F0C29">
        <w:rPr>
          <w:color w:val="000000"/>
          <w:sz w:val="28"/>
          <w:szCs w:val="28"/>
        </w:rPr>
        <w:t xml:space="preserve">. </w:t>
      </w:r>
    </w:p>
    <w:p w:rsidR="00A6632B" w:rsidRDefault="00A6632B" w:rsidP="00A6632B">
      <w:pPr>
        <w:ind w:firstLine="570"/>
        <w:jc w:val="center"/>
        <w:rPr>
          <w:b/>
          <w:sz w:val="28"/>
          <w:szCs w:val="28"/>
        </w:rPr>
      </w:pPr>
    </w:p>
    <w:p w:rsidR="00A6632B" w:rsidRDefault="00A6632B" w:rsidP="00A6632B">
      <w:pPr>
        <w:ind w:firstLine="570"/>
        <w:jc w:val="center"/>
        <w:rPr>
          <w:b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</w:t>
      </w:r>
      <w:r>
        <w:rPr>
          <w:b/>
        </w:rPr>
        <w:t>СВЕДЕНИЯ</w:t>
      </w:r>
    </w:p>
    <w:p w:rsidR="00A6632B" w:rsidRDefault="00A6632B" w:rsidP="00A6632B">
      <w:pPr>
        <w:jc w:val="center"/>
        <w:outlineLvl w:val="0"/>
        <w:rPr>
          <w:b/>
        </w:rPr>
      </w:pPr>
      <w:r>
        <w:rPr>
          <w:b/>
        </w:rPr>
        <w:t xml:space="preserve">о численности муниципальных служащих органов местного самоуправления городского поселения </w:t>
      </w:r>
      <w:r w:rsidR="00F90869">
        <w:rPr>
          <w:b/>
        </w:rPr>
        <w:t xml:space="preserve">- </w:t>
      </w:r>
      <w:r>
        <w:rPr>
          <w:b/>
        </w:rPr>
        <w:t xml:space="preserve">город Россошь, работников муниципальных учреждений </w:t>
      </w:r>
    </w:p>
    <w:p w:rsidR="00A6632B" w:rsidRDefault="00A6632B" w:rsidP="00A6632B">
      <w:pPr>
        <w:jc w:val="center"/>
        <w:outlineLvl w:val="0"/>
        <w:rPr>
          <w:b/>
        </w:rPr>
      </w:pPr>
      <w:r>
        <w:rPr>
          <w:b/>
        </w:rPr>
        <w:t>и расходах на оплату их труда за 2023год.</w:t>
      </w:r>
    </w:p>
    <w:p w:rsidR="00A6632B" w:rsidRDefault="00A6632B" w:rsidP="00A6632B">
      <w:pPr>
        <w:jc w:val="center"/>
        <w:outlineLvl w:val="0"/>
        <w:rPr>
          <w:b/>
        </w:rPr>
      </w:pPr>
    </w:p>
    <w:p w:rsidR="00A6632B" w:rsidRDefault="00A6632B" w:rsidP="00A6632B">
      <w:pPr>
        <w:tabs>
          <w:tab w:val="left" w:pos="5620"/>
          <w:tab w:val="right" w:pos="9639"/>
        </w:tabs>
        <w:ind w:firstLine="570"/>
        <w:jc w:val="right"/>
        <w:rPr>
          <w:b/>
        </w:rPr>
      </w:pPr>
      <w:r>
        <w:rPr>
          <w:sz w:val="28"/>
          <w:szCs w:val="28"/>
        </w:rPr>
        <w:t>Таблица №1</w:t>
      </w:r>
      <w:r w:rsidR="00FD5B3E">
        <w:rPr>
          <w:sz w:val="28"/>
          <w:szCs w:val="28"/>
        </w:rPr>
        <w:t>1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1680"/>
        <w:gridCol w:w="1920"/>
      </w:tblGrid>
      <w:tr w:rsidR="00A6632B" w:rsidTr="00A6632B">
        <w:trPr>
          <w:trHeight w:val="1022"/>
        </w:trPr>
        <w:tc>
          <w:tcPr>
            <w:tcW w:w="6228" w:type="dxa"/>
            <w:shd w:val="clear" w:color="auto" w:fill="auto"/>
          </w:tcPr>
          <w:p w:rsidR="00A6632B" w:rsidRDefault="00A6632B" w:rsidP="00A6632B">
            <w:pPr>
              <w:jc w:val="center"/>
              <w:outlineLvl w:val="0"/>
            </w:pPr>
          </w:p>
        </w:tc>
        <w:tc>
          <w:tcPr>
            <w:tcW w:w="1680" w:type="dxa"/>
            <w:shd w:val="clear" w:color="auto" w:fill="auto"/>
          </w:tcPr>
          <w:p w:rsidR="00A6632B" w:rsidRDefault="00A6632B" w:rsidP="00A6632B">
            <w:pPr>
              <w:jc w:val="center"/>
              <w:outlineLvl w:val="0"/>
            </w:pPr>
          </w:p>
          <w:p w:rsidR="00A6632B" w:rsidRDefault="00A6632B" w:rsidP="00A6632B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1920" w:type="dxa"/>
            <w:shd w:val="clear" w:color="auto" w:fill="auto"/>
          </w:tcPr>
          <w:p w:rsidR="00A6632B" w:rsidRDefault="00A6632B" w:rsidP="00A6632B">
            <w:pPr>
              <w:jc w:val="center"/>
              <w:outlineLvl w:val="0"/>
            </w:pPr>
          </w:p>
          <w:p w:rsidR="00A6632B" w:rsidRDefault="00A6632B" w:rsidP="00A6632B">
            <w:pPr>
              <w:jc w:val="center"/>
              <w:outlineLvl w:val="0"/>
            </w:pPr>
            <w:r>
              <w:t>Сумма                          (тыс. рублей)</w:t>
            </w:r>
          </w:p>
        </w:tc>
      </w:tr>
      <w:tr w:rsidR="00A6632B" w:rsidTr="00A6632B">
        <w:trPr>
          <w:trHeight w:val="838"/>
        </w:trPr>
        <w:tc>
          <w:tcPr>
            <w:tcW w:w="6228" w:type="dxa"/>
            <w:shd w:val="clear" w:color="auto" w:fill="auto"/>
          </w:tcPr>
          <w:p w:rsidR="00A6632B" w:rsidRDefault="00A6632B" w:rsidP="00A6632B">
            <w:pPr>
              <w:outlineLvl w:val="0"/>
            </w:pPr>
          </w:p>
          <w:p w:rsidR="00A6632B" w:rsidRDefault="00A6632B" w:rsidP="00A6632B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680" w:type="dxa"/>
            <w:shd w:val="clear" w:color="auto" w:fill="auto"/>
          </w:tcPr>
          <w:p w:rsidR="00A6632B" w:rsidRPr="00BD02F3" w:rsidRDefault="00A6632B" w:rsidP="00A6632B">
            <w:pPr>
              <w:jc w:val="center"/>
              <w:outlineLvl w:val="0"/>
            </w:pPr>
          </w:p>
          <w:p w:rsidR="00A6632B" w:rsidRPr="00BD02F3" w:rsidRDefault="00A6632B" w:rsidP="00A6632B">
            <w:pPr>
              <w:jc w:val="center"/>
              <w:outlineLvl w:val="0"/>
            </w:pPr>
            <w:r w:rsidRPr="00BD02F3">
              <w:t>7</w:t>
            </w:r>
          </w:p>
        </w:tc>
        <w:tc>
          <w:tcPr>
            <w:tcW w:w="1920" w:type="dxa"/>
            <w:shd w:val="clear" w:color="auto" w:fill="auto"/>
          </w:tcPr>
          <w:p w:rsidR="00A6632B" w:rsidRPr="00BD02F3" w:rsidRDefault="00A6632B" w:rsidP="00A6632B">
            <w:pPr>
              <w:jc w:val="center"/>
              <w:outlineLvl w:val="0"/>
            </w:pPr>
          </w:p>
          <w:p w:rsidR="00A6632B" w:rsidRPr="00BD02F3" w:rsidRDefault="00A6632B" w:rsidP="00A6632B">
            <w:pPr>
              <w:jc w:val="center"/>
              <w:outlineLvl w:val="0"/>
            </w:pPr>
            <w:r w:rsidRPr="00BD02F3">
              <w:t>6 259,6</w:t>
            </w:r>
          </w:p>
        </w:tc>
      </w:tr>
      <w:tr w:rsidR="00A6632B" w:rsidTr="00A6632B">
        <w:trPr>
          <w:trHeight w:val="850"/>
        </w:trPr>
        <w:tc>
          <w:tcPr>
            <w:tcW w:w="6228" w:type="dxa"/>
            <w:shd w:val="clear" w:color="auto" w:fill="auto"/>
          </w:tcPr>
          <w:p w:rsidR="00A6632B" w:rsidRDefault="00A6632B" w:rsidP="00A6632B">
            <w:pPr>
              <w:outlineLvl w:val="0"/>
            </w:pPr>
          </w:p>
          <w:p w:rsidR="00A6632B" w:rsidRDefault="00A6632B" w:rsidP="00A6632B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680" w:type="dxa"/>
            <w:shd w:val="clear" w:color="auto" w:fill="auto"/>
          </w:tcPr>
          <w:p w:rsidR="00A6632B" w:rsidRPr="00BD02F3" w:rsidRDefault="00A6632B" w:rsidP="00A6632B">
            <w:pPr>
              <w:jc w:val="center"/>
              <w:outlineLvl w:val="0"/>
            </w:pPr>
          </w:p>
          <w:p w:rsidR="00A6632B" w:rsidRPr="00BD02F3" w:rsidRDefault="00A6632B" w:rsidP="00A6632B">
            <w:pPr>
              <w:jc w:val="center"/>
              <w:outlineLvl w:val="0"/>
            </w:pPr>
            <w:r w:rsidRPr="00BD02F3">
              <w:t>245</w:t>
            </w:r>
          </w:p>
        </w:tc>
        <w:tc>
          <w:tcPr>
            <w:tcW w:w="1920" w:type="dxa"/>
            <w:shd w:val="clear" w:color="auto" w:fill="auto"/>
          </w:tcPr>
          <w:p w:rsidR="00A6632B" w:rsidRPr="00BD02F3" w:rsidRDefault="00A6632B" w:rsidP="00A6632B">
            <w:pPr>
              <w:jc w:val="center"/>
              <w:outlineLvl w:val="0"/>
            </w:pPr>
          </w:p>
          <w:p w:rsidR="00A6632B" w:rsidRPr="00BD02F3" w:rsidRDefault="00A6632B" w:rsidP="00A6632B">
            <w:pPr>
              <w:jc w:val="center"/>
              <w:outlineLvl w:val="0"/>
            </w:pPr>
            <w:r w:rsidRPr="00BD02F3">
              <w:t>79 193,2</w:t>
            </w:r>
          </w:p>
        </w:tc>
      </w:tr>
    </w:tbl>
    <w:p w:rsidR="00A6632B" w:rsidRDefault="00A6632B" w:rsidP="00A6632B">
      <w:pPr>
        <w:ind w:firstLine="900"/>
        <w:jc w:val="center"/>
        <w:rPr>
          <w:b/>
          <w:bCs/>
          <w:lang w:eastAsia="ru-RU"/>
        </w:rPr>
      </w:pPr>
    </w:p>
    <w:p w:rsidR="00A6632B" w:rsidRDefault="00A6632B" w:rsidP="00A6632B">
      <w:pPr>
        <w:ind w:firstLine="900"/>
        <w:jc w:val="both"/>
        <w:rPr>
          <w:b/>
          <w:bCs/>
          <w:lang w:eastAsia="ru-RU"/>
        </w:rPr>
      </w:pPr>
      <w:r w:rsidRPr="00745820">
        <w:rPr>
          <w:sz w:val="28"/>
          <w:szCs w:val="28"/>
        </w:rPr>
        <w:lastRenderedPageBreak/>
        <w:t xml:space="preserve">Норматив для формирования расходов на оплату труда </w:t>
      </w:r>
      <w:r w:rsidRPr="00364A45">
        <w:rPr>
          <w:sz w:val="28"/>
          <w:szCs w:val="28"/>
        </w:rPr>
        <w:t xml:space="preserve">муниципальных служащих органов местного самоуправления </w:t>
      </w:r>
      <w:r>
        <w:rPr>
          <w:sz w:val="28"/>
          <w:szCs w:val="28"/>
        </w:rPr>
        <w:t>городского поселения - город Россошь, работников муниципальных учреждений</w:t>
      </w:r>
      <w:r w:rsidRPr="00745820">
        <w:rPr>
          <w:sz w:val="28"/>
          <w:szCs w:val="28"/>
        </w:rPr>
        <w:t xml:space="preserve"> не превышен</w:t>
      </w:r>
      <w:r w:rsidRPr="00041441">
        <w:rPr>
          <w:sz w:val="26"/>
          <w:szCs w:val="26"/>
        </w:rPr>
        <w:t>.</w:t>
      </w:r>
    </w:p>
    <w:p w:rsidR="00A6632B" w:rsidRDefault="00A6632B" w:rsidP="00A6632B">
      <w:pPr>
        <w:ind w:firstLine="900"/>
        <w:jc w:val="center"/>
        <w:rPr>
          <w:b/>
          <w:bCs/>
          <w:lang w:eastAsia="ru-RU"/>
        </w:rPr>
      </w:pPr>
    </w:p>
    <w:p w:rsidR="00A6632B" w:rsidRDefault="00A6632B" w:rsidP="00A6632B">
      <w:pPr>
        <w:ind w:firstLine="900"/>
        <w:jc w:val="center"/>
        <w:rPr>
          <w:b/>
          <w:bCs/>
          <w:lang w:eastAsia="ru-RU"/>
        </w:rPr>
      </w:pPr>
    </w:p>
    <w:p w:rsidR="00635377" w:rsidRPr="009B4B14" w:rsidRDefault="00635377" w:rsidP="00635377">
      <w:pPr>
        <w:ind w:firstLine="900"/>
        <w:jc w:val="center"/>
        <w:rPr>
          <w:b/>
          <w:sz w:val="28"/>
          <w:szCs w:val="28"/>
        </w:rPr>
      </w:pPr>
      <w:r w:rsidRPr="009B0594">
        <w:rPr>
          <w:b/>
          <w:bCs/>
          <w:lang w:eastAsia="ru-RU"/>
        </w:rPr>
        <w:t>РЕЗУЛЬТАТЫ</w:t>
      </w:r>
      <w:r>
        <w:rPr>
          <w:b/>
          <w:bCs/>
          <w:lang w:eastAsia="ru-RU"/>
        </w:rPr>
        <w:t xml:space="preserve">  </w:t>
      </w:r>
      <w:r w:rsidRPr="009B4B14">
        <w:rPr>
          <w:b/>
          <w:bCs/>
          <w:lang w:eastAsia="ru-RU"/>
        </w:rPr>
        <w:t xml:space="preserve"> ВНЕШНЕЙ </w:t>
      </w:r>
      <w:r>
        <w:rPr>
          <w:b/>
          <w:bCs/>
          <w:lang w:eastAsia="ru-RU"/>
        </w:rPr>
        <w:t xml:space="preserve">  </w:t>
      </w:r>
      <w:r w:rsidRPr="009B4B14">
        <w:rPr>
          <w:b/>
          <w:bCs/>
          <w:lang w:eastAsia="ru-RU"/>
        </w:rPr>
        <w:t>ПРОВЕРКИ</w:t>
      </w:r>
      <w:r>
        <w:rPr>
          <w:b/>
          <w:bCs/>
          <w:lang w:eastAsia="ru-RU"/>
        </w:rPr>
        <w:t>.</w:t>
      </w:r>
    </w:p>
    <w:p w:rsidR="00635377" w:rsidRDefault="00635377" w:rsidP="00635377">
      <w:pPr>
        <w:ind w:firstLine="900"/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Годовой отчет, в виде форм бюджетной отчетности, установленных Инструкцией 191н, представлен отделом финансов и бухгалтерского учета администрации горо</w:t>
      </w:r>
      <w:r w:rsidR="005359F1">
        <w:rPr>
          <w:sz w:val="28"/>
          <w:szCs w:val="28"/>
        </w:rPr>
        <w:t xml:space="preserve">дского поселения </w:t>
      </w:r>
      <w:r w:rsidR="0000238B">
        <w:rPr>
          <w:sz w:val="28"/>
          <w:szCs w:val="28"/>
        </w:rPr>
        <w:t xml:space="preserve">- </w:t>
      </w:r>
      <w:r w:rsidR="005359F1">
        <w:rPr>
          <w:sz w:val="28"/>
          <w:szCs w:val="28"/>
        </w:rPr>
        <w:t xml:space="preserve">город Россошь </w:t>
      </w:r>
      <w:r>
        <w:rPr>
          <w:sz w:val="28"/>
          <w:szCs w:val="28"/>
        </w:rPr>
        <w:t>в соблюдении п.2</w:t>
      </w:r>
      <w:r w:rsidR="005359F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ст. 264.4 БК РФ. </w:t>
      </w:r>
    </w:p>
    <w:p w:rsidR="00635377" w:rsidRDefault="00FC7692" w:rsidP="00635377">
      <w:pPr>
        <w:ind w:left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5377">
        <w:rPr>
          <w:sz w:val="28"/>
          <w:szCs w:val="28"/>
        </w:rPr>
        <w:t>В соответствии с требованием п.2 ст. 264.5 Бюджетного кодекса РФ одновременно с годовым отчетом об исполнении бюдже</w:t>
      </w:r>
      <w:r w:rsidR="006C22DA">
        <w:rPr>
          <w:sz w:val="28"/>
          <w:szCs w:val="28"/>
        </w:rPr>
        <w:t>та за 2023</w:t>
      </w:r>
      <w:r w:rsidR="00635377">
        <w:rPr>
          <w:sz w:val="28"/>
          <w:szCs w:val="28"/>
        </w:rPr>
        <w:t xml:space="preserve"> год представлен проект решения об исполнении бюджета городского поселения </w:t>
      </w:r>
      <w:r w:rsidR="0000238B">
        <w:rPr>
          <w:sz w:val="28"/>
          <w:szCs w:val="28"/>
        </w:rPr>
        <w:t>-</w:t>
      </w:r>
      <w:r w:rsidR="00635377">
        <w:rPr>
          <w:sz w:val="28"/>
          <w:szCs w:val="28"/>
        </w:rPr>
        <w:t xml:space="preserve">город Россошь  со всеми приложениями. </w:t>
      </w:r>
    </w:p>
    <w:p w:rsidR="00635377" w:rsidRDefault="00FC7692" w:rsidP="00FC76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5377">
        <w:rPr>
          <w:sz w:val="28"/>
          <w:szCs w:val="28"/>
        </w:rPr>
        <w:t>2. Структура проекта решения «</w:t>
      </w:r>
      <w:r w:rsidR="00380F71">
        <w:rPr>
          <w:sz w:val="28"/>
          <w:szCs w:val="28"/>
        </w:rPr>
        <w:t>О</w:t>
      </w:r>
      <w:r w:rsidR="00635377">
        <w:rPr>
          <w:sz w:val="28"/>
          <w:szCs w:val="28"/>
        </w:rPr>
        <w:t xml:space="preserve">б исполнении бюджета городского поселения </w:t>
      </w:r>
      <w:r w:rsidR="0000238B">
        <w:rPr>
          <w:sz w:val="28"/>
          <w:szCs w:val="28"/>
        </w:rPr>
        <w:t xml:space="preserve">- </w:t>
      </w:r>
      <w:r w:rsidR="00635377">
        <w:rPr>
          <w:sz w:val="28"/>
          <w:szCs w:val="28"/>
        </w:rPr>
        <w:t>город Россошь за</w:t>
      </w:r>
      <w:r w:rsidR="006C22DA">
        <w:rPr>
          <w:sz w:val="28"/>
          <w:szCs w:val="28"/>
        </w:rPr>
        <w:t xml:space="preserve"> 2023</w:t>
      </w:r>
      <w:r w:rsidR="00380F71">
        <w:rPr>
          <w:sz w:val="28"/>
          <w:szCs w:val="28"/>
        </w:rPr>
        <w:t xml:space="preserve"> год» соответствует </w:t>
      </w:r>
      <w:r w:rsidR="00635377" w:rsidRPr="00DE4527">
        <w:rPr>
          <w:sz w:val="28"/>
          <w:szCs w:val="28"/>
        </w:rPr>
        <w:t>ст.</w:t>
      </w:r>
      <w:r w:rsidR="00635377">
        <w:rPr>
          <w:sz w:val="28"/>
          <w:szCs w:val="28"/>
        </w:rPr>
        <w:t xml:space="preserve"> </w:t>
      </w:r>
      <w:r w:rsidR="00635377" w:rsidRPr="00DE4527">
        <w:rPr>
          <w:sz w:val="28"/>
          <w:szCs w:val="28"/>
        </w:rPr>
        <w:t>264.6</w:t>
      </w:r>
      <w:r w:rsidR="00635377">
        <w:rPr>
          <w:sz w:val="28"/>
          <w:szCs w:val="28"/>
        </w:rPr>
        <w:t xml:space="preserve"> БК РФ  и </w:t>
      </w:r>
      <w:r w:rsidR="00635377" w:rsidRPr="000B2F32">
        <w:rPr>
          <w:sz w:val="28"/>
          <w:szCs w:val="28"/>
        </w:rPr>
        <w:t>ст. 40</w:t>
      </w:r>
      <w:r w:rsidR="00635377" w:rsidRPr="007D06C1">
        <w:rPr>
          <w:sz w:val="28"/>
          <w:szCs w:val="28"/>
        </w:rPr>
        <w:t xml:space="preserve"> Положения</w:t>
      </w:r>
      <w:r w:rsidR="00635377">
        <w:rPr>
          <w:sz w:val="28"/>
          <w:szCs w:val="28"/>
        </w:rPr>
        <w:t xml:space="preserve"> о бюджетном процессе в городском поселении </w:t>
      </w:r>
      <w:r w:rsidR="0000238B">
        <w:rPr>
          <w:sz w:val="28"/>
          <w:szCs w:val="28"/>
        </w:rPr>
        <w:t xml:space="preserve">- </w:t>
      </w:r>
      <w:r w:rsidR="00635377">
        <w:rPr>
          <w:sz w:val="28"/>
          <w:szCs w:val="28"/>
        </w:rPr>
        <w:t>город Россошь.</w:t>
      </w:r>
    </w:p>
    <w:p w:rsidR="00635377" w:rsidRPr="006B2B42" w:rsidRDefault="00FC7692" w:rsidP="0063537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 w:rsidR="00635377" w:rsidRPr="006B2B42">
        <w:rPr>
          <w:sz w:val="28"/>
          <w:szCs w:val="28"/>
          <w:lang w:eastAsia="ru-RU"/>
        </w:rPr>
        <w:t xml:space="preserve">  3. Основные параметры бюджета городского </w:t>
      </w:r>
      <w:r w:rsidR="00635377">
        <w:rPr>
          <w:sz w:val="28"/>
          <w:szCs w:val="28"/>
          <w:lang w:eastAsia="ru-RU"/>
        </w:rPr>
        <w:t xml:space="preserve">поселения </w:t>
      </w:r>
      <w:r w:rsidR="00AA3DA0">
        <w:rPr>
          <w:sz w:val="28"/>
          <w:szCs w:val="28"/>
          <w:lang w:eastAsia="ru-RU"/>
        </w:rPr>
        <w:t xml:space="preserve">- </w:t>
      </w:r>
      <w:r w:rsidR="00635377">
        <w:rPr>
          <w:sz w:val="28"/>
          <w:szCs w:val="28"/>
          <w:lang w:eastAsia="ru-RU"/>
        </w:rPr>
        <w:t>город Россошь</w:t>
      </w:r>
      <w:r w:rsidR="00635377" w:rsidRPr="006B2B42">
        <w:rPr>
          <w:sz w:val="28"/>
          <w:szCs w:val="28"/>
          <w:lang w:eastAsia="ru-RU"/>
        </w:rPr>
        <w:t xml:space="preserve"> выполнены:</w:t>
      </w:r>
    </w:p>
    <w:p w:rsidR="00635377" w:rsidRPr="000A12AB" w:rsidRDefault="00635377" w:rsidP="00635377">
      <w:pPr>
        <w:suppressAutoHyphens w:val="0"/>
        <w:autoSpaceDE w:val="0"/>
        <w:autoSpaceDN w:val="0"/>
        <w:adjustRightInd w:val="0"/>
        <w:rPr>
          <w:sz w:val="28"/>
          <w:szCs w:val="28"/>
          <w:highlight w:val="yellow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254ABC">
        <w:rPr>
          <w:sz w:val="28"/>
          <w:szCs w:val="28"/>
          <w:lang w:eastAsia="ru-RU"/>
        </w:rPr>
        <w:t xml:space="preserve">- доходы на </w:t>
      </w:r>
      <w:r w:rsidR="00917916">
        <w:rPr>
          <w:sz w:val="28"/>
          <w:szCs w:val="28"/>
          <w:lang w:eastAsia="ru-RU"/>
        </w:rPr>
        <w:t>104,0</w:t>
      </w:r>
      <w:r w:rsidRPr="00254ABC">
        <w:rPr>
          <w:sz w:val="28"/>
          <w:szCs w:val="28"/>
          <w:lang w:eastAsia="ru-RU"/>
        </w:rPr>
        <w:t>%,</w:t>
      </w:r>
    </w:p>
    <w:p w:rsidR="00635377" w:rsidRPr="006B2B42" w:rsidRDefault="00635377" w:rsidP="0063537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0A12AB">
        <w:rPr>
          <w:sz w:val="28"/>
          <w:szCs w:val="28"/>
          <w:lang w:eastAsia="ru-RU"/>
        </w:rPr>
        <w:t xml:space="preserve">     - расходы на 9</w:t>
      </w:r>
      <w:r>
        <w:rPr>
          <w:sz w:val="28"/>
          <w:szCs w:val="28"/>
          <w:lang w:eastAsia="ru-RU"/>
        </w:rPr>
        <w:t>9</w:t>
      </w:r>
      <w:r w:rsidRPr="000A12AB">
        <w:rPr>
          <w:sz w:val="28"/>
          <w:szCs w:val="28"/>
          <w:lang w:eastAsia="ru-RU"/>
        </w:rPr>
        <w:t>,</w:t>
      </w:r>
      <w:r w:rsidR="00917916">
        <w:rPr>
          <w:sz w:val="28"/>
          <w:szCs w:val="28"/>
          <w:lang w:eastAsia="ru-RU"/>
        </w:rPr>
        <w:t>5</w:t>
      </w:r>
      <w:r w:rsidRPr="000A12AB">
        <w:rPr>
          <w:sz w:val="28"/>
          <w:szCs w:val="28"/>
          <w:lang w:eastAsia="ru-RU"/>
        </w:rPr>
        <w:t>%,</w:t>
      </w:r>
    </w:p>
    <w:p w:rsidR="00635377" w:rsidRDefault="00917916" w:rsidP="00917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35377">
        <w:rPr>
          <w:sz w:val="28"/>
          <w:szCs w:val="28"/>
        </w:rPr>
        <w:t xml:space="preserve">  </w:t>
      </w:r>
      <w:r w:rsidR="00635377" w:rsidRPr="00827ED8">
        <w:rPr>
          <w:sz w:val="28"/>
          <w:szCs w:val="28"/>
        </w:rPr>
        <w:t>4. Доходная часть городского бюджета исполнена в соответствии с законодател</w:t>
      </w:r>
      <w:r>
        <w:rPr>
          <w:sz w:val="28"/>
          <w:szCs w:val="28"/>
        </w:rPr>
        <w:t>ьством. Структура доходов в 2023</w:t>
      </w:r>
      <w:r w:rsidR="00635377" w:rsidRPr="00374BCE">
        <w:rPr>
          <w:sz w:val="28"/>
          <w:szCs w:val="28"/>
        </w:rPr>
        <w:t xml:space="preserve"> году изменилась в сторону </w:t>
      </w:r>
      <w:r w:rsidRPr="00374BCE">
        <w:rPr>
          <w:sz w:val="28"/>
          <w:szCs w:val="28"/>
        </w:rPr>
        <w:t xml:space="preserve">уменьшения </w:t>
      </w:r>
      <w:r w:rsidR="00635377" w:rsidRPr="00374BCE">
        <w:rPr>
          <w:sz w:val="28"/>
          <w:szCs w:val="28"/>
        </w:rPr>
        <w:t xml:space="preserve">удельного веса налоговых и неналоговых доходов и </w:t>
      </w:r>
      <w:r w:rsidRPr="00374BCE">
        <w:rPr>
          <w:sz w:val="28"/>
          <w:szCs w:val="28"/>
        </w:rPr>
        <w:t xml:space="preserve">увеличения </w:t>
      </w:r>
      <w:r w:rsidR="00635377" w:rsidRPr="00374BCE">
        <w:rPr>
          <w:sz w:val="28"/>
          <w:szCs w:val="28"/>
        </w:rPr>
        <w:t>удельного веса безвозмездных поступлений.</w:t>
      </w:r>
      <w:r w:rsidR="00F9674C">
        <w:rPr>
          <w:sz w:val="28"/>
          <w:szCs w:val="28"/>
        </w:rPr>
        <w:t xml:space="preserve"> </w:t>
      </w:r>
      <w:r w:rsidR="00635377" w:rsidRPr="00827ED8">
        <w:rPr>
          <w:sz w:val="28"/>
          <w:szCs w:val="28"/>
        </w:rPr>
        <w:t>Основными источниками формирования собственных доходов городского бюджета являются налоги. Налоговые д</w:t>
      </w:r>
      <w:r w:rsidR="0016386A">
        <w:rPr>
          <w:sz w:val="28"/>
          <w:szCs w:val="28"/>
        </w:rPr>
        <w:t>оходы городского бюджета за</w:t>
      </w:r>
      <w:r w:rsidR="00801E41">
        <w:rPr>
          <w:sz w:val="28"/>
          <w:szCs w:val="28"/>
        </w:rPr>
        <w:t xml:space="preserve"> 2023 год составили 88,6</w:t>
      </w:r>
      <w:r w:rsidR="00635377" w:rsidRPr="00827ED8">
        <w:rPr>
          <w:sz w:val="28"/>
          <w:szCs w:val="28"/>
        </w:rPr>
        <w:t>% от собственных доходов городского бюджета. Основным (</w:t>
      </w:r>
      <w:proofErr w:type="spellStart"/>
      <w:r w:rsidR="00635377" w:rsidRPr="00827ED8">
        <w:rPr>
          <w:sz w:val="28"/>
          <w:szCs w:val="28"/>
        </w:rPr>
        <w:t>бюджетообразующим</w:t>
      </w:r>
      <w:proofErr w:type="spellEnd"/>
      <w:r w:rsidR="00635377" w:rsidRPr="00827ED8">
        <w:rPr>
          <w:sz w:val="28"/>
          <w:szCs w:val="28"/>
        </w:rPr>
        <w:t>) налоговым доходом городского бюджет</w:t>
      </w:r>
      <w:r w:rsidR="00827ED8" w:rsidRPr="00827ED8">
        <w:rPr>
          <w:sz w:val="28"/>
          <w:szCs w:val="28"/>
        </w:rPr>
        <w:t>а является налог</w:t>
      </w:r>
      <w:r w:rsidR="00801E41">
        <w:rPr>
          <w:sz w:val="28"/>
          <w:szCs w:val="28"/>
        </w:rPr>
        <w:t xml:space="preserve"> на доходы физических лиц (44,1</w:t>
      </w:r>
      <w:r w:rsidR="00635377" w:rsidRPr="00827ED8">
        <w:rPr>
          <w:sz w:val="28"/>
          <w:szCs w:val="28"/>
        </w:rPr>
        <w:t>%) .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4C0FB3">
        <w:rPr>
          <w:sz w:val="28"/>
          <w:szCs w:val="28"/>
        </w:rPr>
        <w:t>.</w:t>
      </w:r>
      <w:r>
        <w:rPr>
          <w:sz w:val="28"/>
          <w:szCs w:val="28"/>
        </w:rPr>
        <w:t xml:space="preserve">  Бюджет городского поселения </w:t>
      </w:r>
      <w:r w:rsidR="00801E41">
        <w:rPr>
          <w:sz w:val="28"/>
          <w:szCs w:val="28"/>
        </w:rPr>
        <w:t>- город Россошь  за 2023</w:t>
      </w:r>
      <w:r>
        <w:rPr>
          <w:sz w:val="28"/>
          <w:szCs w:val="28"/>
        </w:rPr>
        <w:t xml:space="preserve"> год исполнен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сумме </w:t>
      </w:r>
      <w:r w:rsidR="00801E41">
        <w:rPr>
          <w:bCs/>
          <w:sz w:val="28"/>
          <w:szCs w:val="28"/>
        </w:rPr>
        <w:t>28 455,2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(по результатам исполнения  бюджета городского </w:t>
      </w:r>
      <w:r w:rsidR="00F9674C">
        <w:rPr>
          <w:sz w:val="28"/>
          <w:szCs w:val="28"/>
        </w:rPr>
        <w:t xml:space="preserve">поселения город Россошь </w:t>
      </w:r>
      <w:r w:rsidR="00801E41">
        <w:rPr>
          <w:sz w:val="28"/>
          <w:szCs w:val="28"/>
        </w:rPr>
        <w:t>за 2022</w:t>
      </w:r>
      <w:r>
        <w:rPr>
          <w:sz w:val="28"/>
          <w:szCs w:val="28"/>
        </w:rPr>
        <w:t xml:space="preserve"> год </w:t>
      </w:r>
      <w:proofErr w:type="spellStart"/>
      <w:r w:rsidR="00C83129">
        <w:rPr>
          <w:sz w:val="28"/>
          <w:szCs w:val="28"/>
        </w:rPr>
        <w:t>про</w:t>
      </w:r>
      <w:r>
        <w:rPr>
          <w:sz w:val="28"/>
          <w:szCs w:val="28"/>
        </w:rPr>
        <w:t>фицит</w:t>
      </w:r>
      <w:proofErr w:type="spellEnd"/>
      <w:r>
        <w:rPr>
          <w:sz w:val="28"/>
          <w:szCs w:val="28"/>
        </w:rPr>
        <w:t xml:space="preserve"> составлял                  </w:t>
      </w:r>
      <w:r w:rsidR="00801E41">
        <w:rPr>
          <w:bCs/>
          <w:sz w:val="28"/>
          <w:szCs w:val="28"/>
        </w:rPr>
        <w:t>30 662,3</w:t>
      </w:r>
      <w:r>
        <w:rPr>
          <w:sz w:val="28"/>
          <w:szCs w:val="28"/>
        </w:rPr>
        <w:t xml:space="preserve"> тыс. рублей).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Фактов нарушения законодательства, приводящих к недостоверности отчетности или иным случаям ее искажения, а также фактов нарушения текстовых норм и бюджетных назначений, установленных решением о бюджете не выявлено. </w:t>
      </w:r>
    </w:p>
    <w:p w:rsidR="00635377" w:rsidRDefault="00635377" w:rsidP="00635377">
      <w:pPr>
        <w:tabs>
          <w:tab w:val="left" w:pos="993"/>
        </w:tabs>
        <w:suppressAutoHyphens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7. </w:t>
      </w:r>
      <w:r w:rsidRPr="00745820">
        <w:rPr>
          <w:sz w:val="28"/>
          <w:szCs w:val="28"/>
        </w:rPr>
        <w:t xml:space="preserve">Норматив для формирования расходов на оплату труда </w:t>
      </w:r>
      <w:r w:rsidRPr="00364A45">
        <w:rPr>
          <w:sz w:val="28"/>
          <w:szCs w:val="28"/>
        </w:rPr>
        <w:t xml:space="preserve">муниципальных служащих органов местного самоуправления </w:t>
      </w:r>
      <w:r>
        <w:rPr>
          <w:sz w:val="28"/>
          <w:szCs w:val="28"/>
        </w:rPr>
        <w:t xml:space="preserve">городского поселения </w:t>
      </w:r>
      <w:r w:rsidR="001E3AA5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Россошь, работников муниципальных учреждений</w:t>
      </w:r>
      <w:r w:rsidRPr="00745820">
        <w:rPr>
          <w:sz w:val="28"/>
          <w:szCs w:val="28"/>
        </w:rPr>
        <w:t xml:space="preserve"> не превышен</w:t>
      </w:r>
      <w:r w:rsidRPr="00041441">
        <w:rPr>
          <w:sz w:val="26"/>
          <w:szCs w:val="26"/>
        </w:rPr>
        <w:t>.</w:t>
      </w:r>
    </w:p>
    <w:p w:rsidR="00635377" w:rsidRDefault="008339D6" w:rsidP="00635377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35377" w:rsidRDefault="00635377" w:rsidP="00635377">
      <w:pPr>
        <w:tabs>
          <w:tab w:val="left" w:pos="993"/>
        </w:tabs>
        <w:suppressAutoHyphens w:val="0"/>
        <w:jc w:val="both"/>
      </w:pPr>
    </w:p>
    <w:p w:rsidR="00635377" w:rsidRDefault="00635377" w:rsidP="00635377">
      <w:pPr>
        <w:tabs>
          <w:tab w:val="left" w:pos="993"/>
        </w:tabs>
        <w:suppressAutoHyphens w:val="0"/>
        <w:jc w:val="both"/>
      </w:pPr>
    </w:p>
    <w:p w:rsidR="00B35BEB" w:rsidRDefault="00B35BEB" w:rsidP="00635377">
      <w:pPr>
        <w:tabs>
          <w:tab w:val="left" w:pos="993"/>
        </w:tabs>
        <w:suppressAutoHyphens w:val="0"/>
        <w:jc w:val="both"/>
      </w:pPr>
    </w:p>
    <w:p w:rsidR="00B35BEB" w:rsidRDefault="00B35BEB" w:rsidP="00635377">
      <w:pPr>
        <w:tabs>
          <w:tab w:val="left" w:pos="993"/>
        </w:tabs>
        <w:suppressAutoHyphens w:val="0"/>
        <w:jc w:val="both"/>
      </w:pPr>
    </w:p>
    <w:p w:rsidR="00947B99" w:rsidRDefault="00947B99" w:rsidP="00635377">
      <w:pPr>
        <w:ind w:firstLine="900"/>
        <w:jc w:val="both"/>
        <w:rPr>
          <w:b/>
          <w:sz w:val="28"/>
          <w:szCs w:val="28"/>
        </w:rPr>
      </w:pPr>
    </w:p>
    <w:p w:rsidR="00635377" w:rsidRPr="009B4B14" w:rsidRDefault="00635377" w:rsidP="00635377">
      <w:pPr>
        <w:ind w:firstLine="900"/>
        <w:jc w:val="both"/>
        <w:rPr>
          <w:b/>
        </w:rPr>
      </w:pPr>
      <w:r w:rsidRPr="009B4B14">
        <w:rPr>
          <w:b/>
          <w:sz w:val="28"/>
          <w:szCs w:val="28"/>
        </w:rPr>
        <w:lastRenderedPageBreak/>
        <w:t>Контрольно-счетная комиссия рекомендует:</w:t>
      </w:r>
      <w:r w:rsidRPr="009B4B14">
        <w:rPr>
          <w:b/>
        </w:rPr>
        <w:t xml:space="preserve"> </w:t>
      </w:r>
    </w:p>
    <w:p w:rsidR="00635377" w:rsidRDefault="00635377" w:rsidP="00635377">
      <w:pPr>
        <w:ind w:firstLine="900"/>
        <w:jc w:val="both"/>
      </w:pPr>
    </w:p>
    <w:p w:rsidR="00635377" w:rsidRDefault="00635377" w:rsidP="00635377">
      <w:pPr>
        <w:ind w:firstLine="900"/>
        <w:jc w:val="both"/>
        <w:rPr>
          <w:sz w:val="28"/>
          <w:szCs w:val="28"/>
        </w:rPr>
      </w:pPr>
      <w:r>
        <w:t xml:space="preserve">1. </w:t>
      </w:r>
      <w:r>
        <w:rPr>
          <w:sz w:val="28"/>
          <w:szCs w:val="28"/>
        </w:rPr>
        <w:t xml:space="preserve">Администрации городского поселения </w:t>
      </w:r>
      <w:r w:rsidR="00C8312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усилить меры по осуществлению внутреннего контроля за соблюдением требований бюджетного законодательства, соблюдением финансовой дисциплины и эффективным использованием материальных и финансовых ресурсов, не допускать случаев неэффективного использования средств. </w:t>
      </w:r>
    </w:p>
    <w:p w:rsidR="00635377" w:rsidRPr="0063499F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 xml:space="preserve">             </w:t>
      </w:r>
      <w:r>
        <w:rPr>
          <w:sz w:val="28"/>
          <w:szCs w:val="28"/>
          <w:lang w:eastAsia="ru-RU"/>
        </w:rPr>
        <w:t xml:space="preserve">2. Отделу по </w:t>
      </w:r>
      <w:r w:rsidRPr="0063499F">
        <w:rPr>
          <w:sz w:val="28"/>
          <w:szCs w:val="28"/>
          <w:lang w:eastAsia="ru-RU"/>
        </w:rPr>
        <w:t>финансам и бухгалтерского учета, как органу, уполномоченному на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>формирование годовой бюджетной отчетности об исполнении бюджета</w:t>
      </w:r>
      <w:r>
        <w:rPr>
          <w:sz w:val="28"/>
          <w:szCs w:val="28"/>
          <w:lang w:eastAsia="ru-RU"/>
        </w:rPr>
        <w:t xml:space="preserve">  </w:t>
      </w:r>
      <w:r w:rsidRPr="0063499F">
        <w:rPr>
          <w:sz w:val="28"/>
          <w:szCs w:val="28"/>
          <w:lang w:eastAsia="ru-RU"/>
        </w:rPr>
        <w:t>обеспечить</w:t>
      </w:r>
      <w:r>
        <w:rPr>
          <w:sz w:val="28"/>
          <w:szCs w:val="28"/>
          <w:lang w:eastAsia="ru-RU"/>
        </w:rPr>
        <w:t xml:space="preserve"> п</w:t>
      </w:r>
      <w:r w:rsidRPr="0063499F">
        <w:rPr>
          <w:sz w:val="28"/>
          <w:szCs w:val="28"/>
          <w:lang w:eastAsia="ru-RU"/>
        </w:rPr>
        <w:t>овышение эффективности и качества управления муниципальными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>финансами, в части:</w:t>
      </w:r>
    </w:p>
    <w:p w:rsidR="00635377" w:rsidRPr="0063499F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равномерности кассовых расходов бюджета в течение финансового года;</w:t>
      </w:r>
    </w:p>
    <w:p w:rsidR="00635377" w:rsidRPr="0063499F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сокращения дебиторской и кредиторской задолженности;</w:t>
      </w:r>
    </w:p>
    <w:p w:rsidR="00635377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повышения ответственности подведомственных учреждений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 xml:space="preserve">за организацию и исполнение бюджета городского </w:t>
      </w:r>
      <w:r>
        <w:rPr>
          <w:sz w:val="28"/>
          <w:szCs w:val="28"/>
          <w:lang w:eastAsia="ru-RU"/>
        </w:rPr>
        <w:t xml:space="preserve">поселения </w:t>
      </w:r>
      <w:r w:rsidR="00E231BA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город Россошь.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Депутатам Совета народных депутатов городского поселения </w:t>
      </w:r>
      <w:r w:rsidR="00E231BA">
        <w:rPr>
          <w:sz w:val="28"/>
          <w:szCs w:val="28"/>
        </w:rPr>
        <w:t>-</w:t>
      </w:r>
      <w:r>
        <w:rPr>
          <w:sz w:val="28"/>
          <w:szCs w:val="28"/>
        </w:rPr>
        <w:t xml:space="preserve"> город Россошь утвердить отчет</w:t>
      </w:r>
      <w:r w:rsidRPr="00A14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 исполнении  бюджета городского поселения </w:t>
      </w:r>
      <w:r w:rsidR="008339D6">
        <w:rPr>
          <w:sz w:val="28"/>
          <w:szCs w:val="28"/>
        </w:rPr>
        <w:t xml:space="preserve">-город Россошь  за 2023 </w:t>
      </w:r>
      <w:r>
        <w:rPr>
          <w:sz w:val="28"/>
          <w:szCs w:val="28"/>
        </w:rPr>
        <w:t xml:space="preserve"> год.</w:t>
      </w:r>
    </w:p>
    <w:p w:rsidR="00635377" w:rsidRDefault="00635377" w:rsidP="00635377">
      <w:pPr>
        <w:ind w:firstLine="900"/>
        <w:jc w:val="both"/>
        <w:rPr>
          <w:sz w:val="28"/>
          <w:szCs w:val="28"/>
        </w:rPr>
      </w:pPr>
    </w:p>
    <w:p w:rsidR="00635377" w:rsidRDefault="00635377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9865B6" w:rsidRDefault="009865B6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635377" w:rsidRPr="00D22FB4" w:rsidRDefault="00635377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D22FB4">
        <w:rPr>
          <w:b/>
          <w:bCs/>
          <w:lang w:eastAsia="ru-RU"/>
        </w:rPr>
        <w:t>ЗАКЛЮЧЕНИЕ ПО ИТОГАМ ПРОВЕДЕНИЯ ВНЕШНЕЙ ПРОВЕРКИ</w:t>
      </w:r>
    </w:p>
    <w:p w:rsidR="00635377" w:rsidRPr="00D22FB4" w:rsidRDefault="00635377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D22FB4">
        <w:rPr>
          <w:b/>
          <w:bCs/>
          <w:lang w:eastAsia="ru-RU"/>
        </w:rPr>
        <w:t>ГОДОВОГО ОТЧЕТА ОБ ИСПОЛНЕНИИ БЮДЖЕТА.</w:t>
      </w:r>
    </w:p>
    <w:p w:rsidR="00635377" w:rsidRPr="00D22FB4" w:rsidRDefault="00635377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635377" w:rsidRPr="00CB08BA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CB08BA">
        <w:rPr>
          <w:sz w:val="28"/>
          <w:szCs w:val="28"/>
          <w:lang w:eastAsia="ru-RU"/>
        </w:rPr>
        <w:t>Внешняя проверка годового отчета подтвердила достоверность основных</w:t>
      </w:r>
      <w:r>
        <w:rPr>
          <w:sz w:val="28"/>
          <w:szCs w:val="28"/>
          <w:lang w:eastAsia="ru-RU"/>
        </w:rPr>
        <w:t xml:space="preserve"> </w:t>
      </w:r>
    </w:p>
    <w:p w:rsidR="00635377" w:rsidRPr="00CB08BA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B08BA">
        <w:rPr>
          <w:sz w:val="28"/>
          <w:szCs w:val="28"/>
          <w:lang w:eastAsia="ru-RU"/>
        </w:rPr>
        <w:t xml:space="preserve">показателей годового отчета об исполнении бюджета городского </w:t>
      </w:r>
      <w:r>
        <w:rPr>
          <w:sz w:val="28"/>
          <w:szCs w:val="28"/>
          <w:lang w:eastAsia="ru-RU"/>
        </w:rPr>
        <w:t xml:space="preserve">поселения </w:t>
      </w:r>
      <w:r w:rsidR="00E231BA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город Россошь </w:t>
      </w:r>
      <w:r w:rsidRPr="00CB08BA">
        <w:rPr>
          <w:sz w:val="28"/>
          <w:szCs w:val="28"/>
          <w:lang w:eastAsia="ru-RU"/>
        </w:rPr>
        <w:t>за</w:t>
      </w:r>
      <w:r w:rsidR="008339D6">
        <w:rPr>
          <w:sz w:val="28"/>
          <w:szCs w:val="28"/>
          <w:lang w:eastAsia="ru-RU"/>
        </w:rPr>
        <w:t xml:space="preserve"> 2023</w:t>
      </w:r>
      <w:r w:rsidRPr="00CB08BA">
        <w:rPr>
          <w:sz w:val="28"/>
          <w:szCs w:val="28"/>
          <w:lang w:eastAsia="ru-RU"/>
        </w:rPr>
        <w:t xml:space="preserve"> год и соответствие его законодательству Российской Федерации.</w:t>
      </w: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комиссии </w:t>
      </w:r>
    </w:p>
    <w:p w:rsidR="00635377" w:rsidRDefault="00635377" w:rsidP="00635377">
      <w:pPr>
        <w:jc w:val="both"/>
      </w:pPr>
      <w:r>
        <w:rPr>
          <w:sz w:val="28"/>
          <w:szCs w:val="28"/>
        </w:rPr>
        <w:t xml:space="preserve">городского поселения </w:t>
      </w:r>
      <w:r w:rsidR="00E231BA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</w:t>
      </w:r>
      <w:r w:rsidR="00E231B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Ю. А. </w:t>
      </w:r>
      <w:proofErr w:type="spellStart"/>
      <w:r>
        <w:rPr>
          <w:sz w:val="28"/>
          <w:szCs w:val="28"/>
        </w:rPr>
        <w:t>Коновальцева</w:t>
      </w:r>
      <w:proofErr w:type="spellEnd"/>
    </w:p>
    <w:p w:rsidR="00635377" w:rsidRDefault="00635377" w:rsidP="00045CBD">
      <w:pPr>
        <w:tabs>
          <w:tab w:val="left" w:pos="2160"/>
        </w:tabs>
        <w:rPr>
          <w:b/>
          <w:sz w:val="28"/>
          <w:szCs w:val="28"/>
        </w:rPr>
      </w:pPr>
    </w:p>
    <w:sectPr w:rsidR="00635377" w:rsidSect="006520AD">
      <w:footerReference w:type="default" r:id="rId18"/>
      <w:pgSz w:w="11906" w:h="16838"/>
      <w:pgMar w:top="708" w:right="566" w:bottom="70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05D" w:rsidRPr="000744BF" w:rsidRDefault="0025005D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25005D" w:rsidRPr="000744BF" w:rsidRDefault="0025005D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A70" w:rsidRDefault="00C55CA2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0E6A70" w:rsidRPr="00FE7CC7" w:rsidRDefault="00C55CA2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AE5D7E" w:rsidRPr="00AE5D7E">
                    <w:rPr>
                      <w:noProof/>
                      <w:color w:val="4F81BD"/>
                    </w:rPr>
                    <w:t>28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05D" w:rsidRPr="000744BF" w:rsidRDefault="0025005D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25005D" w:rsidRPr="000744BF" w:rsidRDefault="0025005D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1827BF4"/>
    <w:multiLevelType w:val="multilevel"/>
    <w:tmpl w:val="238E8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0F0FD9"/>
    <w:multiLevelType w:val="multilevel"/>
    <w:tmpl w:val="7B387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E26E0"/>
    <w:multiLevelType w:val="multilevel"/>
    <w:tmpl w:val="4DC8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B4275E"/>
    <w:multiLevelType w:val="multilevel"/>
    <w:tmpl w:val="1882B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8306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238B"/>
    <w:rsid w:val="000105B5"/>
    <w:rsid w:val="000112E6"/>
    <w:rsid w:val="000117F6"/>
    <w:rsid w:val="00016EEF"/>
    <w:rsid w:val="00017F67"/>
    <w:rsid w:val="0002077A"/>
    <w:rsid w:val="00021248"/>
    <w:rsid w:val="00022C98"/>
    <w:rsid w:val="00023546"/>
    <w:rsid w:val="00025C97"/>
    <w:rsid w:val="0002704E"/>
    <w:rsid w:val="00030DA1"/>
    <w:rsid w:val="00032989"/>
    <w:rsid w:val="0004051B"/>
    <w:rsid w:val="000406D6"/>
    <w:rsid w:val="000408F7"/>
    <w:rsid w:val="00042049"/>
    <w:rsid w:val="00042850"/>
    <w:rsid w:val="0004305A"/>
    <w:rsid w:val="00043A80"/>
    <w:rsid w:val="00045CBD"/>
    <w:rsid w:val="00047463"/>
    <w:rsid w:val="00051D14"/>
    <w:rsid w:val="00055B58"/>
    <w:rsid w:val="00063FC9"/>
    <w:rsid w:val="00064AA8"/>
    <w:rsid w:val="00066A28"/>
    <w:rsid w:val="00066AB1"/>
    <w:rsid w:val="00070EEB"/>
    <w:rsid w:val="00073010"/>
    <w:rsid w:val="0007415E"/>
    <w:rsid w:val="000744BF"/>
    <w:rsid w:val="00076ED7"/>
    <w:rsid w:val="0008031A"/>
    <w:rsid w:val="00090A4B"/>
    <w:rsid w:val="0009180B"/>
    <w:rsid w:val="00092EBA"/>
    <w:rsid w:val="00094954"/>
    <w:rsid w:val="000A069B"/>
    <w:rsid w:val="000A12AB"/>
    <w:rsid w:val="000A261F"/>
    <w:rsid w:val="000A475E"/>
    <w:rsid w:val="000A6D0C"/>
    <w:rsid w:val="000A6E6F"/>
    <w:rsid w:val="000B5814"/>
    <w:rsid w:val="000B67C3"/>
    <w:rsid w:val="000C0B26"/>
    <w:rsid w:val="000C3EDF"/>
    <w:rsid w:val="000C4479"/>
    <w:rsid w:val="000D5532"/>
    <w:rsid w:val="000D7798"/>
    <w:rsid w:val="000E0972"/>
    <w:rsid w:val="000E187B"/>
    <w:rsid w:val="000E2750"/>
    <w:rsid w:val="000E2A89"/>
    <w:rsid w:val="000E5091"/>
    <w:rsid w:val="000E55A4"/>
    <w:rsid w:val="000E6554"/>
    <w:rsid w:val="000E6A70"/>
    <w:rsid w:val="000F0C29"/>
    <w:rsid w:val="000F123C"/>
    <w:rsid w:val="000F2C10"/>
    <w:rsid w:val="000F3EBD"/>
    <w:rsid w:val="000F4704"/>
    <w:rsid w:val="000F473A"/>
    <w:rsid w:val="000F74BB"/>
    <w:rsid w:val="001009CB"/>
    <w:rsid w:val="0010173A"/>
    <w:rsid w:val="00101E1E"/>
    <w:rsid w:val="00101E6C"/>
    <w:rsid w:val="001020C0"/>
    <w:rsid w:val="001022AE"/>
    <w:rsid w:val="00102EBC"/>
    <w:rsid w:val="001064BA"/>
    <w:rsid w:val="001075CB"/>
    <w:rsid w:val="00112046"/>
    <w:rsid w:val="0011444C"/>
    <w:rsid w:val="00114589"/>
    <w:rsid w:val="00115635"/>
    <w:rsid w:val="00116343"/>
    <w:rsid w:val="001165AB"/>
    <w:rsid w:val="00120DFC"/>
    <w:rsid w:val="001222B5"/>
    <w:rsid w:val="001226E5"/>
    <w:rsid w:val="00122F5B"/>
    <w:rsid w:val="00124CA4"/>
    <w:rsid w:val="001256D5"/>
    <w:rsid w:val="00125914"/>
    <w:rsid w:val="0013035F"/>
    <w:rsid w:val="001325E5"/>
    <w:rsid w:val="001327C4"/>
    <w:rsid w:val="001414EE"/>
    <w:rsid w:val="00141D62"/>
    <w:rsid w:val="00142722"/>
    <w:rsid w:val="00143636"/>
    <w:rsid w:val="00150E0A"/>
    <w:rsid w:val="00154BCC"/>
    <w:rsid w:val="001559D8"/>
    <w:rsid w:val="001567F3"/>
    <w:rsid w:val="001617DF"/>
    <w:rsid w:val="001619B6"/>
    <w:rsid w:val="0016373B"/>
    <w:rsid w:val="0016386A"/>
    <w:rsid w:val="00163C21"/>
    <w:rsid w:val="00165923"/>
    <w:rsid w:val="00166163"/>
    <w:rsid w:val="00167784"/>
    <w:rsid w:val="00167804"/>
    <w:rsid w:val="0017112D"/>
    <w:rsid w:val="001735CA"/>
    <w:rsid w:val="00175EAC"/>
    <w:rsid w:val="0017743F"/>
    <w:rsid w:val="00185AE2"/>
    <w:rsid w:val="00186151"/>
    <w:rsid w:val="00187E93"/>
    <w:rsid w:val="00190705"/>
    <w:rsid w:val="00193423"/>
    <w:rsid w:val="00194047"/>
    <w:rsid w:val="00194897"/>
    <w:rsid w:val="00196082"/>
    <w:rsid w:val="00197BCB"/>
    <w:rsid w:val="001A0052"/>
    <w:rsid w:val="001A5FA8"/>
    <w:rsid w:val="001A7217"/>
    <w:rsid w:val="001B0471"/>
    <w:rsid w:val="001B14CE"/>
    <w:rsid w:val="001B7684"/>
    <w:rsid w:val="001C0399"/>
    <w:rsid w:val="001C2FC5"/>
    <w:rsid w:val="001C3B0C"/>
    <w:rsid w:val="001C470F"/>
    <w:rsid w:val="001C4716"/>
    <w:rsid w:val="001C7746"/>
    <w:rsid w:val="001D5D7C"/>
    <w:rsid w:val="001E088B"/>
    <w:rsid w:val="001E37A9"/>
    <w:rsid w:val="001E3AA5"/>
    <w:rsid w:val="001E68CB"/>
    <w:rsid w:val="001F069F"/>
    <w:rsid w:val="001F08D4"/>
    <w:rsid w:val="001F12BB"/>
    <w:rsid w:val="001F1E6F"/>
    <w:rsid w:val="001F2886"/>
    <w:rsid w:val="001F3883"/>
    <w:rsid w:val="001F4EC1"/>
    <w:rsid w:val="001F54B0"/>
    <w:rsid w:val="001F5A86"/>
    <w:rsid w:val="001F658D"/>
    <w:rsid w:val="00201995"/>
    <w:rsid w:val="00202C2F"/>
    <w:rsid w:val="0020307D"/>
    <w:rsid w:val="0020457C"/>
    <w:rsid w:val="00204604"/>
    <w:rsid w:val="0020469C"/>
    <w:rsid w:val="00204B75"/>
    <w:rsid w:val="00206611"/>
    <w:rsid w:val="00206A80"/>
    <w:rsid w:val="002116F3"/>
    <w:rsid w:val="00211AE0"/>
    <w:rsid w:val="00212E26"/>
    <w:rsid w:val="00213327"/>
    <w:rsid w:val="0021478F"/>
    <w:rsid w:val="00214B48"/>
    <w:rsid w:val="00214E24"/>
    <w:rsid w:val="00216C97"/>
    <w:rsid w:val="00223514"/>
    <w:rsid w:val="00224387"/>
    <w:rsid w:val="00224B53"/>
    <w:rsid w:val="002250A3"/>
    <w:rsid w:val="0022515D"/>
    <w:rsid w:val="00225586"/>
    <w:rsid w:val="00227DDE"/>
    <w:rsid w:val="00235FC2"/>
    <w:rsid w:val="00240698"/>
    <w:rsid w:val="00243F94"/>
    <w:rsid w:val="002467B5"/>
    <w:rsid w:val="00246FA2"/>
    <w:rsid w:val="0024713D"/>
    <w:rsid w:val="0025005D"/>
    <w:rsid w:val="002520EC"/>
    <w:rsid w:val="00254ABC"/>
    <w:rsid w:val="00255EEF"/>
    <w:rsid w:val="0025643F"/>
    <w:rsid w:val="00257C59"/>
    <w:rsid w:val="00264D30"/>
    <w:rsid w:val="00266895"/>
    <w:rsid w:val="00270987"/>
    <w:rsid w:val="00274AEB"/>
    <w:rsid w:val="00274CD0"/>
    <w:rsid w:val="0028052F"/>
    <w:rsid w:val="002807F0"/>
    <w:rsid w:val="00280DAD"/>
    <w:rsid w:val="002819F1"/>
    <w:rsid w:val="0028263D"/>
    <w:rsid w:val="002835DB"/>
    <w:rsid w:val="00284F28"/>
    <w:rsid w:val="0029576B"/>
    <w:rsid w:val="00296C83"/>
    <w:rsid w:val="0029789C"/>
    <w:rsid w:val="002A2497"/>
    <w:rsid w:val="002A280D"/>
    <w:rsid w:val="002A3C49"/>
    <w:rsid w:val="002A5B1D"/>
    <w:rsid w:val="002A710B"/>
    <w:rsid w:val="002B1962"/>
    <w:rsid w:val="002B50FA"/>
    <w:rsid w:val="002B5D92"/>
    <w:rsid w:val="002B6FE6"/>
    <w:rsid w:val="002C0023"/>
    <w:rsid w:val="002C4366"/>
    <w:rsid w:val="002D17A3"/>
    <w:rsid w:val="002D6B9C"/>
    <w:rsid w:val="002E1083"/>
    <w:rsid w:val="002E1169"/>
    <w:rsid w:val="002E262D"/>
    <w:rsid w:val="002E2B78"/>
    <w:rsid w:val="002E3844"/>
    <w:rsid w:val="002E60FC"/>
    <w:rsid w:val="002E72D4"/>
    <w:rsid w:val="002F009E"/>
    <w:rsid w:val="002F375B"/>
    <w:rsid w:val="002F58D1"/>
    <w:rsid w:val="002F5BA3"/>
    <w:rsid w:val="002F5C57"/>
    <w:rsid w:val="002F7D0D"/>
    <w:rsid w:val="00303CE1"/>
    <w:rsid w:val="00305A3E"/>
    <w:rsid w:val="003071FD"/>
    <w:rsid w:val="003074CA"/>
    <w:rsid w:val="00320892"/>
    <w:rsid w:val="00325A66"/>
    <w:rsid w:val="00326577"/>
    <w:rsid w:val="00330D16"/>
    <w:rsid w:val="00332B5D"/>
    <w:rsid w:val="00335182"/>
    <w:rsid w:val="00336014"/>
    <w:rsid w:val="003401A4"/>
    <w:rsid w:val="00340F69"/>
    <w:rsid w:val="00344901"/>
    <w:rsid w:val="00346767"/>
    <w:rsid w:val="00347CD7"/>
    <w:rsid w:val="00347E54"/>
    <w:rsid w:val="0035111E"/>
    <w:rsid w:val="00351565"/>
    <w:rsid w:val="00352B3B"/>
    <w:rsid w:val="00352F60"/>
    <w:rsid w:val="003555E3"/>
    <w:rsid w:val="00355DB9"/>
    <w:rsid w:val="003563BE"/>
    <w:rsid w:val="003572D5"/>
    <w:rsid w:val="00357D59"/>
    <w:rsid w:val="00360587"/>
    <w:rsid w:val="003605F4"/>
    <w:rsid w:val="00362D29"/>
    <w:rsid w:val="00363B2F"/>
    <w:rsid w:val="003648E2"/>
    <w:rsid w:val="00364A45"/>
    <w:rsid w:val="00364BA6"/>
    <w:rsid w:val="00364F92"/>
    <w:rsid w:val="0036672D"/>
    <w:rsid w:val="0036757F"/>
    <w:rsid w:val="00374BCE"/>
    <w:rsid w:val="003809A2"/>
    <w:rsid w:val="00380F71"/>
    <w:rsid w:val="0038273E"/>
    <w:rsid w:val="00383E8B"/>
    <w:rsid w:val="00386AC2"/>
    <w:rsid w:val="0038764B"/>
    <w:rsid w:val="003938C5"/>
    <w:rsid w:val="00395DA4"/>
    <w:rsid w:val="003A1737"/>
    <w:rsid w:val="003A5CB8"/>
    <w:rsid w:val="003A5FA8"/>
    <w:rsid w:val="003B2F15"/>
    <w:rsid w:val="003B5439"/>
    <w:rsid w:val="003B5A56"/>
    <w:rsid w:val="003B6616"/>
    <w:rsid w:val="003B73F8"/>
    <w:rsid w:val="003C111A"/>
    <w:rsid w:val="003C37AE"/>
    <w:rsid w:val="003C5275"/>
    <w:rsid w:val="003C5857"/>
    <w:rsid w:val="003C63FE"/>
    <w:rsid w:val="003C78A4"/>
    <w:rsid w:val="003D0736"/>
    <w:rsid w:val="003D23BB"/>
    <w:rsid w:val="003D6A98"/>
    <w:rsid w:val="003D7817"/>
    <w:rsid w:val="003E03ED"/>
    <w:rsid w:val="003E0EF5"/>
    <w:rsid w:val="003E1642"/>
    <w:rsid w:val="003E2B45"/>
    <w:rsid w:val="003E7F3E"/>
    <w:rsid w:val="003F1683"/>
    <w:rsid w:val="003F3E65"/>
    <w:rsid w:val="003F6B5E"/>
    <w:rsid w:val="004000E3"/>
    <w:rsid w:val="0040085D"/>
    <w:rsid w:val="0040106E"/>
    <w:rsid w:val="00401363"/>
    <w:rsid w:val="00403A64"/>
    <w:rsid w:val="004042F0"/>
    <w:rsid w:val="00406815"/>
    <w:rsid w:val="0040681A"/>
    <w:rsid w:val="004079B3"/>
    <w:rsid w:val="00412481"/>
    <w:rsid w:val="00414FEA"/>
    <w:rsid w:val="0042369F"/>
    <w:rsid w:val="0042474E"/>
    <w:rsid w:val="00426D7C"/>
    <w:rsid w:val="0042779C"/>
    <w:rsid w:val="00427A8A"/>
    <w:rsid w:val="0043090D"/>
    <w:rsid w:val="00433DBA"/>
    <w:rsid w:val="00435AF6"/>
    <w:rsid w:val="004377B2"/>
    <w:rsid w:val="00437821"/>
    <w:rsid w:val="00441637"/>
    <w:rsid w:val="0044177C"/>
    <w:rsid w:val="004426EA"/>
    <w:rsid w:val="00443EF5"/>
    <w:rsid w:val="004455B1"/>
    <w:rsid w:val="00451408"/>
    <w:rsid w:val="00452711"/>
    <w:rsid w:val="00455189"/>
    <w:rsid w:val="0045579E"/>
    <w:rsid w:val="00457773"/>
    <w:rsid w:val="004610E1"/>
    <w:rsid w:val="004612EE"/>
    <w:rsid w:val="0046234E"/>
    <w:rsid w:val="00466AF8"/>
    <w:rsid w:val="004679D2"/>
    <w:rsid w:val="00467DA1"/>
    <w:rsid w:val="00471108"/>
    <w:rsid w:val="00473519"/>
    <w:rsid w:val="00474343"/>
    <w:rsid w:val="004746A2"/>
    <w:rsid w:val="00474F5A"/>
    <w:rsid w:val="00482A92"/>
    <w:rsid w:val="00485E9B"/>
    <w:rsid w:val="0048668F"/>
    <w:rsid w:val="00493947"/>
    <w:rsid w:val="0049550E"/>
    <w:rsid w:val="00496B05"/>
    <w:rsid w:val="004A06C0"/>
    <w:rsid w:val="004A161D"/>
    <w:rsid w:val="004A520C"/>
    <w:rsid w:val="004A729D"/>
    <w:rsid w:val="004A7FC9"/>
    <w:rsid w:val="004B0916"/>
    <w:rsid w:val="004B1E83"/>
    <w:rsid w:val="004B53ED"/>
    <w:rsid w:val="004B575A"/>
    <w:rsid w:val="004B6DA4"/>
    <w:rsid w:val="004B7831"/>
    <w:rsid w:val="004C0FB3"/>
    <w:rsid w:val="004C1412"/>
    <w:rsid w:val="004C187C"/>
    <w:rsid w:val="004C1D7A"/>
    <w:rsid w:val="004C2EDC"/>
    <w:rsid w:val="004C3EFF"/>
    <w:rsid w:val="004C434F"/>
    <w:rsid w:val="004C49FF"/>
    <w:rsid w:val="004C5067"/>
    <w:rsid w:val="004C5D26"/>
    <w:rsid w:val="004C68D2"/>
    <w:rsid w:val="004D0E29"/>
    <w:rsid w:val="004D1691"/>
    <w:rsid w:val="004D2B50"/>
    <w:rsid w:val="004D41BE"/>
    <w:rsid w:val="004D6CA1"/>
    <w:rsid w:val="004E22C5"/>
    <w:rsid w:val="004E2A71"/>
    <w:rsid w:val="004E2B1D"/>
    <w:rsid w:val="004E339E"/>
    <w:rsid w:val="004E47B9"/>
    <w:rsid w:val="004E5722"/>
    <w:rsid w:val="004F3B40"/>
    <w:rsid w:val="004F4AD2"/>
    <w:rsid w:val="004F4EA4"/>
    <w:rsid w:val="004F53A1"/>
    <w:rsid w:val="004F58F4"/>
    <w:rsid w:val="004F5CCD"/>
    <w:rsid w:val="004F6E81"/>
    <w:rsid w:val="005002BC"/>
    <w:rsid w:val="00502F3D"/>
    <w:rsid w:val="005124B6"/>
    <w:rsid w:val="00513806"/>
    <w:rsid w:val="005138F5"/>
    <w:rsid w:val="00514E23"/>
    <w:rsid w:val="00515CD8"/>
    <w:rsid w:val="00521731"/>
    <w:rsid w:val="00523AA4"/>
    <w:rsid w:val="005245C8"/>
    <w:rsid w:val="005246D1"/>
    <w:rsid w:val="00525865"/>
    <w:rsid w:val="00534DFC"/>
    <w:rsid w:val="005359F1"/>
    <w:rsid w:val="00537185"/>
    <w:rsid w:val="005412F9"/>
    <w:rsid w:val="005429C1"/>
    <w:rsid w:val="00543E24"/>
    <w:rsid w:val="00544609"/>
    <w:rsid w:val="005457D3"/>
    <w:rsid w:val="005477A8"/>
    <w:rsid w:val="00551469"/>
    <w:rsid w:val="00551C86"/>
    <w:rsid w:val="005520DC"/>
    <w:rsid w:val="005545DA"/>
    <w:rsid w:val="00556EB9"/>
    <w:rsid w:val="00557BBD"/>
    <w:rsid w:val="00560900"/>
    <w:rsid w:val="00561427"/>
    <w:rsid w:val="0056324F"/>
    <w:rsid w:val="00563E53"/>
    <w:rsid w:val="005647A5"/>
    <w:rsid w:val="0056647F"/>
    <w:rsid w:val="00567874"/>
    <w:rsid w:val="005712B7"/>
    <w:rsid w:val="00574144"/>
    <w:rsid w:val="005762B1"/>
    <w:rsid w:val="00576374"/>
    <w:rsid w:val="00576EC0"/>
    <w:rsid w:val="00580B7D"/>
    <w:rsid w:val="00584F75"/>
    <w:rsid w:val="00587ABA"/>
    <w:rsid w:val="00587C9A"/>
    <w:rsid w:val="00591506"/>
    <w:rsid w:val="005917BE"/>
    <w:rsid w:val="00595E53"/>
    <w:rsid w:val="00596C5A"/>
    <w:rsid w:val="005A3214"/>
    <w:rsid w:val="005A3CF6"/>
    <w:rsid w:val="005A41EB"/>
    <w:rsid w:val="005A4690"/>
    <w:rsid w:val="005A795F"/>
    <w:rsid w:val="005A7DE5"/>
    <w:rsid w:val="005B05FB"/>
    <w:rsid w:val="005B2B45"/>
    <w:rsid w:val="005B3947"/>
    <w:rsid w:val="005B4F0E"/>
    <w:rsid w:val="005B55C6"/>
    <w:rsid w:val="005B6027"/>
    <w:rsid w:val="005B7145"/>
    <w:rsid w:val="005C15A0"/>
    <w:rsid w:val="005C1F17"/>
    <w:rsid w:val="005C242A"/>
    <w:rsid w:val="005C2883"/>
    <w:rsid w:val="005C6CEB"/>
    <w:rsid w:val="005D1BAA"/>
    <w:rsid w:val="005D2AD6"/>
    <w:rsid w:val="005D6A0B"/>
    <w:rsid w:val="005D6D1D"/>
    <w:rsid w:val="005E0D02"/>
    <w:rsid w:val="005E4CF9"/>
    <w:rsid w:val="005E656C"/>
    <w:rsid w:val="005E68B8"/>
    <w:rsid w:val="005F159D"/>
    <w:rsid w:val="005F3D84"/>
    <w:rsid w:val="00600636"/>
    <w:rsid w:val="00602ADE"/>
    <w:rsid w:val="006051B9"/>
    <w:rsid w:val="0060545B"/>
    <w:rsid w:val="006056A1"/>
    <w:rsid w:val="00605F3A"/>
    <w:rsid w:val="006161A8"/>
    <w:rsid w:val="00620465"/>
    <w:rsid w:val="00620FD5"/>
    <w:rsid w:val="00624A60"/>
    <w:rsid w:val="00630ACB"/>
    <w:rsid w:val="00630FFC"/>
    <w:rsid w:val="006313C5"/>
    <w:rsid w:val="006313CF"/>
    <w:rsid w:val="00631C07"/>
    <w:rsid w:val="00632AC4"/>
    <w:rsid w:val="00632F99"/>
    <w:rsid w:val="00633DF1"/>
    <w:rsid w:val="006341D0"/>
    <w:rsid w:val="0063499F"/>
    <w:rsid w:val="00635377"/>
    <w:rsid w:val="00636102"/>
    <w:rsid w:val="00636B6D"/>
    <w:rsid w:val="00636DA9"/>
    <w:rsid w:val="00637FD3"/>
    <w:rsid w:val="00647944"/>
    <w:rsid w:val="006517F2"/>
    <w:rsid w:val="006520AD"/>
    <w:rsid w:val="00656307"/>
    <w:rsid w:val="00657E86"/>
    <w:rsid w:val="00657F8A"/>
    <w:rsid w:val="00664FD5"/>
    <w:rsid w:val="0066514A"/>
    <w:rsid w:val="006668CB"/>
    <w:rsid w:val="00667437"/>
    <w:rsid w:val="00667C05"/>
    <w:rsid w:val="00670C32"/>
    <w:rsid w:val="00670E0A"/>
    <w:rsid w:val="00671E0F"/>
    <w:rsid w:val="006724AA"/>
    <w:rsid w:val="006765C0"/>
    <w:rsid w:val="00680F52"/>
    <w:rsid w:val="006817BA"/>
    <w:rsid w:val="00681B5B"/>
    <w:rsid w:val="00681F1F"/>
    <w:rsid w:val="00681F56"/>
    <w:rsid w:val="00683A4B"/>
    <w:rsid w:val="006848AE"/>
    <w:rsid w:val="006848F1"/>
    <w:rsid w:val="00684A18"/>
    <w:rsid w:val="006858C2"/>
    <w:rsid w:val="006872D6"/>
    <w:rsid w:val="00690A1B"/>
    <w:rsid w:val="00695C40"/>
    <w:rsid w:val="006A3C8A"/>
    <w:rsid w:val="006A4F65"/>
    <w:rsid w:val="006A5D91"/>
    <w:rsid w:val="006A6F46"/>
    <w:rsid w:val="006A7900"/>
    <w:rsid w:val="006B11B6"/>
    <w:rsid w:val="006B14B2"/>
    <w:rsid w:val="006B20E5"/>
    <w:rsid w:val="006B2B42"/>
    <w:rsid w:val="006B431C"/>
    <w:rsid w:val="006B4D48"/>
    <w:rsid w:val="006C22DA"/>
    <w:rsid w:val="006C695D"/>
    <w:rsid w:val="006C747D"/>
    <w:rsid w:val="006D4372"/>
    <w:rsid w:val="006D7653"/>
    <w:rsid w:val="006E11FC"/>
    <w:rsid w:val="006E3E57"/>
    <w:rsid w:val="006E6351"/>
    <w:rsid w:val="006F029B"/>
    <w:rsid w:val="006F2FEB"/>
    <w:rsid w:val="006F6112"/>
    <w:rsid w:val="00701389"/>
    <w:rsid w:val="007047D3"/>
    <w:rsid w:val="00705302"/>
    <w:rsid w:val="007060E9"/>
    <w:rsid w:val="00706425"/>
    <w:rsid w:val="00707CE5"/>
    <w:rsid w:val="0071014A"/>
    <w:rsid w:val="00714EE4"/>
    <w:rsid w:val="00714FAB"/>
    <w:rsid w:val="00715942"/>
    <w:rsid w:val="007175C2"/>
    <w:rsid w:val="00720B19"/>
    <w:rsid w:val="00723313"/>
    <w:rsid w:val="0072431B"/>
    <w:rsid w:val="00724EDE"/>
    <w:rsid w:val="00727B16"/>
    <w:rsid w:val="0073095F"/>
    <w:rsid w:val="00731B1C"/>
    <w:rsid w:val="00732110"/>
    <w:rsid w:val="007322EB"/>
    <w:rsid w:val="00734A08"/>
    <w:rsid w:val="00736A8A"/>
    <w:rsid w:val="00743B2A"/>
    <w:rsid w:val="00744948"/>
    <w:rsid w:val="00744E8E"/>
    <w:rsid w:val="007450D9"/>
    <w:rsid w:val="00745820"/>
    <w:rsid w:val="00747336"/>
    <w:rsid w:val="00750715"/>
    <w:rsid w:val="00755A00"/>
    <w:rsid w:val="007562AA"/>
    <w:rsid w:val="00756974"/>
    <w:rsid w:val="00757835"/>
    <w:rsid w:val="00763128"/>
    <w:rsid w:val="00764B03"/>
    <w:rsid w:val="007654C8"/>
    <w:rsid w:val="00766014"/>
    <w:rsid w:val="00767EAC"/>
    <w:rsid w:val="00772A1A"/>
    <w:rsid w:val="00772C2B"/>
    <w:rsid w:val="00774B35"/>
    <w:rsid w:val="0077577E"/>
    <w:rsid w:val="00775FD0"/>
    <w:rsid w:val="007776E7"/>
    <w:rsid w:val="007801EC"/>
    <w:rsid w:val="007808CF"/>
    <w:rsid w:val="0078131B"/>
    <w:rsid w:val="00785F15"/>
    <w:rsid w:val="00786651"/>
    <w:rsid w:val="00786F9E"/>
    <w:rsid w:val="00790A3E"/>
    <w:rsid w:val="00792808"/>
    <w:rsid w:val="00792C3D"/>
    <w:rsid w:val="0079368F"/>
    <w:rsid w:val="00794145"/>
    <w:rsid w:val="00794296"/>
    <w:rsid w:val="00794C7E"/>
    <w:rsid w:val="0079501C"/>
    <w:rsid w:val="00796962"/>
    <w:rsid w:val="00797E1D"/>
    <w:rsid w:val="007A2158"/>
    <w:rsid w:val="007A27F1"/>
    <w:rsid w:val="007A4910"/>
    <w:rsid w:val="007A4CDA"/>
    <w:rsid w:val="007A7D28"/>
    <w:rsid w:val="007B0DE6"/>
    <w:rsid w:val="007B0EEE"/>
    <w:rsid w:val="007B3E50"/>
    <w:rsid w:val="007C243B"/>
    <w:rsid w:val="007C33F8"/>
    <w:rsid w:val="007C6906"/>
    <w:rsid w:val="007C73A3"/>
    <w:rsid w:val="007C77FE"/>
    <w:rsid w:val="007C7B09"/>
    <w:rsid w:val="007C7B53"/>
    <w:rsid w:val="007D06C1"/>
    <w:rsid w:val="007D2007"/>
    <w:rsid w:val="007D7D37"/>
    <w:rsid w:val="007E105B"/>
    <w:rsid w:val="007E21C5"/>
    <w:rsid w:val="007E349F"/>
    <w:rsid w:val="007E3795"/>
    <w:rsid w:val="007E612E"/>
    <w:rsid w:val="007E6F46"/>
    <w:rsid w:val="007F6E6A"/>
    <w:rsid w:val="007F7A59"/>
    <w:rsid w:val="007F7B04"/>
    <w:rsid w:val="007F7BB8"/>
    <w:rsid w:val="00801E41"/>
    <w:rsid w:val="00810B86"/>
    <w:rsid w:val="00811682"/>
    <w:rsid w:val="008147A4"/>
    <w:rsid w:val="00815D64"/>
    <w:rsid w:val="00820811"/>
    <w:rsid w:val="00821C31"/>
    <w:rsid w:val="00827ED8"/>
    <w:rsid w:val="008302A2"/>
    <w:rsid w:val="008308BB"/>
    <w:rsid w:val="0083099B"/>
    <w:rsid w:val="00831697"/>
    <w:rsid w:val="008319D2"/>
    <w:rsid w:val="00831CE5"/>
    <w:rsid w:val="00832003"/>
    <w:rsid w:val="008320D6"/>
    <w:rsid w:val="008339D6"/>
    <w:rsid w:val="00833B85"/>
    <w:rsid w:val="00833DE6"/>
    <w:rsid w:val="00834EFD"/>
    <w:rsid w:val="0084113A"/>
    <w:rsid w:val="00843A08"/>
    <w:rsid w:val="00844DF9"/>
    <w:rsid w:val="00845541"/>
    <w:rsid w:val="00846294"/>
    <w:rsid w:val="0084697A"/>
    <w:rsid w:val="008469AD"/>
    <w:rsid w:val="00847EED"/>
    <w:rsid w:val="008501E1"/>
    <w:rsid w:val="0085287C"/>
    <w:rsid w:val="00854E7F"/>
    <w:rsid w:val="0086267F"/>
    <w:rsid w:val="008635CE"/>
    <w:rsid w:val="008659DD"/>
    <w:rsid w:val="00866904"/>
    <w:rsid w:val="00866E43"/>
    <w:rsid w:val="00867C65"/>
    <w:rsid w:val="00873493"/>
    <w:rsid w:val="00874671"/>
    <w:rsid w:val="00877A69"/>
    <w:rsid w:val="00880D8C"/>
    <w:rsid w:val="008814C5"/>
    <w:rsid w:val="008826C2"/>
    <w:rsid w:val="0088332E"/>
    <w:rsid w:val="00885732"/>
    <w:rsid w:val="008901DB"/>
    <w:rsid w:val="00892158"/>
    <w:rsid w:val="008948CA"/>
    <w:rsid w:val="00895BB2"/>
    <w:rsid w:val="008960BB"/>
    <w:rsid w:val="00896DDD"/>
    <w:rsid w:val="008A05F6"/>
    <w:rsid w:val="008A1734"/>
    <w:rsid w:val="008A2F77"/>
    <w:rsid w:val="008A41C6"/>
    <w:rsid w:val="008A6876"/>
    <w:rsid w:val="008B18F7"/>
    <w:rsid w:val="008B4D26"/>
    <w:rsid w:val="008B63E9"/>
    <w:rsid w:val="008B65E2"/>
    <w:rsid w:val="008B6F82"/>
    <w:rsid w:val="008C5D63"/>
    <w:rsid w:val="008C77FE"/>
    <w:rsid w:val="008C7C77"/>
    <w:rsid w:val="008D0D5E"/>
    <w:rsid w:val="008D2C56"/>
    <w:rsid w:val="008D4293"/>
    <w:rsid w:val="008D595E"/>
    <w:rsid w:val="008D6140"/>
    <w:rsid w:val="008D75A5"/>
    <w:rsid w:val="008E2751"/>
    <w:rsid w:val="008E4174"/>
    <w:rsid w:val="008F007E"/>
    <w:rsid w:val="00900F8C"/>
    <w:rsid w:val="00903B45"/>
    <w:rsid w:val="0090449C"/>
    <w:rsid w:val="00907895"/>
    <w:rsid w:val="00911FC5"/>
    <w:rsid w:val="00913FA9"/>
    <w:rsid w:val="00917916"/>
    <w:rsid w:val="00917AD3"/>
    <w:rsid w:val="00920D0E"/>
    <w:rsid w:val="00921458"/>
    <w:rsid w:val="009231E3"/>
    <w:rsid w:val="0092566E"/>
    <w:rsid w:val="00926199"/>
    <w:rsid w:val="00926691"/>
    <w:rsid w:val="00931B10"/>
    <w:rsid w:val="0093359F"/>
    <w:rsid w:val="009360F6"/>
    <w:rsid w:val="00936121"/>
    <w:rsid w:val="00937A94"/>
    <w:rsid w:val="0094188A"/>
    <w:rsid w:val="00942373"/>
    <w:rsid w:val="0094348D"/>
    <w:rsid w:val="00944537"/>
    <w:rsid w:val="00944A03"/>
    <w:rsid w:val="009458E7"/>
    <w:rsid w:val="009460E1"/>
    <w:rsid w:val="00947B99"/>
    <w:rsid w:val="00957783"/>
    <w:rsid w:val="00963D55"/>
    <w:rsid w:val="009647F1"/>
    <w:rsid w:val="00965AD3"/>
    <w:rsid w:val="00966D9F"/>
    <w:rsid w:val="00967C2E"/>
    <w:rsid w:val="009708AA"/>
    <w:rsid w:val="009720CC"/>
    <w:rsid w:val="00982388"/>
    <w:rsid w:val="009829F5"/>
    <w:rsid w:val="009865B6"/>
    <w:rsid w:val="00987797"/>
    <w:rsid w:val="00991D99"/>
    <w:rsid w:val="0099239E"/>
    <w:rsid w:val="009938AF"/>
    <w:rsid w:val="0099794F"/>
    <w:rsid w:val="00997CE2"/>
    <w:rsid w:val="00997F19"/>
    <w:rsid w:val="00997F56"/>
    <w:rsid w:val="009A2256"/>
    <w:rsid w:val="009A2AD8"/>
    <w:rsid w:val="009A3C4A"/>
    <w:rsid w:val="009A3D07"/>
    <w:rsid w:val="009A759B"/>
    <w:rsid w:val="009A7645"/>
    <w:rsid w:val="009B1030"/>
    <w:rsid w:val="009B4A9F"/>
    <w:rsid w:val="009B4B14"/>
    <w:rsid w:val="009B5104"/>
    <w:rsid w:val="009B6379"/>
    <w:rsid w:val="009C0DDC"/>
    <w:rsid w:val="009C2411"/>
    <w:rsid w:val="009C3418"/>
    <w:rsid w:val="009C3A23"/>
    <w:rsid w:val="009C4649"/>
    <w:rsid w:val="009C4B37"/>
    <w:rsid w:val="009C6B92"/>
    <w:rsid w:val="009D07B8"/>
    <w:rsid w:val="009D0DE3"/>
    <w:rsid w:val="009D337F"/>
    <w:rsid w:val="009D3648"/>
    <w:rsid w:val="009D38A3"/>
    <w:rsid w:val="009D43B0"/>
    <w:rsid w:val="009D5474"/>
    <w:rsid w:val="009D59C1"/>
    <w:rsid w:val="009D5BE6"/>
    <w:rsid w:val="009D6C67"/>
    <w:rsid w:val="009E1B96"/>
    <w:rsid w:val="009E20EA"/>
    <w:rsid w:val="009E4C83"/>
    <w:rsid w:val="009E747A"/>
    <w:rsid w:val="009F057A"/>
    <w:rsid w:val="009F2322"/>
    <w:rsid w:val="009F3424"/>
    <w:rsid w:val="009F5821"/>
    <w:rsid w:val="00A025BF"/>
    <w:rsid w:val="00A03BC9"/>
    <w:rsid w:val="00A04B66"/>
    <w:rsid w:val="00A05CCC"/>
    <w:rsid w:val="00A07490"/>
    <w:rsid w:val="00A13574"/>
    <w:rsid w:val="00A136DF"/>
    <w:rsid w:val="00A14AE4"/>
    <w:rsid w:val="00A14E8E"/>
    <w:rsid w:val="00A167AF"/>
    <w:rsid w:val="00A170F4"/>
    <w:rsid w:val="00A20136"/>
    <w:rsid w:val="00A279DC"/>
    <w:rsid w:val="00A27E4A"/>
    <w:rsid w:val="00A305AD"/>
    <w:rsid w:val="00A32C72"/>
    <w:rsid w:val="00A35C03"/>
    <w:rsid w:val="00A363BC"/>
    <w:rsid w:val="00A37E80"/>
    <w:rsid w:val="00A37F32"/>
    <w:rsid w:val="00A44779"/>
    <w:rsid w:val="00A50C18"/>
    <w:rsid w:val="00A52B8C"/>
    <w:rsid w:val="00A54A8F"/>
    <w:rsid w:val="00A54D96"/>
    <w:rsid w:val="00A553CB"/>
    <w:rsid w:val="00A576E8"/>
    <w:rsid w:val="00A62DFB"/>
    <w:rsid w:val="00A6394C"/>
    <w:rsid w:val="00A63955"/>
    <w:rsid w:val="00A63A7C"/>
    <w:rsid w:val="00A64742"/>
    <w:rsid w:val="00A6632B"/>
    <w:rsid w:val="00A66BA4"/>
    <w:rsid w:val="00A7070F"/>
    <w:rsid w:val="00A71950"/>
    <w:rsid w:val="00A72FA8"/>
    <w:rsid w:val="00A73B42"/>
    <w:rsid w:val="00A75328"/>
    <w:rsid w:val="00A76F11"/>
    <w:rsid w:val="00A77238"/>
    <w:rsid w:val="00A8247F"/>
    <w:rsid w:val="00A840A6"/>
    <w:rsid w:val="00A868C9"/>
    <w:rsid w:val="00A9145F"/>
    <w:rsid w:val="00A930A2"/>
    <w:rsid w:val="00A945BC"/>
    <w:rsid w:val="00A9461A"/>
    <w:rsid w:val="00A95546"/>
    <w:rsid w:val="00A9778A"/>
    <w:rsid w:val="00AA3DA0"/>
    <w:rsid w:val="00AA5BF1"/>
    <w:rsid w:val="00AB00DE"/>
    <w:rsid w:val="00AB0616"/>
    <w:rsid w:val="00AB2F49"/>
    <w:rsid w:val="00AB38D5"/>
    <w:rsid w:val="00AB706D"/>
    <w:rsid w:val="00AB7B6D"/>
    <w:rsid w:val="00AC114C"/>
    <w:rsid w:val="00AC2256"/>
    <w:rsid w:val="00AC36F8"/>
    <w:rsid w:val="00AC3F71"/>
    <w:rsid w:val="00AC42F7"/>
    <w:rsid w:val="00AC6E87"/>
    <w:rsid w:val="00AC7D81"/>
    <w:rsid w:val="00AD0F1C"/>
    <w:rsid w:val="00AD552B"/>
    <w:rsid w:val="00AD5B69"/>
    <w:rsid w:val="00AD7525"/>
    <w:rsid w:val="00AD7C4F"/>
    <w:rsid w:val="00AE0A99"/>
    <w:rsid w:val="00AE0B71"/>
    <w:rsid w:val="00AE15C2"/>
    <w:rsid w:val="00AE5D7E"/>
    <w:rsid w:val="00AE78C2"/>
    <w:rsid w:val="00AE7CC7"/>
    <w:rsid w:val="00AF1FA3"/>
    <w:rsid w:val="00AF4865"/>
    <w:rsid w:val="00AF5AFD"/>
    <w:rsid w:val="00AF5EA4"/>
    <w:rsid w:val="00AF6824"/>
    <w:rsid w:val="00AF6CCF"/>
    <w:rsid w:val="00AF7CD9"/>
    <w:rsid w:val="00B0307D"/>
    <w:rsid w:val="00B05C13"/>
    <w:rsid w:val="00B1295E"/>
    <w:rsid w:val="00B131E6"/>
    <w:rsid w:val="00B13D03"/>
    <w:rsid w:val="00B21109"/>
    <w:rsid w:val="00B23B1D"/>
    <w:rsid w:val="00B248ED"/>
    <w:rsid w:val="00B24E94"/>
    <w:rsid w:val="00B3033C"/>
    <w:rsid w:val="00B32ECE"/>
    <w:rsid w:val="00B340AC"/>
    <w:rsid w:val="00B34EB1"/>
    <w:rsid w:val="00B35BEB"/>
    <w:rsid w:val="00B360F7"/>
    <w:rsid w:val="00B41B34"/>
    <w:rsid w:val="00B41E7C"/>
    <w:rsid w:val="00B445B6"/>
    <w:rsid w:val="00B5058F"/>
    <w:rsid w:val="00B50A12"/>
    <w:rsid w:val="00B52854"/>
    <w:rsid w:val="00B52CE7"/>
    <w:rsid w:val="00B5450E"/>
    <w:rsid w:val="00B54BF5"/>
    <w:rsid w:val="00B566E0"/>
    <w:rsid w:val="00B60F6A"/>
    <w:rsid w:val="00B66790"/>
    <w:rsid w:val="00B74D87"/>
    <w:rsid w:val="00B766C8"/>
    <w:rsid w:val="00B7699D"/>
    <w:rsid w:val="00B76B7A"/>
    <w:rsid w:val="00B76F61"/>
    <w:rsid w:val="00B834F6"/>
    <w:rsid w:val="00B83A59"/>
    <w:rsid w:val="00B8767D"/>
    <w:rsid w:val="00B879C1"/>
    <w:rsid w:val="00B9016F"/>
    <w:rsid w:val="00B952E6"/>
    <w:rsid w:val="00B95FE5"/>
    <w:rsid w:val="00B9659A"/>
    <w:rsid w:val="00B978B7"/>
    <w:rsid w:val="00BA0A5F"/>
    <w:rsid w:val="00BA5A0A"/>
    <w:rsid w:val="00BA6A01"/>
    <w:rsid w:val="00BA7114"/>
    <w:rsid w:val="00BA7845"/>
    <w:rsid w:val="00BA792F"/>
    <w:rsid w:val="00BB02F6"/>
    <w:rsid w:val="00BB32DE"/>
    <w:rsid w:val="00BB4200"/>
    <w:rsid w:val="00BB4B44"/>
    <w:rsid w:val="00BB60A2"/>
    <w:rsid w:val="00BB61F1"/>
    <w:rsid w:val="00BB676F"/>
    <w:rsid w:val="00BC089C"/>
    <w:rsid w:val="00BC2EC8"/>
    <w:rsid w:val="00BC561B"/>
    <w:rsid w:val="00BC5908"/>
    <w:rsid w:val="00BD483B"/>
    <w:rsid w:val="00BD4D6C"/>
    <w:rsid w:val="00BD7612"/>
    <w:rsid w:val="00BE2F7C"/>
    <w:rsid w:val="00BE393B"/>
    <w:rsid w:val="00BE4363"/>
    <w:rsid w:val="00BE4ABC"/>
    <w:rsid w:val="00BF14D9"/>
    <w:rsid w:val="00BF1A90"/>
    <w:rsid w:val="00BF5ABE"/>
    <w:rsid w:val="00BF6749"/>
    <w:rsid w:val="00BF7510"/>
    <w:rsid w:val="00C0071E"/>
    <w:rsid w:val="00C028EC"/>
    <w:rsid w:val="00C0311F"/>
    <w:rsid w:val="00C05C81"/>
    <w:rsid w:val="00C073E4"/>
    <w:rsid w:val="00C0775D"/>
    <w:rsid w:val="00C10688"/>
    <w:rsid w:val="00C1454A"/>
    <w:rsid w:val="00C15BA0"/>
    <w:rsid w:val="00C16C2F"/>
    <w:rsid w:val="00C177EA"/>
    <w:rsid w:val="00C215A8"/>
    <w:rsid w:val="00C22424"/>
    <w:rsid w:val="00C2406C"/>
    <w:rsid w:val="00C2737B"/>
    <w:rsid w:val="00C3083B"/>
    <w:rsid w:val="00C30B23"/>
    <w:rsid w:val="00C30FAC"/>
    <w:rsid w:val="00C31267"/>
    <w:rsid w:val="00C349C3"/>
    <w:rsid w:val="00C36279"/>
    <w:rsid w:val="00C379C4"/>
    <w:rsid w:val="00C40678"/>
    <w:rsid w:val="00C42C06"/>
    <w:rsid w:val="00C42E8D"/>
    <w:rsid w:val="00C43D55"/>
    <w:rsid w:val="00C47C86"/>
    <w:rsid w:val="00C5280D"/>
    <w:rsid w:val="00C53D31"/>
    <w:rsid w:val="00C55CA2"/>
    <w:rsid w:val="00C56CC1"/>
    <w:rsid w:val="00C60C0E"/>
    <w:rsid w:val="00C61679"/>
    <w:rsid w:val="00C632EF"/>
    <w:rsid w:val="00C6348E"/>
    <w:rsid w:val="00C639B3"/>
    <w:rsid w:val="00C65D72"/>
    <w:rsid w:val="00C674F1"/>
    <w:rsid w:val="00C71601"/>
    <w:rsid w:val="00C7165D"/>
    <w:rsid w:val="00C71EC8"/>
    <w:rsid w:val="00C72CFF"/>
    <w:rsid w:val="00C72E01"/>
    <w:rsid w:val="00C73112"/>
    <w:rsid w:val="00C7317F"/>
    <w:rsid w:val="00C7480B"/>
    <w:rsid w:val="00C75ECE"/>
    <w:rsid w:val="00C8036F"/>
    <w:rsid w:val="00C83129"/>
    <w:rsid w:val="00C84622"/>
    <w:rsid w:val="00C90020"/>
    <w:rsid w:val="00C90433"/>
    <w:rsid w:val="00C944E4"/>
    <w:rsid w:val="00C9509A"/>
    <w:rsid w:val="00C95D01"/>
    <w:rsid w:val="00C96D5C"/>
    <w:rsid w:val="00CA076F"/>
    <w:rsid w:val="00CA132B"/>
    <w:rsid w:val="00CA18A0"/>
    <w:rsid w:val="00CA2B22"/>
    <w:rsid w:val="00CA2DE7"/>
    <w:rsid w:val="00CA3447"/>
    <w:rsid w:val="00CA68B3"/>
    <w:rsid w:val="00CA7BC1"/>
    <w:rsid w:val="00CA7F5C"/>
    <w:rsid w:val="00CB08BA"/>
    <w:rsid w:val="00CB3D47"/>
    <w:rsid w:val="00CB4116"/>
    <w:rsid w:val="00CB76A9"/>
    <w:rsid w:val="00CB784E"/>
    <w:rsid w:val="00CB7EC3"/>
    <w:rsid w:val="00CC247F"/>
    <w:rsid w:val="00CC47FF"/>
    <w:rsid w:val="00CC5C85"/>
    <w:rsid w:val="00CD0796"/>
    <w:rsid w:val="00CD19CB"/>
    <w:rsid w:val="00CD4185"/>
    <w:rsid w:val="00CD4C42"/>
    <w:rsid w:val="00CE1DFC"/>
    <w:rsid w:val="00CE2847"/>
    <w:rsid w:val="00CE2C78"/>
    <w:rsid w:val="00CE7482"/>
    <w:rsid w:val="00CF5B92"/>
    <w:rsid w:val="00CF7B17"/>
    <w:rsid w:val="00D00DBF"/>
    <w:rsid w:val="00D01B0D"/>
    <w:rsid w:val="00D024AC"/>
    <w:rsid w:val="00D055A0"/>
    <w:rsid w:val="00D0784C"/>
    <w:rsid w:val="00D10A7F"/>
    <w:rsid w:val="00D111AC"/>
    <w:rsid w:val="00D11828"/>
    <w:rsid w:val="00D11945"/>
    <w:rsid w:val="00D122B6"/>
    <w:rsid w:val="00D122EE"/>
    <w:rsid w:val="00D14007"/>
    <w:rsid w:val="00D14BAA"/>
    <w:rsid w:val="00D15107"/>
    <w:rsid w:val="00D1528D"/>
    <w:rsid w:val="00D15F1C"/>
    <w:rsid w:val="00D166D3"/>
    <w:rsid w:val="00D168CF"/>
    <w:rsid w:val="00D174D9"/>
    <w:rsid w:val="00D204C4"/>
    <w:rsid w:val="00D20536"/>
    <w:rsid w:val="00D218D0"/>
    <w:rsid w:val="00D21FE7"/>
    <w:rsid w:val="00D221F7"/>
    <w:rsid w:val="00D2252B"/>
    <w:rsid w:val="00D22FB4"/>
    <w:rsid w:val="00D2379C"/>
    <w:rsid w:val="00D31935"/>
    <w:rsid w:val="00D34F62"/>
    <w:rsid w:val="00D37816"/>
    <w:rsid w:val="00D40CCB"/>
    <w:rsid w:val="00D41A88"/>
    <w:rsid w:val="00D4213B"/>
    <w:rsid w:val="00D4467D"/>
    <w:rsid w:val="00D50DC3"/>
    <w:rsid w:val="00D51C31"/>
    <w:rsid w:val="00D52921"/>
    <w:rsid w:val="00D57CB9"/>
    <w:rsid w:val="00D57CC9"/>
    <w:rsid w:val="00D601BC"/>
    <w:rsid w:val="00D60F67"/>
    <w:rsid w:val="00D636F3"/>
    <w:rsid w:val="00D650DA"/>
    <w:rsid w:val="00D70083"/>
    <w:rsid w:val="00D70F1C"/>
    <w:rsid w:val="00D7258A"/>
    <w:rsid w:val="00D72E9A"/>
    <w:rsid w:val="00D74D9B"/>
    <w:rsid w:val="00D7545C"/>
    <w:rsid w:val="00D83A3B"/>
    <w:rsid w:val="00D83D37"/>
    <w:rsid w:val="00D84AF7"/>
    <w:rsid w:val="00D90308"/>
    <w:rsid w:val="00D90DFB"/>
    <w:rsid w:val="00D913A6"/>
    <w:rsid w:val="00D95B65"/>
    <w:rsid w:val="00DB04D5"/>
    <w:rsid w:val="00DB09D4"/>
    <w:rsid w:val="00DB4BE9"/>
    <w:rsid w:val="00DB53B7"/>
    <w:rsid w:val="00DB5C42"/>
    <w:rsid w:val="00DC22C8"/>
    <w:rsid w:val="00DC45DD"/>
    <w:rsid w:val="00DC5844"/>
    <w:rsid w:val="00DC5F73"/>
    <w:rsid w:val="00DC6D37"/>
    <w:rsid w:val="00DC7011"/>
    <w:rsid w:val="00DD0EAD"/>
    <w:rsid w:val="00DD151A"/>
    <w:rsid w:val="00DD3764"/>
    <w:rsid w:val="00DD40A6"/>
    <w:rsid w:val="00DD5966"/>
    <w:rsid w:val="00DE0F4E"/>
    <w:rsid w:val="00DE1305"/>
    <w:rsid w:val="00DE1E2E"/>
    <w:rsid w:val="00DE2A5C"/>
    <w:rsid w:val="00DE4527"/>
    <w:rsid w:val="00DE6B3C"/>
    <w:rsid w:val="00DE6F5A"/>
    <w:rsid w:val="00DE71A4"/>
    <w:rsid w:val="00DE74C8"/>
    <w:rsid w:val="00DF11DB"/>
    <w:rsid w:val="00DF582E"/>
    <w:rsid w:val="00E0298A"/>
    <w:rsid w:val="00E0416F"/>
    <w:rsid w:val="00E046FC"/>
    <w:rsid w:val="00E057B9"/>
    <w:rsid w:val="00E05CA3"/>
    <w:rsid w:val="00E07516"/>
    <w:rsid w:val="00E10F5C"/>
    <w:rsid w:val="00E13E28"/>
    <w:rsid w:val="00E143CB"/>
    <w:rsid w:val="00E14E76"/>
    <w:rsid w:val="00E152CC"/>
    <w:rsid w:val="00E22127"/>
    <w:rsid w:val="00E231BA"/>
    <w:rsid w:val="00E2535F"/>
    <w:rsid w:val="00E30963"/>
    <w:rsid w:val="00E319CE"/>
    <w:rsid w:val="00E327E3"/>
    <w:rsid w:val="00E34A6A"/>
    <w:rsid w:val="00E34D0A"/>
    <w:rsid w:val="00E35E68"/>
    <w:rsid w:val="00E367BA"/>
    <w:rsid w:val="00E36C1C"/>
    <w:rsid w:val="00E40524"/>
    <w:rsid w:val="00E40C3C"/>
    <w:rsid w:val="00E40CE2"/>
    <w:rsid w:val="00E4100B"/>
    <w:rsid w:val="00E4120C"/>
    <w:rsid w:val="00E419B5"/>
    <w:rsid w:val="00E447A7"/>
    <w:rsid w:val="00E476A9"/>
    <w:rsid w:val="00E50D58"/>
    <w:rsid w:val="00E511E6"/>
    <w:rsid w:val="00E5197E"/>
    <w:rsid w:val="00E52699"/>
    <w:rsid w:val="00E532D1"/>
    <w:rsid w:val="00E63037"/>
    <w:rsid w:val="00E63BAD"/>
    <w:rsid w:val="00E63EB0"/>
    <w:rsid w:val="00E65178"/>
    <w:rsid w:val="00E65DB9"/>
    <w:rsid w:val="00E66273"/>
    <w:rsid w:val="00E67E11"/>
    <w:rsid w:val="00E70F9C"/>
    <w:rsid w:val="00E748E4"/>
    <w:rsid w:val="00E77BA4"/>
    <w:rsid w:val="00E827BB"/>
    <w:rsid w:val="00E82CDF"/>
    <w:rsid w:val="00E83528"/>
    <w:rsid w:val="00E84D43"/>
    <w:rsid w:val="00E84E91"/>
    <w:rsid w:val="00E85282"/>
    <w:rsid w:val="00E934BA"/>
    <w:rsid w:val="00E93D22"/>
    <w:rsid w:val="00E94B4F"/>
    <w:rsid w:val="00E958AC"/>
    <w:rsid w:val="00E96CF7"/>
    <w:rsid w:val="00E96D05"/>
    <w:rsid w:val="00E96E43"/>
    <w:rsid w:val="00E9707A"/>
    <w:rsid w:val="00E97AB0"/>
    <w:rsid w:val="00EA0BF7"/>
    <w:rsid w:val="00EA1D84"/>
    <w:rsid w:val="00EA3887"/>
    <w:rsid w:val="00EB0640"/>
    <w:rsid w:val="00EB4BB8"/>
    <w:rsid w:val="00EB5263"/>
    <w:rsid w:val="00EB539E"/>
    <w:rsid w:val="00EB5517"/>
    <w:rsid w:val="00EB56FC"/>
    <w:rsid w:val="00EC523E"/>
    <w:rsid w:val="00EC67BC"/>
    <w:rsid w:val="00ED5063"/>
    <w:rsid w:val="00ED6000"/>
    <w:rsid w:val="00ED72B6"/>
    <w:rsid w:val="00EE0650"/>
    <w:rsid w:val="00EE10BA"/>
    <w:rsid w:val="00EE5E95"/>
    <w:rsid w:val="00EE6015"/>
    <w:rsid w:val="00EF049F"/>
    <w:rsid w:val="00EF0A60"/>
    <w:rsid w:val="00EF0C5D"/>
    <w:rsid w:val="00EF1AFD"/>
    <w:rsid w:val="00EF27A2"/>
    <w:rsid w:val="00EF2B59"/>
    <w:rsid w:val="00EF3AC1"/>
    <w:rsid w:val="00EF43C8"/>
    <w:rsid w:val="00EF6ED2"/>
    <w:rsid w:val="00F00071"/>
    <w:rsid w:val="00F03615"/>
    <w:rsid w:val="00F046B6"/>
    <w:rsid w:val="00F107EB"/>
    <w:rsid w:val="00F11159"/>
    <w:rsid w:val="00F15132"/>
    <w:rsid w:val="00F152D4"/>
    <w:rsid w:val="00F16F0A"/>
    <w:rsid w:val="00F22D26"/>
    <w:rsid w:val="00F30E22"/>
    <w:rsid w:val="00F3361C"/>
    <w:rsid w:val="00F3449F"/>
    <w:rsid w:val="00F34F08"/>
    <w:rsid w:val="00F403F7"/>
    <w:rsid w:val="00F4227F"/>
    <w:rsid w:val="00F446A2"/>
    <w:rsid w:val="00F448DE"/>
    <w:rsid w:val="00F44B60"/>
    <w:rsid w:val="00F50312"/>
    <w:rsid w:val="00F50532"/>
    <w:rsid w:val="00F506D8"/>
    <w:rsid w:val="00F54E6B"/>
    <w:rsid w:val="00F5614E"/>
    <w:rsid w:val="00F61CCD"/>
    <w:rsid w:val="00F62CFB"/>
    <w:rsid w:val="00F636AA"/>
    <w:rsid w:val="00F639E4"/>
    <w:rsid w:val="00F673AA"/>
    <w:rsid w:val="00F7025C"/>
    <w:rsid w:val="00F77289"/>
    <w:rsid w:val="00F77AD9"/>
    <w:rsid w:val="00F77D43"/>
    <w:rsid w:val="00F8109B"/>
    <w:rsid w:val="00F834BD"/>
    <w:rsid w:val="00F84F04"/>
    <w:rsid w:val="00F869E9"/>
    <w:rsid w:val="00F86D42"/>
    <w:rsid w:val="00F876A9"/>
    <w:rsid w:val="00F90869"/>
    <w:rsid w:val="00F9208E"/>
    <w:rsid w:val="00F92601"/>
    <w:rsid w:val="00F9282C"/>
    <w:rsid w:val="00F93DDB"/>
    <w:rsid w:val="00F94A7B"/>
    <w:rsid w:val="00F95F6F"/>
    <w:rsid w:val="00F9674C"/>
    <w:rsid w:val="00F97C55"/>
    <w:rsid w:val="00FA1CA0"/>
    <w:rsid w:val="00FA33D9"/>
    <w:rsid w:val="00FA3878"/>
    <w:rsid w:val="00FA4C5A"/>
    <w:rsid w:val="00FA6CF8"/>
    <w:rsid w:val="00FB1023"/>
    <w:rsid w:val="00FB119F"/>
    <w:rsid w:val="00FB26D0"/>
    <w:rsid w:val="00FB44FD"/>
    <w:rsid w:val="00FB5BEA"/>
    <w:rsid w:val="00FB6DB7"/>
    <w:rsid w:val="00FB712E"/>
    <w:rsid w:val="00FC0A55"/>
    <w:rsid w:val="00FC2D55"/>
    <w:rsid w:val="00FC4ECA"/>
    <w:rsid w:val="00FC5F2E"/>
    <w:rsid w:val="00FC71DB"/>
    <w:rsid w:val="00FC71E3"/>
    <w:rsid w:val="00FC7692"/>
    <w:rsid w:val="00FD00B9"/>
    <w:rsid w:val="00FD024E"/>
    <w:rsid w:val="00FD31FD"/>
    <w:rsid w:val="00FD322D"/>
    <w:rsid w:val="00FD5B3E"/>
    <w:rsid w:val="00FE0300"/>
    <w:rsid w:val="00FE0419"/>
    <w:rsid w:val="00FE38A3"/>
    <w:rsid w:val="00FE7CC7"/>
    <w:rsid w:val="00FE7EC0"/>
    <w:rsid w:val="00FF1B09"/>
    <w:rsid w:val="00FF28EF"/>
    <w:rsid w:val="00FF2958"/>
    <w:rsid w:val="00FF3CDC"/>
    <w:rsid w:val="00FF3DCA"/>
    <w:rsid w:val="00FF4823"/>
    <w:rsid w:val="00FF5062"/>
    <w:rsid w:val="00FF7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uiPriority w:val="34"/>
    <w:qFormat/>
    <w:rsid w:val="009D59C1"/>
    <w:pPr>
      <w:ind w:left="720"/>
      <w:contextualSpacing/>
    </w:pPr>
  </w:style>
  <w:style w:type="paragraph" w:styleId="aff5">
    <w:name w:val="Balloon Text"/>
    <w:basedOn w:val="a"/>
    <w:link w:val="1f1"/>
    <w:uiPriority w:val="99"/>
    <w:semiHidden/>
    <w:unhideWhenUsed/>
    <w:rsid w:val="001226E5"/>
    <w:rPr>
      <w:rFonts w:ascii="Tahoma" w:hAnsi="Tahoma" w:cs="Tahoma"/>
      <w:sz w:val="16"/>
      <w:szCs w:val="16"/>
    </w:rPr>
  </w:style>
  <w:style w:type="character" w:customStyle="1" w:styleId="1f1">
    <w:name w:val="Текст выноски Знак1"/>
    <w:basedOn w:val="a1"/>
    <w:link w:val="aff5"/>
    <w:uiPriority w:val="99"/>
    <w:semiHidden/>
    <w:rsid w:val="001226E5"/>
    <w:rPr>
      <w:rFonts w:ascii="Tahoma" w:hAnsi="Tahoma" w:cs="Tahoma"/>
      <w:sz w:val="16"/>
      <w:szCs w:val="16"/>
      <w:lang w:eastAsia="ar-SA"/>
    </w:rPr>
  </w:style>
  <w:style w:type="paragraph" w:customStyle="1" w:styleId="aff6">
    <w:name w:val="Знак Знак Знак Знак Знак Знак"/>
    <w:basedOn w:val="a"/>
    <w:rsid w:val="00683A4B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???????? ????? ? ???????? 2"/>
    <w:basedOn w:val="a"/>
    <w:rsid w:val="00466AF8"/>
    <w:pPr>
      <w:suppressAutoHyphens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2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otX val="24"/>
      <c:hPercent val="55"/>
      <c:rotY val="3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C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C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5407716702787184E-2"/>
          <c:y val="3.8938053097345132E-2"/>
          <c:w val="0.8912128996627815"/>
          <c:h val="0.7516841376423122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Доходы всего</c:v>
                </c:pt>
              </c:strCache>
            </c:strRef>
          </c:tx>
          <c:spPr>
            <a:solidFill>
              <a:srgbClr val="3366FF"/>
            </a:solidFill>
            <a:ln w="12702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1697724819466874E-2"/>
                  <c:y val="-6.7419402763333913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7736458703759412E-2"/>
                  <c:y val="4.371043601121255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5143500942197793E-4"/>
                  <c:y val="-2.1848082178012599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Первоначальный план</c:v>
                </c:pt>
                <c:pt idx="1">
                  <c:v>Уточненный план</c:v>
                </c:pt>
                <c:pt idx="2">
                  <c:v>Фактическое исполнение</c:v>
                </c:pt>
              </c:strCache>
            </c:strRef>
          </c:cat>
          <c:val>
            <c:numRef>
              <c:f>Sheet1!$B$2:$D$2</c:f>
              <c:numCache>
                <c:formatCode>#,##0.0</c:formatCode>
                <c:ptCount val="3"/>
                <c:pt idx="0">
                  <c:v>498035.1</c:v>
                </c:pt>
                <c:pt idx="1">
                  <c:v>787413.6</c:v>
                </c:pt>
                <c:pt idx="2">
                  <c:v>818622.2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Налоговые + неналоговые доходы</c:v>
                </c:pt>
              </c:strCache>
            </c:strRef>
          </c:tx>
          <c:spPr>
            <a:solidFill>
              <a:srgbClr val="FF0000"/>
            </a:solidFill>
            <a:ln w="12702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2570287662826751E-2"/>
                  <c:y val="-5.440579487618457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8562678336833777E-2"/>
                  <c:y val="-2.1522669872097867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8264453128268627E-2"/>
                  <c:y val="-1.537931686498021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Первоначальный план</c:v>
                </c:pt>
                <c:pt idx="1">
                  <c:v>Уточненный план</c:v>
                </c:pt>
                <c:pt idx="2">
                  <c:v>Фактическое исполнение</c:v>
                </c:pt>
              </c:strCache>
            </c:strRef>
          </c:cat>
          <c:val>
            <c:numRef>
              <c:f>Sheet1!$B$3:$D$3</c:f>
              <c:numCache>
                <c:formatCode>#,##0.0</c:formatCode>
                <c:ptCount val="3"/>
                <c:pt idx="0">
                  <c:v>273013.59999999998</c:v>
                </c:pt>
                <c:pt idx="1">
                  <c:v>289231.90000000002</c:v>
                </c:pt>
                <c:pt idx="2">
                  <c:v>321592.40000000002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solidFill>
              <a:srgbClr val="FFFF00"/>
            </a:solidFill>
            <a:ln w="12702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2149500941939681E-2"/>
                  <c:y val="-2.1492234740019239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4076903107830009E-2"/>
                  <c:y val="-2.1848082178012599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4336398704678384E-2"/>
                  <c:y val="-2.0210324293770489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Первоначальный план</c:v>
                </c:pt>
                <c:pt idx="1">
                  <c:v>Уточненный план</c:v>
                </c:pt>
                <c:pt idx="2">
                  <c:v>Фактическое исполнение</c:v>
                </c:pt>
              </c:strCache>
            </c:strRef>
          </c:cat>
          <c:val>
            <c:numRef>
              <c:f>Sheet1!$B$4:$D$4</c:f>
              <c:numCache>
                <c:formatCode>#,##0.0</c:formatCode>
                <c:ptCount val="3"/>
                <c:pt idx="0">
                  <c:v>225021.5</c:v>
                </c:pt>
                <c:pt idx="1">
                  <c:v>498181.7</c:v>
                </c:pt>
                <c:pt idx="2">
                  <c:v>497029.8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Расходы</c:v>
                </c:pt>
              </c:strCache>
            </c:strRef>
          </c:tx>
          <c:spPr>
            <a:solidFill>
              <a:srgbClr val="00FF00"/>
            </a:solidFill>
            <a:ln w="12702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5755478758566496E-2"/>
                  <c:y val="-2.2884071878327885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9852571850174656E-2"/>
                  <c:y val="-2.1848082178012599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7.6877443426607739E-2"/>
                  <c:y val="-2.1848082178012599E-2"/>
                </c:manualLayout>
              </c:layout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Первоначальный план</c:v>
                </c:pt>
                <c:pt idx="1">
                  <c:v>Уточненный план</c:v>
                </c:pt>
                <c:pt idx="2">
                  <c:v>Фактическое исполнение</c:v>
                </c:pt>
              </c:strCache>
            </c:strRef>
          </c:cat>
          <c:val>
            <c:numRef>
              <c:f>Sheet1!$B$5:$D$5</c:f>
              <c:numCache>
                <c:formatCode>#,##0.0</c:formatCode>
                <c:ptCount val="3"/>
                <c:pt idx="0">
                  <c:v>498035.1</c:v>
                </c:pt>
                <c:pt idx="1">
                  <c:v>794060.5</c:v>
                </c:pt>
                <c:pt idx="2">
                  <c:v>790167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Дефицит (-), профицит</c:v>
                </c:pt>
              </c:strCache>
            </c:strRef>
          </c:tx>
          <c:spPr>
            <a:solidFill>
              <a:srgbClr val="660066"/>
            </a:solidFill>
            <a:ln w="12702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8457075386930118E-2"/>
                  <c:y val="-5.3119100828500104E-2"/>
                </c:manualLayout>
              </c:layout>
              <c:numFmt formatCode="0.0" sourceLinked="0"/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212216920707318E-3"/>
                  <c:y val="1.251745620803341E-2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-6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646.9</a:t>
                    </a:r>
                  </a:p>
                </c:rich>
              </c:tx>
              <c:numFmt formatCode="0.0" sourceLinked="0"/>
              <c:spPr>
                <a:noFill/>
                <a:ln w="25403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0631845833298469E-2"/>
                  <c:y val="7.4269038048566539E-3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28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455.2</a:t>
                    </a:r>
                  </a:p>
                </c:rich>
              </c:tx>
              <c:numFmt formatCode="0.0" sourceLinked="0"/>
              <c:spPr>
                <a:noFill/>
                <a:ln w="25403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0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Первоначальный план</c:v>
                </c:pt>
                <c:pt idx="1">
                  <c:v>Уточненный план</c:v>
                </c:pt>
                <c:pt idx="2">
                  <c:v>Фактическое исполнение</c:v>
                </c:pt>
              </c:strCache>
            </c:strRef>
          </c:cat>
          <c:val>
            <c:numRef>
              <c:f>Sheet1!$B$6:$D$6</c:f>
              <c:numCache>
                <c:formatCode>#,##0.0</c:formatCode>
                <c:ptCount val="3"/>
                <c:pt idx="0">
                  <c:v>0</c:v>
                </c:pt>
                <c:pt idx="1">
                  <c:v>-6646.9</c:v>
                </c:pt>
                <c:pt idx="2">
                  <c:v>28455.200000000001</c:v>
                </c:pt>
              </c:numCache>
            </c:numRef>
          </c:val>
        </c:ser>
        <c:gapDepth val="60"/>
        <c:shape val="cylinder"/>
        <c:axId val="82680832"/>
        <c:axId val="82781312"/>
        <c:axId val="0"/>
      </c:bar3DChart>
      <c:catAx>
        <c:axId val="82680832"/>
        <c:scaling>
          <c:orientation val="minMax"/>
        </c:scaling>
        <c:axPos val="b"/>
        <c:numFmt formatCode="General" sourceLinked="0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82781312"/>
        <c:crosses val="autoZero"/>
        <c:auto val="1"/>
        <c:lblAlgn val="ctr"/>
        <c:lblOffset val="100"/>
        <c:tickLblSkip val="1"/>
        <c:tickMarkSkip val="1"/>
      </c:catAx>
      <c:valAx>
        <c:axId val="82781312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#,##0.0" sourceLinked="0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82680832"/>
        <c:crosses val="autoZero"/>
        <c:crossBetween val="between"/>
      </c:valAx>
      <c:spPr>
        <a:noFill/>
        <a:ln w="25390">
          <a:noFill/>
        </a:ln>
      </c:spPr>
    </c:plotArea>
    <c:legend>
      <c:legendPos val="b"/>
      <c:layout>
        <c:manualLayout>
          <c:xMode val="edge"/>
          <c:yMode val="edge"/>
          <c:x val="9.173937701381002E-3"/>
          <c:y val="0.89300754363746448"/>
          <c:w val="0.94818204750667767"/>
          <c:h val="8.2516786628665184E-2"/>
        </c:manualLayout>
      </c:layout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6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25"/>
      <c:perspective val="0"/>
    </c:view3D>
    <c:plotArea>
      <c:layout>
        <c:manualLayout>
          <c:layoutTarget val="inner"/>
          <c:xMode val="edge"/>
          <c:yMode val="edge"/>
          <c:x val="1.0444920955994058E-2"/>
          <c:y val="5.3470374522224175E-2"/>
          <c:w val="0.77801096219444432"/>
          <c:h val="0.91394045376961175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14">
              <a:solidFill>
                <a:srgbClr val="000000"/>
              </a:solidFill>
              <a:prstDash val="solid"/>
            </a:ln>
          </c:spPr>
          <c:explosion val="44"/>
          <c:dPt>
            <c:idx val="1"/>
            <c:spPr>
              <a:solidFill>
                <a:srgbClr val="9933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5"/>
            <c:explosion val="74"/>
            <c:spPr>
              <a:solidFill>
                <a:srgbClr val="FF8080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6"/>
            <c:explosion val="97"/>
            <c:spPr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ln w="1271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3524188070740438E-2"/>
                  <c:y val="-3.2282009111153212E-2"/>
                </c:manualLayout>
              </c:layout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8564741717637224E-2"/>
                  <c:y val="-0.13027209972582521"/>
                </c:manualLayout>
              </c:layout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1819718441988343E-2"/>
                  <c:y val="9.3524837263089092E-2"/>
                </c:manualLayout>
              </c:layout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20106513530200296"/>
                  <c:y val="0.11901021103618679"/>
                </c:manualLayout>
              </c:layout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8387780083167672E-2"/>
                  <c:y val="-2.2130711362623491E-2"/>
                </c:manualLayout>
              </c:layout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2160099055645747E-2"/>
                  <c:y val="-5.2479477260647632E-2"/>
                </c:manualLayout>
              </c:layout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6.0407201495979126E-2"/>
                  <c:y val="-3.223120495238764E-2"/>
                </c:manualLayout>
              </c:layout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41300813008130083"/>
                  <c:y val="2.0761245674740875E-2"/>
                </c:manualLayout>
              </c:layout>
              <c:spPr>
                <a:noFill/>
                <a:ln w="25428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2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Sheet1!$B$1:$J$1</c:f>
              <c:strCache>
                <c:ptCount val="8"/>
                <c:pt idx="0">
                  <c:v>Общегосударственные вопросы</c:v>
                </c:pt>
                <c:pt idx="1">
                  <c:v>Национальная безопасность 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Культура, кинематография </c:v>
                </c:pt>
                <c:pt idx="5">
                  <c:v>Социальная политика</c:v>
                </c:pt>
                <c:pt idx="6">
                  <c:v>Физическая культура и спорт</c:v>
                </c:pt>
                <c:pt idx="7">
                  <c:v>Обслуживание  муниципального долга</c:v>
                </c:pt>
              </c:strCache>
            </c:strRef>
          </c:cat>
          <c:val>
            <c:numRef>
              <c:f>Sheet1!$B$2:$I$2</c:f>
              <c:numCache>
                <c:formatCode>0.0%</c:formatCode>
                <c:ptCount val="8"/>
                <c:pt idx="0">
                  <c:v>6.9000000000000034E-2</c:v>
                </c:pt>
                <c:pt idx="1">
                  <c:v>3.5999999999999997E-2</c:v>
                </c:pt>
                <c:pt idx="2">
                  <c:v>0.21200000000000024</c:v>
                </c:pt>
                <c:pt idx="3">
                  <c:v>0.59299999999999997</c:v>
                </c:pt>
                <c:pt idx="4">
                  <c:v>8.2000000000000003E-2</c:v>
                </c:pt>
                <c:pt idx="5">
                  <c:v>3.0000000000000053E-3</c:v>
                </c:pt>
                <c:pt idx="6">
                  <c:v>4.0000000000000096E-3</c:v>
                </c:pt>
                <c:pt idx="7">
                  <c:v>1.0000000000000026E-3</c:v>
                </c:pt>
              </c:numCache>
            </c:numRef>
          </c:val>
        </c:ser>
      </c:pie3DChart>
      <c:spPr>
        <a:solidFill>
          <a:srgbClr val="FFFFFF"/>
        </a:solidFill>
        <a:ln w="25428">
          <a:noFill/>
        </a:ln>
      </c:spPr>
    </c:plotArea>
    <c:legend>
      <c:legendPos val="r"/>
      <c:layout>
        <c:manualLayout>
          <c:xMode val="edge"/>
          <c:yMode val="edge"/>
          <c:x val="0.8084295394800497"/>
          <c:y val="0"/>
          <c:w val="0.19157053710998087"/>
          <c:h val="1"/>
        </c:manualLayout>
      </c:layout>
      <c:spPr>
        <a:noFill/>
        <a:ln w="25428">
          <a:noFill/>
        </a:ln>
      </c:spPr>
      <c:txPr>
        <a:bodyPr/>
        <a:lstStyle/>
        <a:p>
          <a:pPr rtl="0">
            <a:defRPr sz="826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24"/>
      <c:hPercent val="64"/>
      <c:rotY val="3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CFFCC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CFFCC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7187500000000011E-2"/>
          <c:y val="8.5287846481876747E-3"/>
          <c:w val="0.93281249999999949"/>
          <c:h val="0.8102345415778244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Доходы всего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8202003836058934E-2"/>
                  <c:y val="-4.09417716148983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646394529631182E-2"/>
                  <c:y val="-7.807322579942612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4973468100141394E-2"/>
                  <c:y val="-1.948910139372342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2874188423815465E-2"/>
                  <c:y val="-4.389026189999659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2228035640281804E-2"/>
                  <c:y val="0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Sheet1!$B$2:$F$2</c:f>
              <c:numCache>
                <c:formatCode>#,##0.0</c:formatCode>
                <c:ptCount val="5"/>
                <c:pt idx="0">
                  <c:v>434558.4</c:v>
                </c:pt>
                <c:pt idx="1">
                  <c:v>510091.8</c:v>
                </c:pt>
                <c:pt idx="2">
                  <c:v>691728.5</c:v>
                </c:pt>
                <c:pt idx="3">
                  <c:v>595821.5</c:v>
                </c:pt>
                <c:pt idx="4">
                  <c:v>818622.2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Налоговые + неналоговые доходы</c:v>
                </c:pt>
              </c:strCache>
            </c:strRef>
          </c:tx>
          <c:spPr>
            <a:solidFill>
              <a:srgbClr val="FFFF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-5.6442560064607497E-3"/>
                  <c:y val="5.589784587079608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5041389057137534E-4"/>
                  <c:y val="7.021234654430369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4943872400565197E-3"/>
                  <c:y val="5.683295281112943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9.3488693720976696E-3"/>
                  <c:y val="5.626193670137652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9317181506157877E-2"/>
                  <c:y val="-1.000265157192099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Sheet1!$B$3:$F$3</c:f>
              <c:numCache>
                <c:formatCode>#,##0.0</c:formatCode>
                <c:ptCount val="5"/>
                <c:pt idx="0">
                  <c:v>308490.8</c:v>
                </c:pt>
                <c:pt idx="1">
                  <c:v>283101.8</c:v>
                </c:pt>
                <c:pt idx="2">
                  <c:v>305355.59999999998</c:v>
                </c:pt>
                <c:pt idx="3">
                  <c:v>295953.40000000002</c:v>
                </c:pt>
                <c:pt idx="4">
                  <c:v>321592.40000000002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solidFill>
              <a:srgbClr val="80000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9.5561805976178433E-3"/>
                  <c:y val="-2.126909908997149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1848324247930921E-2"/>
                  <c:y val="-1.982412282951833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7265306379971698E-2"/>
                  <c:y val="-1.76371353929502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6.0706642438927809E-3"/>
                  <c:y val="-6.1498022849635053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4420505249344089E-2"/>
                  <c:y val="-2.154466056988969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Sheet1!$B$4:$F$4</c:f>
              <c:numCache>
                <c:formatCode>#,##0.0</c:formatCode>
                <c:ptCount val="5"/>
                <c:pt idx="0">
                  <c:v>126067.6</c:v>
                </c:pt>
                <c:pt idx="1">
                  <c:v>226990</c:v>
                </c:pt>
                <c:pt idx="2">
                  <c:v>386372.9</c:v>
                </c:pt>
                <c:pt idx="3">
                  <c:v>299868.09999999998</c:v>
                </c:pt>
                <c:pt idx="4">
                  <c:v>497029.8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Расходы</c:v>
                </c:pt>
              </c:strCache>
            </c:strRef>
          </c:tx>
          <c:spPr>
            <a:solidFill>
              <a:srgbClr val="00FF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6310609200165832E-2"/>
                  <c:y val="6.6432765034644473E-2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470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800.4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1393148224892943E-2"/>
                  <c:y val="5.8737709015445838E-2"/>
                </c:manualLayout>
              </c:layout>
              <c:numFmt formatCode="General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5911225519886952E-2"/>
                  <c:y val="-1.9345669153571155E-2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582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043.4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4453207651928636E-2"/>
                  <c:y val="-1.5890322368081081E-2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565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159.2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8.2985046277110092E-2"/>
                  <c:y val="1.6464033734934765E-2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790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167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Sheet1!$B$5:$F$5</c:f>
              <c:numCache>
                <c:formatCode>#,##0.0</c:formatCode>
                <c:ptCount val="5"/>
                <c:pt idx="0">
                  <c:v>470800.4</c:v>
                </c:pt>
                <c:pt idx="1">
                  <c:v>515957.4</c:v>
                </c:pt>
                <c:pt idx="2">
                  <c:v>582043.4</c:v>
                </c:pt>
                <c:pt idx="3">
                  <c:v>565159.19999999797</c:v>
                </c:pt>
                <c:pt idx="4">
                  <c:v>790167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Дефицит (-), профицит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8794091964465973E-2"/>
                  <c:y val="-2.0078804838121311E-2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-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36 242,0</a:t>
                    </a:r>
                  </a:p>
                </c:rich>
              </c:tx>
              <c:numFmt formatCode="0.0" sourceLinked="0"/>
              <c:spPr>
                <a:noFill/>
                <a:ln w="25400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9646274984857692E-3"/>
                  <c:y val="7.2696879215137034E-3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-5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865.6</a:t>
                    </a:r>
                  </a:p>
                </c:rich>
              </c:tx>
              <c:numFmt formatCode="0.0" sourceLinked="0"/>
              <c:spPr>
                <a:noFill/>
                <a:ln w="25400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2019382192611055E-3"/>
                  <c:y val="8.2881955471838624E-3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109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685.1</a:t>
                    </a:r>
                  </a:p>
                </c:rich>
              </c:tx>
              <c:numFmt formatCode="0.0" sourceLinked="0"/>
              <c:spPr>
                <a:noFill/>
                <a:ln w="25400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7351261861498081E-2"/>
                  <c:y val="-3.3091617574158086E-2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30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662.3</a:t>
                    </a:r>
                  </a:p>
                </c:rich>
              </c:tx>
              <c:numFmt formatCode="0.0" sourceLinked="0"/>
              <c:spPr>
                <a:noFill/>
                <a:ln w="25400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8263115953772674E-2"/>
                  <c:y val="-4.8628775872925398E-2"/>
                </c:manualLayout>
              </c:layout>
              <c:tx>
                <c:rich>
                  <a:bodyPr/>
                  <a:lstStyle/>
                  <a:p>
                    <a:pPr>
                      <a:defRPr sz="925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28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455.2</a:t>
                    </a:r>
                  </a:p>
                </c:rich>
              </c:tx>
              <c:numFmt formatCode="0.0" sourceLinked="0"/>
              <c:spPr>
                <a:noFill/>
                <a:ln w="25400">
                  <a:noFill/>
                </a:ln>
              </c:spPr>
              <c:showVal val="1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5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Sheet1!$B$6:$F$6</c:f>
              <c:numCache>
                <c:formatCode>#,##0.0</c:formatCode>
                <c:ptCount val="5"/>
                <c:pt idx="0">
                  <c:v>-36242</c:v>
                </c:pt>
                <c:pt idx="1">
                  <c:v>-5865.6</c:v>
                </c:pt>
                <c:pt idx="2">
                  <c:v>109685.1</c:v>
                </c:pt>
                <c:pt idx="3">
                  <c:v>30662.3</c:v>
                </c:pt>
                <c:pt idx="4">
                  <c:v>28455.200000000001</c:v>
                </c:pt>
              </c:numCache>
            </c:numRef>
          </c:val>
        </c:ser>
        <c:gapDepth val="60"/>
        <c:shape val="box"/>
        <c:axId val="118072832"/>
        <c:axId val="118074368"/>
        <c:axId val="0"/>
      </c:bar3DChart>
      <c:catAx>
        <c:axId val="118072832"/>
        <c:scaling>
          <c:orientation val="minMax"/>
        </c:scaling>
        <c:axPos val="b"/>
        <c:numFmt formatCode="General" sourceLinked="0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18074368"/>
        <c:crosses val="autoZero"/>
        <c:auto val="1"/>
        <c:lblAlgn val="ctr"/>
        <c:lblOffset val="100"/>
        <c:tickLblSkip val="1"/>
        <c:tickMarkSkip val="1"/>
      </c:catAx>
      <c:valAx>
        <c:axId val="1180743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.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1807283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6.0937500000000012E-2"/>
          <c:y val="0.88912579957356075"/>
          <c:w val="0.87373415212955818"/>
          <c:h val="9.8312927833462793E-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  <a:scene3d>
      <a:camera prst="orthographicFront"/>
      <a:lightRig rig="threePt" dir="t"/>
    </a:scene3d>
    <a:sp3d>
      <a:bevelT/>
    </a:sp3d>
  </c:spPr>
  <c:txPr>
    <a:bodyPr/>
    <a:lstStyle/>
    <a:p>
      <a:pPr>
        <a:defRPr sz="18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26"/>
      <c:hPercent val="43"/>
      <c:rotY val="4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CFFCC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CFFCC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000000000000001E-2"/>
          <c:y val="2.7027027027027539E-2"/>
          <c:w val="0.94399999999999995"/>
          <c:h val="0.76351351351352281"/>
        </c:manualLayout>
      </c:layout>
      <c:bar3D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rgbClr val="993366"/>
            </a:solidFill>
            <a:ln w="1270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1986331897192318E-2"/>
                  <c:y val="-6.2248575706381475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1"/>
              <c:layout>
                <c:manualLayout>
                  <c:x val="4.1195160038957457E-2"/>
                  <c:y val="-6.857217801404927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2"/>
              <c:layout>
                <c:manualLayout>
                  <c:x val="3.5750672675349891E-2"/>
                  <c:y val="-6.0564056961262359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spPr>
              <a:noFill/>
              <a:ln w="2540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Sheet1!$B$2:$D$2</c:f>
              <c:numCache>
                <c:formatCode>#,##0.0</c:formatCode>
                <c:ptCount val="3"/>
                <c:pt idx="0">
                  <c:v>260019.6</c:v>
                </c:pt>
                <c:pt idx="1">
                  <c:v>35933.800000000003</c:v>
                </c:pt>
                <c:pt idx="2">
                  <c:v>299868.09999999998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rgbClr val="9999FF"/>
            </a:solidFill>
            <a:ln w="1270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4.3227151323065767E-2"/>
                  <c:y val="-5.895685634685172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1"/>
              <c:layout>
                <c:manualLayout>
                  <c:x val="4.3136090064213824E-2"/>
                  <c:y val="-5.8371947677181568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2"/>
              <c:layout>
                <c:manualLayout>
                  <c:x val="6.1205533270605315E-2"/>
                  <c:y val="-5.835960524128343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spPr>
              <a:noFill/>
              <a:ln w="2540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Sheet1!$B$3:$D$3</c:f>
              <c:numCache>
                <c:formatCode>#,##0.0</c:formatCode>
                <c:ptCount val="3"/>
                <c:pt idx="0">
                  <c:v>284776.8</c:v>
                </c:pt>
                <c:pt idx="1">
                  <c:v>36815.599999999999</c:v>
                </c:pt>
                <c:pt idx="2">
                  <c:v>497029.8</c:v>
                </c:pt>
              </c:numCache>
            </c:numRef>
          </c:val>
        </c:ser>
        <c:gapDepth val="0"/>
        <c:shape val="box"/>
        <c:axId val="126892672"/>
        <c:axId val="126902656"/>
        <c:axId val="0"/>
      </c:bar3DChart>
      <c:catAx>
        <c:axId val="12689267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26902656"/>
        <c:crosses val="autoZero"/>
        <c:auto val="1"/>
        <c:lblAlgn val="ctr"/>
        <c:lblOffset val="100"/>
        <c:tickLblSkip val="1"/>
        <c:tickMarkSkip val="1"/>
      </c:catAx>
      <c:valAx>
        <c:axId val="12690265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.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26892672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16749565635281521"/>
          <c:y val="0.83730992642313395"/>
          <c:w val="0.44496950205168018"/>
          <c:h val="0.1258048276752291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0"/>
    </c:view3D>
    <c:plotArea>
      <c:layout>
        <c:manualLayout>
          <c:layoutTarget val="inner"/>
          <c:xMode val="edge"/>
          <c:yMode val="edge"/>
          <c:x val="4.1823504809703534E-3"/>
          <c:y val="5.9720245305875233E-2"/>
          <c:w val="0.74832458991559569"/>
          <c:h val="0.93998258631132647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9">
              <a:solidFill>
                <a:srgbClr val="000000"/>
              </a:solidFill>
              <a:prstDash val="solid"/>
            </a:ln>
          </c:spPr>
          <c:explosion val="4"/>
          <c:dPt>
            <c:idx val="1"/>
            <c:spPr>
              <a:solidFill>
                <a:srgbClr val="993366"/>
              </a:solidFill>
              <a:ln w="1270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92D050"/>
              </a:solidFill>
              <a:ln w="1270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FFFFCC"/>
              </a:solidFill>
              <a:ln w="1270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6562094583927285E-2"/>
                  <c:y val="-6.7052914065547586E-2"/>
                </c:manualLayout>
              </c:layout>
              <c:spPr>
                <a:noFill/>
                <a:ln w="25419">
                  <a:noFill/>
                </a:ln>
              </c:spPr>
              <c:txPr>
                <a:bodyPr/>
                <a:lstStyle/>
                <a:p>
                  <a:pPr>
                    <a:defRPr sz="9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9372266122311074E-2"/>
                  <c:y val="2.4131445668143747E-4"/>
                </c:manualLayout>
              </c:layout>
              <c:spPr>
                <a:noFill/>
                <a:ln w="25419">
                  <a:noFill/>
                </a:ln>
              </c:spPr>
              <c:txPr>
                <a:bodyPr/>
                <a:lstStyle/>
                <a:p>
                  <a:pPr>
                    <a:defRPr sz="9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>
                  <c15:layout>
                    <c:manualLayout>
                      <c:w val="6.5798746612131448E-2"/>
                      <c:h val="7.429111531190925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1.6950732857022189E-2"/>
                  <c:y val="-0.48656776390541961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1658113126385703E-2"/>
                  <c:y val="0"/>
                </c:manualLayout>
              </c:layout>
              <c:spPr>
                <a:noFill/>
                <a:ln w="25419">
                  <a:noFill/>
                </a:ln>
              </c:spPr>
              <c:txPr>
                <a:bodyPr/>
                <a:lstStyle/>
                <a:p>
                  <a:pPr>
                    <a:defRPr sz="9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32535885167465201"/>
                  <c:y val="3.6101083032490974E-2"/>
                </c:manualLayout>
              </c:layout>
              <c:spPr>
                <a:noFill/>
                <a:ln w="25419">
                  <a:noFill/>
                </a:ln>
              </c:spPr>
              <c:txPr>
                <a:bodyPr/>
                <a:lstStyle/>
                <a:p>
                  <a:pPr>
                    <a:defRPr sz="9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2.3923444976076555E-2"/>
                  <c:y val="0.15884476534296324"/>
                </c:manualLayout>
              </c:layout>
              <c:spPr>
                <a:noFill/>
                <a:ln w="25419">
                  <a:noFill/>
                </a:ln>
              </c:spPr>
              <c:txPr>
                <a:bodyPr/>
                <a:lstStyle/>
                <a:p>
                  <a:pPr>
                    <a:defRPr sz="9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Налоговые доходы</c:v>
                </c:pt>
                <c:pt idx="1">
                  <c:v>Неналоговые доходы </c:v>
                </c:pt>
                <c:pt idx="2">
                  <c:v>Безвозмездные поступления от других бюджетов</c:v>
                </c:pt>
                <c:pt idx="3">
                  <c:v>Прочие безвозмездные поступления</c:v>
                </c:pt>
              </c:strCache>
            </c:strRef>
          </c:cat>
          <c:val>
            <c:numRef>
              <c:f>Sheet1!$B$2:$E$2</c:f>
              <c:numCache>
                <c:formatCode>0.0%</c:formatCode>
                <c:ptCount val="4"/>
                <c:pt idx="0">
                  <c:v>0.34800000000000031</c:v>
                </c:pt>
                <c:pt idx="1">
                  <c:v>4.5000000000000012E-2</c:v>
                </c:pt>
                <c:pt idx="2">
                  <c:v>0.60600000000000065</c:v>
                </c:pt>
                <c:pt idx="3">
                  <c:v>1.0000000000000035E-3</c:v>
                </c:pt>
              </c:numCache>
            </c:numRef>
          </c:val>
        </c:ser>
      </c:pie3DChart>
      <c:spPr>
        <a:solidFill>
          <a:srgbClr val="FFFFFF"/>
        </a:solidFill>
        <a:ln w="25419">
          <a:noFill/>
        </a:ln>
      </c:spPr>
    </c:plotArea>
    <c:legend>
      <c:legendPos val="r"/>
      <c:layout>
        <c:manualLayout>
          <c:xMode val="edge"/>
          <c:yMode val="edge"/>
          <c:x val="0.7418318293173336"/>
          <c:y val="6.2852014821677418E-2"/>
          <c:w val="0.23810187151951037"/>
          <c:h val="0.66371653543308173"/>
        </c:manualLayout>
      </c:layout>
      <c:spPr>
        <a:noFill/>
        <a:ln w="25419">
          <a:noFill/>
        </a:ln>
      </c:spPr>
      <c:txPr>
        <a:bodyPr/>
        <a:lstStyle/>
        <a:p>
          <a:pPr>
            <a:defRPr sz="826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21"/>
      <c:hPercent val="48"/>
      <c:rotY val="4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28386342727845"/>
          <c:y val="2.0426158468451791E-2"/>
          <c:w val="0.91750701633789078"/>
          <c:h val="0.76631610405134187"/>
        </c:manualLayout>
      </c:layout>
      <c:bar3D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rgbClr val="993366"/>
            </a:solidFill>
            <a:ln w="12713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1853388121138961E-2"/>
                  <c:y val="-1.2255852862374359E-2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421776978462753E-3"/>
                  <c:y val="-1.474699020720484E-2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9296171206774344E-3"/>
                  <c:y val="-1.1858291116285001E-2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5367617690080449E-2"/>
                  <c:y val="-1.7216408368179821E-3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4295895702035761E-2"/>
                  <c:y val="-1.4372594213241973E-2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2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1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4"/>
                <c:pt idx="0">
                  <c:v>Налог на доходы физ.лиц</c:v>
                </c:pt>
                <c:pt idx="1">
                  <c:v>Акцизы на ГСМ</c:v>
                </c:pt>
                <c:pt idx="2">
                  <c:v>Налоги на совокупный доход</c:v>
                </c:pt>
                <c:pt idx="3">
                  <c:v>Налоги на имущество </c:v>
                </c:pt>
              </c:strCache>
            </c:strRef>
          </c:cat>
          <c:val>
            <c:numRef>
              <c:f>Sheet1!$B$2:$F$2</c:f>
              <c:numCache>
                <c:formatCode>#,##0.0</c:formatCode>
                <c:ptCount val="5"/>
                <c:pt idx="0">
                  <c:v>117398.7</c:v>
                </c:pt>
                <c:pt idx="1">
                  <c:v>11716.7</c:v>
                </c:pt>
                <c:pt idx="2">
                  <c:v>1097.4000000000001</c:v>
                </c:pt>
                <c:pt idx="3">
                  <c:v>129806.8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rgbClr val="9999FF"/>
            </a:solidFill>
            <a:ln w="12713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6836329409725013E-2"/>
                  <c:y val="-1.5790853037872681E-2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8904150546628458E-2"/>
                  <c:y val="-2.8296694127106944E-2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5150059752912863E-2"/>
                  <c:y val="-2.5193209230349088E-2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2810694367599315E-2"/>
                  <c:y val="-1.0322165357807779E-2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8771185636899212E-2"/>
                  <c:y val="-1.0887669501936328E-2"/>
                </c:manualLayout>
              </c:layout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0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2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1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4"/>
                <c:pt idx="0">
                  <c:v>Налог на доходы физ.лиц</c:v>
                </c:pt>
                <c:pt idx="1">
                  <c:v>Акцизы на ГСМ</c:v>
                </c:pt>
                <c:pt idx="2">
                  <c:v>Налоги на совокупный доход</c:v>
                </c:pt>
                <c:pt idx="3">
                  <c:v>Налоги на имущество </c:v>
                </c:pt>
              </c:strCache>
            </c:strRef>
          </c:cat>
          <c:val>
            <c:numRef>
              <c:f>Sheet1!$B$3:$F$3</c:f>
              <c:numCache>
                <c:formatCode>#,##0.0</c:formatCode>
                <c:ptCount val="5"/>
                <c:pt idx="0">
                  <c:v>141564.79999999999</c:v>
                </c:pt>
                <c:pt idx="1">
                  <c:v>11575.3</c:v>
                </c:pt>
                <c:pt idx="2">
                  <c:v>2184</c:v>
                </c:pt>
                <c:pt idx="3">
                  <c:v>129452.7</c:v>
                </c:pt>
              </c:numCache>
            </c:numRef>
          </c:val>
        </c:ser>
        <c:gapDepth val="0"/>
        <c:shape val="cylinder"/>
        <c:axId val="91462272"/>
        <c:axId val="91468160"/>
        <c:axId val="0"/>
      </c:bar3DChart>
      <c:catAx>
        <c:axId val="91462272"/>
        <c:scaling>
          <c:orientation val="minMax"/>
        </c:scaling>
        <c:axPos val="b"/>
        <c:numFmt formatCode="General" sourceLinked="1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91468160"/>
        <c:crosses val="autoZero"/>
        <c:auto val="1"/>
        <c:lblAlgn val="ctr"/>
        <c:lblOffset val="100"/>
        <c:tickLblSkip val="1"/>
        <c:tickMarkSkip val="1"/>
      </c:catAx>
      <c:valAx>
        <c:axId val="91468160"/>
        <c:scaling>
          <c:orientation val="minMax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#,##0.0" sourceLinked="0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91462272"/>
        <c:crosses val="autoZero"/>
        <c:crossBetween val="between"/>
      </c:valAx>
      <c:spPr>
        <a:noFill/>
        <a:ln w="25426">
          <a:noFill/>
        </a:ln>
      </c:spPr>
    </c:plotArea>
    <c:legend>
      <c:legendPos val="b"/>
      <c:layout>
        <c:manualLayout>
          <c:xMode val="edge"/>
          <c:yMode val="edge"/>
          <c:x val="0.21950356756053654"/>
          <c:y val="0.9252031231945067"/>
          <c:w val="0.54722648025082676"/>
          <c:h val="6.808762766040391E-2"/>
        </c:manualLayout>
      </c:layout>
      <c:spPr>
        <a:noFill/>
        <a:ln w="3178">
          <a:solidFill>
            <a:srgbClr val="000000"/>
          </a:solidFill>
          <a:prstDash val="solid"/>
        </a:ln>
      </c:spPr>
      <c:txPr>
        <a:bodyPr/>
        <a:lstStyle/>
        <a:p>
          <a:pPr>
            <a:defRPr sz="826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0"/>
    </c:view3D>
    <c:plotArea>
      <c:layout>
        <c:manualLayout>
          <c:layoutTarget val="inner"/>
          <c:xMode val="edge"/>
          <c:yMode val="edge"/>
          <c:x val="1.0427510120556964E-4"/>
          <c:y val="6.7854361442717823E-2"/>
          <c:w val="0.74452867120423505"/>
          <c:h val="0.9058624382129825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explosion val="23"/>
          <c:dPt>
            <c:idx val="0"/>
            <c:explosion val="16"/>
          </c:dPt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explosion val="2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1547399795364767E-2"/>
                  <c:y val="-0.26760442744467638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5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3488144490413271E-2"/>
                  <c:y val="9.870960005677466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5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8.018934361892703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5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3198096000711778E-3"/>
                  <c:y val="-0.18390305516895891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5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6865817623275451E-2"/>
                  <c:y val="-0.12596766333151918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5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6.1403443213666094E-2"/>
                  <c:y val="-6.8839276318848836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5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33917197452229841"/>
                  <c:y val="9.12280701754387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5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Налог на доходы физических лиц</c:v>
                </c:pt>
                <c:pt idx="1">
                  <c:v>Акцизы на ГСМ</c:v>
                </c:pt>
                <c:pt idx="2">
                  <c:v>Налог на совокупный доход</c:v>
                </c:pt>
                <c:pt idx="3">
                  <c:v>Налог на имущество физических лиц</c:v>
                </c:pt>
                <c:pt idx="4">
                  <c:v>Земельный налог</c:v>
                </c:pt>
              </c:strCache>
            </c:strRef>
          </c:cat>
          <c:val>
            <c:numRef>
              <c:f>Sheet1!$B$2:$F$2</c:f>
              <c:numCache>
                <c:formatCode>0.0%</c:formatCode>
                <c:ptCount val="5"/>
                <c:pt idx="0">
                  <c:v>0.49700000000000061</c:v>
                </c:pt>
                <c:pt idx="1">
                  <c:v>4.0000000000000022E-2</c:v>
                </c:pt>
                <c:pt idx="2">
                  <c:v>8.000000000000021E-3</c:v>
                </c:pt>
                <c:pt idx="3">
                  <c:v>0.14000000000000001</c:v>
                </c:pt>
                <c:pt idx="4">
                  <c:v>0.31500000000000061</c:v>
                </c:pt>
              </c:numCache>
            </c:numRef>
          </c:val>
        </c:ser>
      </c:pie3DChart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78567267227190063"/>
          <c:y val="1.5513055003117619E-3"/>
          <c:w val="0.21082763557376649"/>
          <c:h val="0.9228445992783636"/>
        </c:manualLayout>
      </c:layout>
      <c:spPr>
        <a:noFill/>
        <a:ln w="25400">
          <a:noFill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50"/>
      <c:perspective val="0"/>
    </c:view3D>
    <c:plotArea>
      <c:layout>
        <c:manualLayout>
          <c:layoutTarget val="inner"/>
          <c:xMode val="edge"/>
          <c:yMode val="edge"/>
          <c:x val="7.4305705552392114E-3"/>
          <c:y val="5.9275439127801532E-2"/>
          <c:w val="0.67719693548282334"/>
          <c:h val="0.940724560872198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5875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chemeClr val="accent6">
                  <a:lumMod val="40000"/>
                  <a:lumOff val="60000"/>
                </a:schemeClr>
              </a:solidFill>
              <a:ln w="15875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FFFFCC"/>
              </a:solidFill>
              <a:ln w="15875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CCFFFF"/>
              </a:solidFill>
              <a:ln w="15875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ln w="15875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0300470518674652"/>
                  <c:y val="-0.48851403942174881"/>
                </c:manualLayout>
              </c:layout>
              <c:spPr>
                <a:noFill/>
                <a:ln w="25423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</c:dLbl>
            <c:dLbl>
              <c:idx val="1"/>
              <c:layout>
                <c:manualLayout>
                  <c:x val="-1.7568621679299439E-2"/>
                  <c:y val="7.9332920463594629E-3"/>
                </c:manualLayout>
              </c:layout>
              <c:spPr>
                <a:noFill/>
                <a:ln w="25423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</c:dLbl>
            <c:dLbl>
              <c:idx val="2"/>
              <c:layout>
                <c:manualLayout>
                  <c:x val="-9.6073791898207486E-3"/>
                  <c:y val="-6.6050992060230462E-2"/>
                </c:manualLayout>
              </c:layout>
              <c:spPr>
                <a:noFill/>
                <a:ln w="25423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Val val="1"/>
            </c:dLbl>
            <c:dLbl>
              <c:idx val="3"/>
              <c:layout>
                <c:manualLayout>
                  <c:x val="6.1285025624914065E-2"/>
                  <c:y val="-1.3836689884918407E-2"/>
                </c:manualLayout>
              </c:layout>
              <c:showVal val="1"/>
            </c:dLbl>
            <c:spPr>
              <a:noFill/>
              <a:ln w="2542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Доходы от использования имущества</c:v>
                </c:pt>
                <c:pt idx="1">
                  <c:v>Доходы от оказания платных услуг</c:v>
                </c:pt>
                <c:pt idx="2">
                  <c:v>Доходы от продажи материальных и нематериальных активов</c:v>
                </c:pt>
                <c:pt idx="3">
                  <c:v>Штрафы, санкции, возмещение ущерба</c:v>
                </c:pt>
                <c:pt idx="4">
                  <c:v>Прочие неналоговые доходы</c:v>
                </c:pt>
              </c:strCache>
            </c:strRef>
          </c:cat>
          <c:val>
            <c:numRef>
              <c:f>Sheet1!$B$2:$F$2</c:f>
              <c:numCache>
                <c:formatCode>0.0%</c:formatCode>
                <c:ptCount val="5"/>
                <c:pt idx="0">
                  <c:v>0.56499999999999995</c:v>
                </c:pt>
                <c:pt idx="1">
                  <c:v>0.26100000000000001</c:v>
                </c:pt>
                <c:pt idx="2">
                  <c:v>0.16200000000000001</c:v>
                </c:pt>
                <c:pt idx="3">
                  <c:v>9.0000000000000028E-3</c:v>
                </c:pt>
                <c:pt idx="4">
                  <c:v>3.0000000000000053E-3</c:v>
                </c:pt>
              </c:numCache>
            </c:numRef>
          </c:val>
        </c:ser>
      </c:pie3DChart>
      <c:spPr>
        <a:solidFill>
          <a:srgbClr val="FFFFFF"/>
        </a:solidFill>
        <a:ln w="25423">
          <a:noFill/>
        </a:ln>
      </c:spPr>
    </c:plotArea>
    <c:legend>
      <c:legendPos val="r"/>
      <c:layout>
        <c:manualLayout>
          <c:xMode val="edge"/>
          <c:yMode val="edge"/>
          <c:x val="0.73603591069243068"/>
          <c:y val="4.172405894607778E-2"/>
          <c:w val="0.25522757533304846"/>
          <c:h val="0.95639038139972377"/>
        </c:manualLayout>
      </c:layout>
      <c:spPr>
        <a:noFill/>
        <a:ln w="25423">
          <a:noFill/>
        </a:ln>
      </c:spPr>
      <c:txPr>
        <a:bodyPr/>
        <a:lstStyle/>
        <a:p>
          <a:pPr>
            <a:defRPr sz="826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82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perspective val="0"/>
    </c:view3D>
    <c:plotArea>
      <c:layout>
        <c:manualLayout>
          <c:layoutTarget val="inner"/>
          <c:xMode val="edge"/>
          <c:yMode val="edge"/>
          <c:x val="0"/>
          <c:y val="5.8872279636920433E-2"/>
          <c:w val="0.79262192485006733"/>
          <c:h val="0.85866230603793037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09">
              <a:solidFill>
                <a:srgbClr val="000000"/>
              </a:solidFill>
              <a:prstDash val="solid"/>
            </a:ln>
          </c:spPr>
          <c:explosion val="30"/>
          <c:dPt>
            <c:idx val="1"/>
            <c:explosion val="43"/>
            <c:spPr>
              <a:solidFill>
                <a:srgbClr val="993366"/>
              </a:solidFill>
              <a:ln w="12609">
                <a:solidFill>
                  <a:srgbClr val="000000"/>
                </a:solidFill>
                <a:prstDash val="solid"/>
              </a:ln>
            </c:spPr>
          </c:dPt>
          <c:dPt>
            <c:idx val="2"/>
            <c:explosion val="23"/>
            <c:spPr>
              <a:solidFill>
                <a:srgbClr val="FFFFCC"/>
              </a:solidFill>
              <a:ln w="12609">
                <a:solidFill>
                  <a:srgbClr val="000000"/>
                </a:solidFill>
                <a:prstDash val="solid"/>
              </a:ln>
            </c:spPr>
          </c:dPt>
          <c:dPt>
            <c:idx val="3"/>
            <c:explosion val="43"/>
            <c:spPr>
              <a:solidFill>
                <a:srgbClr val="CCFFFF"/>
              </a:solidFill>
              <a:ln w="1260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3955412137211124E-2"/>
                  <c:y val="5.3298363828205964E-2"/>
                </c:manualLayout>
              </c:layout>
              <c:spPr>
                <a:noFill/>
                <a:ln w="25217">
                  <a:noFill/>
                </a:ln>
              </c:spPr>
              <c:txPr>
                <a:bodyPr/>
                <a:lstStyle/>
                <a:p>
                  <a:pPr>
                    <a:defRPr sz="893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5141471109973889"/>
                  <c:y val="-0.10884926880738165"/>
                </c:manualLayout>
              </c:layout>
              <c:spPr>
                <a:noFill/>
                <a:ln w="25217">
                  <a:noFill/>
                </a:ln>
              </c:spPr>
              <c:txPr>
                <a:bodyPr/>
                <a:lstStyle/>
                <a:p>
                  <a:pPr>
                    <a:defRPr sz="893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7536779405165414E-2"/>
                  <c:y val="6.7859786749207437E-2"/>
                </c:manualLayout>
              </c:layout>
              <c:spPr>
                <a:noFill/>
                <a:ln w="25217">
                  <a:noFill/>
                </a:ln>
              </c:spPr>
              <c:txPr>
                <a:bodyPr/>
                <a:lstStyle/>
                <a:p>
                  <a:pPr>
                    <a:defRPr sz="893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0304014980448313E-2"/>
                  <c:y val="0.42917712040764738"/>
                </c:manualLayout>
              </c:layout>
              <c:spPr>
                <a:noFill/>
                <a:ln w="25217">
                  <a:noFill/>
                </a:ln>
              </c:spPr>
              <c:txPr>
                <a:bodyPr/>
                <a:lstStyle/>
                <a:p>
                  <a:pPr>
                    <a:defRPr sz="893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47596153846153422"/>
                  <c:y val="7.2555205047318813E-2"/>
                </c:manualLayout>
              </c:layout>
              <c:spPr>
                <a:noFill/>
                <a:ln w="25217">
                  <a:noFill/>
                </a:ln>
              </c:spPr>
              <c:txPr>
                <a:bodyPr/>
                <a:lstStyle/>
                <a:p>
                  <a:pPr>
                    <a:defRPr sz="893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21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3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Дотации от других бюджетов</c:v>
                </c:pt>
                <c:pt idx="1">
                  <c:v>Субсидии от других бюджетов</c:v>
                </c:pt>
                <c:pt idx="2">
                  <c:v>Прочие безвозмездные поступления</c:v>
                </c:pt>
                <c:pt idx="3">
                  <c:v>Иные межбюджетные трансферты</c:v>
                </c:pt>
              </c:strCache>
            </c:strRef>
          </c:cat>
          <c:val>
            <c:numRef>
              <c:f>Sheet1!$B$2:$E$2</c:f>
              <c:numCache>
                <c:formatCode>0.0%</c:formatCode>
                <c:ptCount val="4"/>
                <c:pt idx="0">
                  <c:v>1.6000000000000021E-2</c:v>
                </c:pt>
                <c:pt idx="1">
                  <c:v>0.27</c:v>
                </c:pt>
                <c:pt idx="2">
                  <c:v>1.0000000000000031E-3</c:v>
                </c:pt>
                <c:pt idx="3">
                  <c:v>0.71200000000000063</c:v>
                </c:pt>
              </c:numCache>
            </c:numRef>
          </c:val>
        </c:ser>
      </c:pie3DChart>
      <c:spPr>
        <a:solidFill>
          <a:srgbClr val="FFFFFF"/>
        </a:solidFill>
        <a:ln w="25217">
          <a:noFill/>
        </a:ln>
      </c:spPr>
    </c:plotArea>
    <c:legend>
      <c:legendPos val="r"/>
      <c:layout>
        <c:manualLayout>
          <c:xMode val="edge"/>
          <c:yMode val="edge"/>
          <c:x val="0.79798736942592996"/>
          <c:y val="2.4246196134871082E-3"/>
          <c:w val="0.19968112276120925"/>
          <c:h val="0.92842777412417365"/>
        </c:manualLayout>
      </c:layout>
      <c:spPr>
        <a:noFill/>
        <a:ln w="25217">
          <a:noFill/>
        </a:ln>
      </c:spPr>
      <c:txPr>
        <a:bodyPr/>
        <a:lstStyle/>
        <a:p>
          <a:pPr>
            <a:defRPr sz="819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9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6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975794251134733E-2"/>
          <c:y val="2.9498525073746309E-2"/>
          <c:w val="0.61804585549051161"/>
          <c:h val="0.91125864037988547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Общегосударственные вопросы</c:v>
                </c:pt>
              </c:strCache>
            </c:strRef>
          </c:tx>
          <c:spPr>
            <a:solidFill>
              <a:srgbClr val="00FFFF"/>
            </a:solidFill>
            <a:ln w="12707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1607000487338929E-2"/>
                  <c:y val="-1.537905702238479E-2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420193362414861E-2"/>
                  <c:y val="-5.9711436799982842E-3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6379430948619458"/>
                  <c:y val="2.7675899052974628E-2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115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25595705149157161"/>
                  <c:y val="0.31491415596187411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115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33039684032410466"/>
                  <c:y val="-0.18805453015462326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115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Sheet1!$B$2:$C$2</c:f>
              <c:numCache>
                <c:formatCode>#,##0.0</c:formatCode>
                <c:ptCount val="2"/>
                <c:pt idx="0">
                  <c:v>50749.4</c:v>
                </c:pt>
                <c:pt idx="1">
                  <c:v>54788.7</c:v>
                </c:pt>
              </c:numCache>
            </c:numRef>
          </c:val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Национальная безопасность  и правоохранительная деятельность</c:v>
                </c:pt>
              </c:strCache>
            </c:strRef>
          </c:tx>
          <c:spPr>
            <a:solidFill>
              <a:srgbClr val="0000FF"/>
            </a:solidFill>
            <a:ln w="12707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9.0247011079920871E-3"/>
                  <c:y val="-1.469826290797595E-2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9036458656489605E-3"/>
                  <c:y val="-3.6796577554064186E-3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Mode val="edge"/>
                  <c:yMode val="edge"/>
                  <c:x val="0.53706505295008389"/>
                  <c:y val="0.70501474926253649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115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Mode val="edge"/>
                  <c:yMode val="edge"/>
                  <c:x val="0.70650529500756432"/>
                  <c:y val="0.70501474926253649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115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87140695915279853"/>
                  <c:y val="0.50737463126843663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115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Sheet1!$B$3:$C$3</c:f>
              <c:numCache>
                <c:formatCode>#,##0.0</c:formatCode>
                <c:ptCount val="2"/>
                <c:pt idx="0">
                  <c:v>23203</c:v>
                </c:pt>
                <c:pt idx="1">
                  <c:v>28723.59999999994</c:v>
                </c:pt>
              </c:numCache>
            </c:numRef>
          </c:val>
        </c:ser>
        <c:ser>
          <c:idx val="4"/>
          <c:order val="2"/>
          <c:tx>
            <c:strRef>
              <c:f>Sheet1!$A$4</c:f>
              <c:strCache>
                <c:ptCount val="1"/>
                <c:pt idx="0">
                  <c:v>Национальная экономика</c:v>
                </c:pt>
              </c:strCache>
            </c:strRef>
          </c:tx>
          <c:spPr>
            <a:solidFill>
              <a:srgbClr val="FF9900"/>
            </a:solidFill>
            <a:ln w="12707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7.4088078153156031E-3"/>
                  <c:y val="-1.5755611359902062E-2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6.1022547339742534E-3"/>
                  <c:y val="-2.03573360581836E-2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Mode val="edge"/>
                  <c:yMode val="edge"/>
                  <c:x val="0.56278366111951583"/>
                  <c:y val="0.59882005899704949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115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Mode val="edge"/>
                  <c:yMode val="edge"/>
                  <c:x val="0.73071104387291952"/>
                  <c:y val="0.48082595870206923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115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89561270801815429"/>
                  <c:y val="8.8495575221241105E-3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1151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Sheet1!$B$4:$C$4</c:f>
              <c:numCache>
                <c:formatCode>#,##0.0</c:formatCode>
                <c:ptCount val="2"/>
                <c:pt idx="0">
                  <c:v>109797.7</c:v>
                </c:pt>
                <c:pt idx="1">
                  <c:v>167434.29999999999</c:v>
                </c:pt>
              </c:numCache>
            </c:numRef>
          </c:val>
        </c:ser>
        <c:ser>
          <c:idx val="7"/>
          <c:order val="3"/>
          <c:tx>
            <c:strRef>
              <c:f>Sheet1!$A$5</c:f>
              <c:strCache>
                <c:ptCount val="1"/>
                <c:pt idx="0">
                  <c:v>Жилищно-коммунальное хозяйство</c:v>
                </c:pt>
              </c:strCache>
            </c:strRef>
          </c:tx>
          <c:spPr>
            <a:solidFill>
              <a:srgbClr val="CC99FF"/>
            </a:solidFill>
            <a:ln w="12707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1487735398945242E-2"/>
                  <c:y val="-4.1693134132737824E-3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061076402192454E-2"/>
                  <c:y val="-6.0662980104587783E-3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Sheet1!$B$5:$C$5</c:f>
              <c:numCache>
                <c:formatCode>#,##0.0</c:formatCode>
                <c:ptCount val="2"/>
                <c:pt idx="0">
                  <c:v>312571.8</c:v>
                </c:pt>
                <c:pt idx="1">
                  <c:v>468145.6</c:v>
                </c:pt>
              </c:numCache>
            </c:numRef>
          </c:val>
        </c:ser>
        <c:ser>
          <c:idx val="9"/>
          <c:order val="4"/>
          <c:tx>
            <c:strRef>
              <c:f>Sheet1!$A$6</c:f>
              <c:strCache>
                <c:ptCount val="1"/>
                <c:pt idx="0">
                  <c:v>Культура, кинематография</c:v>
                </c:pt>
              </c:strCache>
            </c:strRef>
          </c:tx>
          <c:spPr>
            <a:solidFill>
              <a:srgbClr val="FF00FF"/>
            </a:solidFill>
            <a:ln w="12707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3433655265748081E-2"/>
                  <c:y val="-1.6047180849381833E-2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9.7337906003937685E-3"/>
                  <c:y val="-1.2234449609461467E-2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Sheet1!$B$6:$C$6</c:f>
              <c:numCache>
                <c:formatCode>#,##0.0</c:formatCode>
                <c:ptCount val="2"/>
                <c:pt idx="0">
                  <c:v>58577.8</c:v>
                </c:pt>
                <c:pt idx="1">
                  <c:v>64843.8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Социальная политика</c:v>
                </c:pt>
              </c:strCache>
            </c:strRef>
          </c:tx>
          <c:spPr>
            <a:solidFill>
              <a:srgbClr val="FF8080"/>
            </a:solidFill>
            <a:ln w="12707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1943853920504021E-2"/>
                  <c:y val="-1.0670487272654959E-2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756890409964305E-2"/>
                  <c:y val="-1.0666381734709041E-2"/>
                </c:manualLayout>
              </c:layout>
              <c:spPr>
                <a:noFill/>
                <a:ln w="2541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 pitchFamily="18" charset="0"/>
                      <a:ea typeface="Arial Cyr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Sheet1!$B$7:$C$7</c:f>
              <c:numCache>
                <c:formatCode>#,##0.0</c:formatCode>
                <c:ptCount val="2"/>
                <c:pt idx="0">
                  <c:v>2171</c:v>
                </c:pt>
                <c:pt idx="1">
                  <c:v>2642.6</c:v>
                </c:pt>
              </c:numCache>
            </c:numRef>
          </c:val>
        </c:ser>
        <c:ser>
          <c:idx val="1"/>
          <c:order val="6"/>
          <c:tx>
            <c:strRef>
              <c:f>Sheet1!$A$8</c:f>
              <c:strCache>
                <c:ptCount val="1"/>
                <c:pt idx="0">
                  <c:v>Физическая культура и спорт</c:v>
                </c:pt>
              </c:strCache>
            </c:strRef>
          </c:tx>
          <c:dLbls>
            <c:dLbl>
              <c:idx val="0"/>
              <c:layout>
                <c:manualLayout>
                  <c:x val="3.90625E-3"/>
                  <c:y val="-4.4176706827309419E-2"/>
                </c:manualLayout>
              </c:layout>
              <c:showVal val="1"/>
            </c:dLbl>
            <c:dLbl>
              <c:idx val="1"/>
              <c:layout>
                <c:manualLayout>
                  <c:x val="1.9531250000000043E-3"/>
                  <c:y val="-4.4176706827309419E-2"/>
                </c:manualLayout>
              </c:layout>
              <c:showVal val="1"/>
            </c:dLbl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Sheet1!$B$8:$C$8</c:f>
              <c:numCache>
                <c:formatCode>#,##0.0</c:formatCode>
                <c:ptCount val="2"/>
                <c:pt idx="0">
                  <c:v>3350.3</c:v>
                </c:pt>
                <c:pt idx="1">
                  <c:v>3500.4</c:v>
                </c:pt>
              </c:numCache>
            </c:numRef>
          </c:val>
        </c:ser>
        <c:ser>
          <c:idx val="2"/>
          <c:order val="7"/>
          <c:tx>
            <c:strRef>
              <c:f>Sheet1!$A$9</c:f>
              <c:strCache>
                <c:ptCount val="1"/>
                <c:pt idx="0">
                  <c:v>Обслуживание  муниципального долга</c:v>
                </c:pt>
              </c:strCache>
            </c:strRef>
          </c:tx>
          <c:dLbls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Sheet1!$B$9:$C$9</c:f>
              <c:numCache>
                <c:formatCode>#,##0.0</c:formatCode>
                <c:ptCount val="2"/>
                <c:pt idx="0">
                  <c:v>4738.2</c:v>
                </c:pt>
                <c:pt idx="1">
                  <c:v>88</c:v>
                </c:pt>
              </c:numCache>
            </c:numRef>
          </c:val>
        </c:ser>
        <c:dLbls>
          <c:showVal val="1"/>
        </c:dLbls>
        <c:gapDepth val="0"/>
        <c:shape val="cylinder"/>
        <c:axId val="88892928"/>
        <c:axId val="88894464"/>
        <c:axId val="0"/>
      </c:bar3DChart>
      <c:catAx>
        <c:axId val="88892928"/>
        <c:scaling>
          <c:orientation val="minMax"/>
        </c:scaling>
        <c:axPos val="b"/>
        <c:numFmt formatCode="General" sourceLinked="1"/>
        <c:tickLblPos val="low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88894464"/>
        <c:crosses val="autoZero"/>
        <c:auto val="1"/>
        <c:lblAlgn val="ctr"/>
        <c:lblOffset val="100"/>
        <c:tickLblSkip val="1"/>
        <c:tickMarkSkip val="1"/>
      </c:catAx>
      <c:valAx>
        <c:axId val="88894464"/>
        <c:scaling>
          <c:orientation val="minMax"/>
        </c:scaling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#,##0.0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88892928"/>
        <c:crosses val="autoZero"/>
        <c:crossBetween val="between"/>
      </c:valAx>
      <c:spPr>
        <a:noFill/>
        <a:ln w="25413">
          <a:noFill/>
        </a:ln>
      </c:spPr>
    </c:plotArea>
    <c:legend>
      <c:legendPos val="r"/>
      <c:layout>
        <c:manualLayout>
          <c:xMode val="edge"/>
          <c:yMode val="edge"/>
          <c:x val="0.68231265680968234"/>
          <c:y val="2.4626613454140151E-2"/>
          <c:w val="0.31768732190153531"/>
          <c:h val="0.71059165797046464"/>
        </c:manualLayout>
      </c:layout>
      <c:spPr>
        <a:noFill/>
        <a:ln w="25413">
          <a:noFill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5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5A7B9-2EB7-4054-A834-57C81A1F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28</Pages>
  <Words>8296</Words>
  <Characters>47290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55476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142</cp:revision>
  <cp:lastPrinted>2024-03-25T12:49:00Z</cp:lastPrinted>
  <dcterms:created xsi:type="dcterms:W3CDTF">2024-03-13T06:03:00Z</dcterms:created>
  <dcterms:modified xsi:type="dcterms:W3CDTF">2024-03-28T10:40:00Z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